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0736" w:rsidRDefault="00E464AA" w:rsidP="00E464AA">
      <w:pPr>
        <w:jc w:val="center"/>
        <w:rPr>
          <w:color w:val="000000"/>
        </w:rPr>
      </w:pPr>
      <w:r w:rsidRPr="00340736">
        <w:rPr>
          <w:color w:val="000000"/>
        </w:rPr>
        <w:t xml:space="preserve">Приложение </w:t>
      </w:r>
    </w:p>
    <w:p w:rsidR="00E464AA" w:rsidRPr="00340736" w:rsidRDefault="00340736" w:rsidP="00F00ED0">
      <w:pPr>
        <w:jc w:val="center"/>
        <w:rPr>
          <w:color w:val="000000"/>
        </w:rPr>
      </w:pPr>
      <w:r>
        <w:rPr>
          <w:color w:val="000000"/>
        </w:rPr>
        <w:t xml:space="preserve">к </w:t>
      </w:r>
      <w:r w:rsidR="00E464AA" w:rsidRPr="00340736">
        <w:rPr>
          <w:color w:val="000000"/>
        </w:rPr>
        <w:t xml:space="preserve">Правилам проведения открытых конкурсных процедур на право заключения договора аренды </w:t>
      </w:r>
      <w:r w:rsidRPr="00340736">
        <w:rPr>
          <w:color w:val="000000"/>
        </w:rPr>
        <w:t>(субаренды)</w:t>
      </w:r>
      <w:r>
        <w:rPr>
          <w:color w:val="000000"/>
        </w:rPr>
        <w:t xml:space="preserve"> недвижимого имущества </w:t>
      </w:r>
      <w:r w:rsidR="00E464AA" w:rsidRPr="00340736">
        <w:rPr>
          <w:color w:val="000000"/>
        </w:rPr>
        <w:t xml:space="preserve">на территории </w:t>
      </w:r>
      <w:r w:rsidR="00E367FA">
        <w:rPr>
          <w:color w:val="000000"/>
        </w:rPr>
        <w:t>Международного аэропорта Чита</w:t>
      </w:r>
    </w:p>
    <w:p w:rsidR="00E464AA" w:rsidRPr="00340736" w:rsidRDefault="00E464AA" w:rsidP="00E464AA">
      <w:pPr>
        <w:suppressAutoHyphens/>
        <w:jc w:val="center"/>
        <w:rPr>
          <w:b/>
          <w:lang w:eastAsia="ar-SA"/>
        </w:rPr>
      </w:pPr>
      <w:r w:rsidRPr="00340736">
        <w:rPr>
          <w:b/>
          <w:lang w:eastAsia="ar-SA"/>
        </w:rPr>
        <w:t>Перечень документов для участия в запросе предложений</w:t>
      </w:r>
    </w:p>
    <w:p w:rsidR="00E464AA" w:rsidRPr="00175275" w:rsidRDefault="00E464AA" w:rsidP="00E464AA">
      <w:pPr>
        <w:suppressAutoHyphens/>
        <w:rPr>
          <w:b/>
          <w:szCs w:val="20"/>
          <w:lang w:eastAsia="ar-SA"/>
        </w:rPr>
      </w:pPr>
    </w:p>
    <w:tbl>
      <w:tblPr>
        <w:tblStyle w:val="a5"/>
        <w:tblW w:w="0" w:type="auto"/>
        <w:tblLook w:val="04A0" w:firstRow="1" w:lastRow="0" w:firstColumn="1" w:lastColumn="0" w:noHBand="0" w:noVBand="1"/>
      </w:tblPr>
      <w:tblGrid>
        <w:gridCol w:w="656"/>
        <w:gridCol w:w="5745"/>
        <w:gridCol w:w="3369"/>
      </w:tblGrid>
      <w:tr w:rsidR="00E464AA" w:rsidRPr="00175275" w:rsidTr="00316BF9">
        <w:tc>
          <w:tcPr>
            <w:tcW w:w="656" w:type="dxa"/>
            <w:shd w:val="clear" w:color="auto" w:fill="B3DBEF"/>
          </w:tcPr>
          <w:p w:rsidR="00E464AA" w:rsidRPr="00175275" w:rsidRDefault="00E464AA" w:rsidP="00316BF9">
            <w:pPr>
              <w:rPr>
                <w:b/>
                <w:szCs w:val="20"/>
                <w:lang w:eastAsia="ar-SA"/>
              </w:rPr>
            </w:pPr>
            <w:r w:rsidRPr="00175275">
              <w:rPr>
                <w:b/>
                <w:szCs w:val="20"/>
                <w:lang w:eastAsia="ar-SA"/>
              </w:rPr>
              <w:t>№ п/п</w:t>
            </w:r>
          </w:p>
        </w:tc>
        <w:tc>
          <w:tcPr>
            <w:tcW w:w="5745" w:type="dxa"/>
            <w:shd w:val="clear" w:color="auto" w:fill="B3DBEF"/>
          </w:tcPr>
          <w:p w:rsidR="00E464AA" w:rsidRPr="00175275" w:rsidRDefault="00E464AA" w:rsidP="00316BF9">
            <w:pPr>
              <w:rPr>
                <w:b/>
                <w:szCs w:val="20"/>
                <w:lang w:eastAsia="ar-SA"/>
              </w:rPr>
            </w:pPr>
            <w:r w:rsidRPr="00175275">
              <w:rPr>
                <w:b/>
                <w:szCs w:val="20"/>
                <w:lang w:eastAsia="ar-SA"/>
              </w:rPr>
              <w:t>Наименование документа</w:t>
            </w:r>
          </w:p>
        </w:tc>
        <w:tc>
          <w:tcPr>
            <w:tcW w:w="3369" w:type="dxa"/>
            <w:shd w:val="clear" w:color="auto" w:fill="B3DBEF"/>
          </w:tcPr>
          <w:p w:rsidR="00E464AA" w:rsidRPr="00175275" w:rsidRDefault="00E464AA" w:rsidP="00316BF9">
            <w:pPr>
              <w:rPr>
                <w:b/>
                <w:szCs w:val="20"/>
                <w:lang w:eastAsia="ar-SA"/>
              </w:rPr>
            </w:pPr>
            <w:r w:rsidRPr="00175275">
              <w:rPr>
                <w:b/>
                <w:szCs w:val="20"/>
                <w:lang w:eastAsia="ar-SA"/>
              </w:rPr>
              <w:t>Комментарий</w:t>
            </w:r>
          </w:p>
        </w:tc>
      </w:tr>
      <w:tr w:rsidR="00E464AA" w:rsidRPr="00175275" w:rsidTr="00316BF9">
        <w:tc>
          <w:tcPr>
            <w:tcW w:w="656" w:type="dxa"/>
          </w:tcPr>
          <w:p w:rsidR="00E464AA" w:rsidRPr="00175275" w:rsidRDefault="00E464AA" w:rsidP="00316BF9">
            <w:pPr>
              <w:rPr>
                <w:szCs w:val="20"/>
                <w:lang w:eastAsia="ar-SA"/>
              </w:rPr>
            </w:pPr>
            <w:r w:rsidRPr="00175275">
              <w:rPr>
                <w:szCs w:val="20"/>
                <w:lang w:eastAsia="ar-SA"/>
              </w:rPr>
              <w:t>1</w:t>
            </w:r>
          </w:p>
        </w:tc>
        <w:tc>
          <w:tcPr>
            <w:tcW w:w="5745" w:type="dxa"/>
          </w:tcPr>
          <w:p w:rsidR="00E464AA" w:rsidRPr="00175275" w:rsidRDefault="00E464AA" w:rsidP="00316BF9">
            <w:pPr>
              <w:rPr>
                <w:szCs w:val="20"/>
                <w:lang w:eastAsia="ar-SA"/>
              </w:rPr>
            </w:pPr>
            <w:r w:rsidRPr="00175275">
              <w:rPr>
                <w:szCs w:val="20"/>
                <w:lang w:eastAsia="ar-SA"/>
              </w:rPr>
              <w:t>Заявка на участие в запросе предложений.</w:t>
            </w:r>
          </w:p>
        </w:tc>
        <w:tc>
          <w:tcPr>
            <w:tcW w:w="3369" w:type="dxa"/>
          </w:tcPr>
          <w:p w:rsidR="00E464AA" w:rsidRPr="00175275" w:rsidRDefault="00E464AA" w:rsidP="00316BF9">
            <w:pPr>
              <w:rPr>
                <w:b/>
                <w:szCs w:val="20"/>
                <w:lang w:eastAsia="ar-SA"/>
              </w:rPr>
            </w:pPr>
            <w:r w:rsidRPr="00175275">
              <w:rPr>
                <w:b/>
                <w:szCs w:val="20"/>
                <w:lang w:eastAsia="ar-SA"/>
              </w:rPr>
              <w:t>Приложение №1</w:t>
            </w:r>
          </w:p>
        </w:tc>
      </w:tr>
      <w:tr w:rsidR="00E464AA" w:rsidRPr="00175275" w:rsidTr="00316BF9">
        <w:tc>
          <w:tcPr>
            <w:tcW w:w="656" w:type="dxa"/>
            <w:vMerge w:val="restart"/>
          </w:tcPr>
          <w:p w:rsidR="00E464AA" w:rsidRPr="00175275" w:rsidRDefault="004B597D" w:rsidP="004B597D">
            <w:pPr>
              <w:tabs>
                <w:tab w:val="left" w:pos="284"/>
                <w:tab w:val="left" w:pos="432"/>
              </w:tabs>
              <w:suppressAutoHyphens/>
              <w:jc w:val="both"/>
              <w:outlineLvl w:val="4"/>
            </w:pPr>
            <w:r w:rsidRPr="00175275">
              <w:t>2</w:t>
            </w:r>
          </w:p>
        </w:tc>
        <w:tc>
          <w:tcPr>
            <w:tcW w:w="5745" w:type="dxa"/>
          </w:tcPr>
          <w:p w:rsidR="00E464AA" w:rsidRPr="00175275" w:rsidRDefault="00E464AA" w:rsidP="00316BF9">
            <w:pPr>
              <w:tabs>
                <w:tab w:val="left" w:pos="284"/>
                <w:tab w:val="left" w:pos="432"/>
              </w:tabs>
              <w:suppressAutoHyphens/>
              <w:jc w:val="both"/>
              <w:outlineLvl w:val="4"/>
              <w:rPr>
                <w:szCs w:val="20"/>
                <w:lang w:eastAsia="ar-SA"/>
              </w:rPr>
            </w:pPr>
            <w:r w:rsidRPr="00175275">
              <w:t>Полученная не ранее чем за три месяца до дня размещения в сети Интернет выписка из единого государственного реестра юридических лиц или копия такой выписки.</w:t>
            </w:r>
          </w:p>
        </w:tc>
        <w:tc>
          <w:tcPr>
            <w:tcW w:w="3369" w:type="dxa"/>
          </w:tcPr>
          <w:p w:rsidR="00E464AA" w:rsidRPr="00175275" w:rsidRDefault="00E464AA" w:rsidP="00316BF9">
            <w:pPr>
              <w:rPr>
                <w:b/>
                <w:szCs w:val="20"/>
                <w:lang w:eastAsia="ar-SA"/>
              </w:rPr>
            </w:pPr>
            <w:r w:rsidRPr="00175275">
              <w:t>Для юридических лиц.</w:t>
            </w:r>
          </w:p>
        </w:tc>
      </w:tr>
      <w:tr w:rsidR="00E464AA" w:rsidRPr="00175275" w:rsidTr="00316BF9">
        <w:tc>
          <w:tcPr>
            <w:tcW w:w="656" w:type="dxa"/>
            <w:vMerge/>
          </w:tcPr>
          <w:p w:rsidR="00E464AA" w:rsidRPr="00175275" w:rsidRDefault="00E464AA" w:rsidP="00316BF9"/>
        </w:tc>
        <w:tc>
          <w:tcPr>
            <w:tcW w:w="5745" w:type="dxa"/>
          </w:tcPr>
          <w:p w:rsidR="00E464AA" w:rsidRPr="00175275" w:rsidRDefault="00E464AA" w:rsidP="00316BF9">
            <w:pPr>
              <w:rPr>
                <w:b/>
                <w:szCs w:val="20"/>
                <w:lang w:eastAsia="ar-SA"/>
              </w:rPr>
            </w:pPr>
            <w:r w:rsidRPr="00175275">
              <w:t>Выписка из единого государственного реестра индивидуальных предпринимателей или копия такой выписки.</w:t>
            </w:r>
          </w:p>
        </w:tc>
        <w:tc>
          <w:tcPr>
            <w:tcW w:w="3369" w:type="dxa"/>
          </w:tcPr>
          <w:p w:rsidR="00E464AA" w:rsidRPr="00175275" w:rsidRDefault="00E464AA" w:rsidP="00316BF9">
            <w:pPr>
              <w:rPr>
                <w:b/>
                <w:szCs w:val="20"/>
                <w:lang w:eastAsia="ar-SA"/>
              </w:rPr>
            </w:pPr>
            <w:r w:rsidRPr="00175275">
              <w:t>Для индивидуальных предпринимателей.</w:t>
            </w:r>
          </w:p>
        </w:tc>
      </w:tr>
      <w:tr w:rsidR="00E464AA" w:rsidRPr="00175275" w:rsidTr="00316BF9">
        <w:tc>
          <w:tcPr>
            <w:tcW w:w="656" w:type="dxa"/>
            <w:vMerge/>
          </w:tcPr>
          <w:p w:rsidR="00E464AA" w:rsidRPr="00175275" w:rsidRDefault="00E464AA" w:rsidP="00316BF9"/>
        </w:tc>
        <w:tc>
          <w:tcPr>
            <w:tcW w:w="5745" w:type="dxa"/>
          </w:tcPr>
          <w:p w:rsidR="00E464AA" w:rsidRPr="00175275" w:rsidRDefault="00E464AA" w:rsidP="00316BF9">
            <w:pPr>
              <w:rPr>
                <w:b/>
                <w:szCs w:val="20"/>
                <w:lang w:eastAsia="ar-SA"/>
              </w:rPr>
            </w:pPr>
            <w:r w:rsidRPr="00175275">
              <w:t>Копии документов, удостоверяющих личность.</w:t>
            </w:r>
          </w:p>
        </w:tc>
        <w:tc>
          <w:tcPr>
            <w:tcW w:w="3369" w:type="dxa"/>
          </w:tcPr>
          <w:p w:rsidR="00E464AA" w:rsidRPr="00175275" w:rsidRDefault="00E464AA" w:rsidP="00316BF9">
            <w:pPr>
              <w:rPr>
                <w:b/>
                <w:szCs w:val="20"/>
                <w:lang w:eastAsia="ar-SA"/>
              </w:rPr>
            </w:pPr>
            <w:r w:rsidRPr="00175275">
              <w:t>Для иных физических лиц.</w:t>
            </w:r>
          </w:p>
        </w:tc>
      </w:tr>
      <w:tr w:rsidR="00E464AA" w:rsidRPr="00175275" w:rsidTr="00316BF9">
        <w:tc>
          <w:tcPr>
            <w:tcW w:w="656" w:type="dxa"/>
            <w:vMerge/>
          </w:tcPr>
          <w:p w:rsidR="00E464AA" w:rsidRPr="00175275" w:rsidRDefault="00E464AA" w:rsidP="00316BF9">
            <w:pPr>
              <w:tabs>
                <w:tab w:val="left" w:pos="284"/>
                <w:tab w:val="left" w:pos="432"/>
              </w:tabs>
              <w:suppressAutoHyphens/>
              <w:jc w:val="both"/>
              <w:outlineLvl w:val="4"/>
            </w:pPr>
          </w:p>
        </w:tc>
        <w:tc>
          <w:tcPr>
            <w:tcW w:w="5745" w:type="dxa"/>
          </w:tcPr>
          <w:p w:rsidR="00E464AA" w:rsidRPr="00175275" w:rsidRDefault="00E464AA" w:rsidP="00316BF9">
            <w:pPr>
              <w:tabs>
                <w:tab w:val="left" w:pos="284"/>
                <w:tab w:val="left" w:pos="432"/>
              </w:tabs>
              <w:suppressAutoHyphens/>
              <w:jc w:val="both"/>
              <w:outlineLvl w:val="4"/>
            </w:pPr>
            <w:r w:rsidRPr="00175275">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p>
          <w:p w:rsidR="00E464AA" w:rsidRPr="00175275" w:rsidRDefault="00E464AA" w:rsidP="00316BF9">
            <w:pPr>
              <w:rPr>
                <w:b/>
                <w:szCs w:val="20"/>
                <w:lang w:eastAsia="ar-SA"/>
              </w:rPr>
            </w:pPr>
          </w:p>
        </w:tc>
        <w:tc>
          <w:tcPr>
            <w:tcW w:w="3369" w:type="dxa"/>
          </w:tcPr>
          <w:p w:rsidR="00E464AA" w:rsidRPr="00175275" w:rsidRDefault="00E464AA" w:rsidP="00316BF9">
            <w:pPr>
              <w:rPr>
                <w:b/>
                <w:szCs w:val="20"/>
                <w:lang w:eastAsia="ar-SA"/>
              </w:rPr>
            </w:pPr>
            <w:r w:rsidRPr="00175275">
              <w:t>Для иностранных лиц.</w:t>
            </w:r>
          </w:p>
        </w:tc>
      </w:tr>
      <w:tr w:rsidR="00E464AA" w:rsidRPr="00175275" w:rsidTr="00316BF9">
        <w:tc>
          <w:tcPr>
            <w:tcW w:w="656" w:type="dxa"/>
          </w:tcPr>
          <w:p w:rsidR="00E464AA" w:rsidRPr="00175275" w:rsidRDefault="004B597D" w:rsidP="004B597D">
            <w:r w:rsidRPr="00175275">
              <w:t>3</w:t>
            </w:r>
          </w:p>
        </w:tc>
        <w:tc>
          <w:tcPr>
            <w:tcW w:w="5745" w:type="dxa"/>
          </w:tcPr>
          <w:p w:rsidR="00E464AA" w:rsidRPr="00175275" w:rsidRDefault="00E464AA" w:rsidP="00316BF9">
            <w:pPr>
              <w:rPr>
                <w:b/>
                <w:szCs w:val="20"/>
                <w:lang w:eastAsia="ar-SA"/>
              </w:rPr>
            </w:pPr>
            <w:r w:rsidRPr="00175275">
              <w:t>Согласие на обработку персональных данных.</w:t>
            </w:r>
          </w:p>
        </w:tc>
        <w:tc>
          <w:tcPr>
            <w:tcW w:w="3369" w:type="dxa"/>
          </w:tcPr>
          <w:p w:rsidR="00E464AA" w:rsidRPr="00175275" w:rsidRDefault="00E464AA" w:rsidP="00316BF9">
            <w:pPr>
              <w:rPr>
                <w:szCs w:val="20"/>
                <w:lang w:eastAsia="ar-SA"/>
              </w:rPr>
            </w:pPr>
            <w:r w:rsidRPr="00175275">
              <w:rPr>
                <w:szCs w:val="20"/>
                <w:lang w:eastAsia="ar-SA"/>
              </w:rPr>
              <w:t xml:space="preserve">Для индивидуальных предпринимателей и физических лиц в соответствии </w:t>
            </w:r>
            <w:r w:rsidRPr="00175275">
              <w:rPr>
                <w:b/>
                <w:szCs w:val="20"/>
                <w:lang w:eastAsia="ar-SA"/>
              </w:rPr>
              <w:t>с Приложением №2.</w:t>
            </w:r>
          </w:p>
        </w:tc>
      </w:tr>
      <w:tr w:rsidR="00E464AA" w:rsidRPr="00175275" w:rsidTr="00316BF9">
        <w:tc>
          <w:tcPr>
            <w:tcW w:w="656" w:type="dxa"/>
          </w:tcPr>
          <w:p w:rsidR="00E464AA" w:rsidRPr="00175275" w:rsidRDefault="004B597D" w:rsidP="004B597D">
            <w:r w:rsidRPr="00175275">
              <w:t>4</w:t>
            </w:r>
          </w:p>
        </w:tc>
        <w:tc>
          <w:tcPr>
            <w:tcW w:w="5745" w:type="dxa"/>
          </w:tcPr>
          <w:p w:rsidR="00E464AA" w:rsidRPr="00175275" w:rsidRDefault="00E464AA" w:rsidP="00316BF9">
            <w:r w:rsidRPr="00175275">
              <w:t>Документ, подтверждающий полномочия лица на осуществление действий от имени участника.</w:t>
            </w:r>
          </w:p>
          <w:p w:rsidR="00E464AA" w:rsidRPr="00175275" w:rsidRDefault="00E464AA" w:rsidP="00316BF9"/>
          <w:p w:rsidR="00E464AA" w:rsidRPr="00175275" w:rsidRDefault="00E464AA" w:rsidP="00316BF9"/>
          <w:p w:rsidR="00E464AA" w:rsidRPr="00175275" w:rsidRDefault="00E464AA" w:rsidP="00316BF9"/>
        </w:tc>
        <w:tc>
          <w:tcPr>
            <w:tcW w:w="3369" w:type="dxa"/>
          </w:tcPr>
          <w:p w:rsidR="00E464AA" w:rsidRPr="00175275" w:rsidRDefault="00E464AA" w:rsidP="00316BF9">
            <w:r w:rsidRPr="00175275">
              <w:t>Для юридических лиц - копия решения или выписка из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без доверенности (далее руководитель).</w:t>
            </w:r>
          </w:p>
          <w:p w:rsidR="00E464AA" w:rsidRPr="00175275" w:rsidRDefault="00E464AA" w:rsidP="00316BF9"/>
          <w:p w:rsidR="00E464AA" w:rsidRPr="00175275" w:rsidRDefault="00E464AA" w:rsidP="00316BF9">
            <w:r w:rsidRPr="00175275">
              <w:t xml:space="preserve">В случае если от имени участника действует иное лицо, заявка на участие должна содержать также доверенность на осуществление действий участника, заверенную печатью участника и подписанную руководителем или уполномоченным этим руководителем лицом, либо заверенную копию такой доверенности. По форме в </w:t>
            </w:r>
            <w:r w:rsidRPr="00175275">
              <w:rPr>
                <w:b/>
              </w:rPr>
              <w:t>Приложении №3</w:t>
            </w:r>
          </w:p>
          <w:p w:rsidR="00E464AA" w:rsidRPr="00175275" w:rsidRDefault="00E464AA" w:rsidP="00316BF9"/>
          <w:p w:rsidR="00E464AA" w:rsidRPr="00175275" w:rsidRDefault="00E464AA" w:rsidP="00316BF9">
            <w:r w:rsidRPr="00175275">
              <w:t>В случае если указанная доверенность подписана лицом, уполномоченным руководителем участника, заявка на участие должна содержать также документ, подтверждающий полномочия такого лица; для физических лиц – доверенность на осуществление действий от имени участника и согласие на обработку персональных данных.</w:t>
            </w:r>
          </w:p>
        </w:tc>
      </w:tr>
      <w:tr w:rsidR="00E464AA" w:rsidRPr="00175275" w:rsidTr="00316BF9">
        <w:tc>
          <w:tcPr>
            <w:tcW w:w="656" w:type="dxa"/>
          </w:tcPr>
          <w:p w:rsidR="00E464AA" w:rsidRPr="00175275" w:rsidRDefault="004B597D" w:rsidP="004B597D">
            <w:pPr>
              <w:tabs>
                <w:tab w:val="left" w:pos="284"/>
              </w:tabs>
              <w:suppressAutoHyphens/>
              <w:autoSpaceDE w:val="0"/>
              <w:autoSpaceDN w:val="0"/>
              <w:adjustRightInd w:val="0"/>
              <w:jc w:val="both"/>
            </w:pPr>
            <w:r w:rsidRPr="00175275">
              <w:lastRenderedPageBreak/>
              <w:t>5</w:t>
            </w:r>
          </w:p>
        </w:tc>
        <w:tc>
          <w:tcPr>
            <w:tcW w:w="5745" w:type="dxa"/>
          </w:tcPr>
          <w:p w:rsidR="00E464AA" w:rsidRPr="00175275" w:rsidRDefault="00E464AA" w:rsidP="00316BF9">
            <w:pPr>
              <w:tabs>
                <w:tab w:val="left" w:pos="284"/>
              </w:tabs>
              <w:suppressAutoHyphens/>
              <w:autoSpaceDE w:val="0"/>
              <w:autoSpaceDN w:val="0"/>
              <w:adjustRightInd w:val="0"/>
              <w:jc w:val="both"/>
            </w:pPr>
            <w:r w:rsidRPr="00175275">
              <w:t>Копии учредительных документов участника.</w:t>
            </w:r>
          </w:p>
        </w:tc>
        <w:tc>
          <w:tcPr>
            <w:tcW w:w="3369" w:type="dxa"/>
          </w:tcPr>
          <w:p w:rsidR="00E464AA" w:rsidRPr="00175275" w:rsidRDefault="00E464AA" w:rsidP="00316BF9">
            <w:pPr>
              <w:rPr>
                <w:b/>
                <w:szCs w:val="20"/>
                <w:lang w:eastAsia="ar-SA"/>
              </w:rPr>
            </w:pPr>
          </w:p>
        </w:tc>
      </w:tr>
      <w:tr w:rsidR="00E464AA" w:rsidRPr="00175275" w:rsidTr="00316BF9">
        <w:tc>
          <w:tcPr>
            <w:tcW w:w="656" w:type="dxa"/>
          </w:tcPr>
          <w:p w:rsidR="00E464AA" w:rsidRPr="00175275" w:rsidRDefault="004B597D" w:rsidP="004B597D">
            <w:pPr>
              <w:tabs>
                <w:tab w:val="left" w:pos="284"/>
              </w:tabs>
              <w:suppressAutoHyphens/>
              <w:autoSpaceDE w:val="0"/>
              <w:autoSpaceDN w:val="0"/>
              <w:adjustRightInd w:val="0"/>
              <w:jc w:val="both"/>
            </w:pPr>
            <w:r w:rsidRPr="00175275">
              <w:t>6</w:t>
            </w:r>
          </w:p>
        </w:tc>
        <w:tc>
          <w:tcPr>
            <w:tcW w:w="5745" w:type="dxa"/>
          </w:tcPr>
          <w:p w:rsidR="00E464AA" w:rsidRPr="00175275" w:rsidRDefault="00E464AA" w:rsidP="00316BF9">
            <w:pPr>
              <w:tabs>
                <w:tab w:val="left" w:pos="284"/>
              </w:tabs>
              <w:suppressAutoHyphens/>
              <w:autoSpaceDE w:val="0"/>
              <w:autoSpaceDN w:val="0"/>
              <w:adjustRightInd w:val="0"/>
              <w:jc w:val="both"/>
            </w:pPr>
            <w:r w:rsidRPr="00175275">
              <w:t>Свидетельство о гос. регистрации, постановке на налоговой учет (ОГРН, ИНН).</w:t>
            </w:r>
          </w:p>
        </w:tc>
        <w:tc>
          <w:tcPr>
            <w:tcW w:w="3369" w:type="dxa"/>
          </w:tcPr>
          <w:p w:rsidR="00E464AA" w:rsidRPr="00175275" w:rsidRDefault="00E464AA" w:rsidP="00316BF9">
            <w:pPr>
              <w:rPr>
                <w:b/>
                <w:szCs w:val="20"/>
                <w:lang w:eastAsia="ar-SA"/>
              </w:rPr>
            </w:pPr>
          </w:p>
        </w:tc>
      </w:tr>
      <w:tr w:rsidR="00E464AA" w:rsidRPr="00175275" w:rsidTr="00316BF9">
        <w:tc>
          <w:tcPr>
            <w:tcW w:w="656" w:type="dxa"/>
          </w:tcPr>
          <w:p w:rsidR="00E464AA" w:rsidRPr="00175275" w:rsidRDefault="004B597D" w:rsidP="004B597D">
            <w:pPr>
              <w:tabs>
                <w:tab w:val="left" w:pos="284"/>
              </w:tabs>
              <w:suppressAutoHyphens/>
              <w:autoSpaceDE w:val="0"/>
              <w:autoSpaceDN w:val="0"/>
              <w:adjustRightInd w:val="0"/>
              <w:jc w:val="both"/>
            </w:pPr>
            <w:r w:rsidRPr="00175275">
              <w:t>7</w:t>
            </w:r>
          </w:p>
        </w:tc>
        <w:tc>
          <w:tcPr>
            <w:tcW w:w="5745" w:type="dxa"/>
          </w:tcPr>
          <w:p w:rsidR="00E464AA" w:rsidRPr="00175275" w:rsidRDefault="00E464AA" w:rsidP="00316BF9">
            <w:pPr>
              <w:tabs>
                <w:tab w:val="left" w:pos="284"/>
              </w:tabs>
              <w:suppressAutoHyphens/>
              <w:autoSpaceDE w:val="0"/>
              <w:autoSpaceDN w:val="0"/>
              <w:adjustRightInd w:val="0"/>
              <w:jc w:val="both"/>
            </w:pPr>
            <w:r w:rsidRPr="00175275">
              <w:t>Презентация предлагаемого использования арендуемой площади в свободной форме с обязательным раскрытием: ассортиментного перечня, системы дисконта, скидок, распродаж.</w:t>
            </w:r>
          </w:p>
        </w:tc>
        <w:tc>
          <w:tcPr>
            <w:tcW w:w="3369" w:type="dxa"/>
          </w:tcPr>
          <w:p w:rsidR="00E464AA" w:rsidRPr="00175275" w:rsidRDefault="00E464AA" w:rsidP="00316BF9">
            <w:pPr>
              <w:rPr>
                <w:b/>
                <w:szCs w:val="20"/>
                <w:lang w:eastAsia="ar-SA"/>
              </w:rPr>
            </w:pPr>
          </w:p>
        </w:tc>
      </w:tr>
      <w:tr w:rsidR="00E464AA" w:rsidRPr="00175275" w:rsidTr="00316BF9">
        <w:tc>
          <w:tcPr>
            <w:tcW w:w="656" w:type="dxa"/>
          </w:tcPr>
          <w:p w:rsidR="00E464AA" w:rsidRPr="00175275" w:rsidRDefault="004B597D" w:rsidP="004B597D">
            <w:pPr>
              <w:tabs>
                <w:tab w:val="left" w:pos="284"/>
              </w:tabs>
              <w:suppressAutoHyphens/>
              <w:autoSpaceDE w:val="0"/>
              <w:autoSpaceDN w:val="0"/>
              <w:adjustRightInd w:val="0"/>
              <w:jc w:val="both"/>
            </w:pPr>
            <w:r w:rsidRPr="00175275">
              <w:t>8</w:t>
            </w:r>
          </w:p>
        </w:tc>
        <w:tc>
          <w:tcPr>
            <w:tcW w:w="5745" w:type="dxa"/>
          </w:tcPr>
          <w:p w:rsidR="00E464AA" w:rsidRPr="00175275" w:rsidRDefault="00E464AA" w:rsidP="00316BF9">
            <w:pPr>
              <w:tabs>
                <w:tab w:val="left" w:pos="284"/>
              </w:tabs>
              <w:suppressAutoHyphens/>
              <w:autoSpaceDE w:val="0"/>
              <w:autoSpaceDN w:val="0"/>
              <w:adjustRightInd w:val="0"/>
              <w:jc w:val="both"/>
            </w:pPr>
            <w:r w:rsidRPr="00175275">
              <w:t>Согласие Участника запроса предложений на предоставление доступа Организатору к личному кабинету ОФД и подключение системы контроля продаж, позволяющую Организатору ежемесячно получать достоверную информацию по объему товарооборота.</w:t>
            </w:r>
          </w:p>
        </w:tc>
        <w:tc>
          <w:tcPr>
            <w:tcW w:w="3369" w:type="dxa"/>
          </w:tcPr>
          <w:p w:rsidR="00E464AA" w:rsidRPr="00175275" w:rsidRDefault="00E464AA" w:rsidP="00316BF9">
            <w:pPr>
              <w:rPr>
                <w:b/>
                <w:szCs w:val="20"/>
                <w:lang w:eastAsia="ar-SA"/>
              </w:rPr>
            </w:pPr>
            <w:r w:rsidRPr="00175275">
              <w:rPr>
                <w:szCs w:val="20"/>
                <w:lang w:eastAsia="ar-SA"/>
              </w:rPr>
              <w:t>В соответствии с</w:t>
            </w:r>
            <w:r w:rsidRPr="00175275">
              <w:rPr>
                <w:b/>
                <w:szCs w:val="20"/>
                <w:lang w:eastAsia="ar-SA"/>
              </w:rPr>
              <w:t xml:space="preserve"> Приложением №4</w:t>
            </w:r>
          </w:p>
        </w:tc>
      </w:tr>
      <w:tr w:rsidR="00E464AA" w:rsidRPr="00175275" w:rsidTr="00316BF9">
        <w:tc>
          <w:tcPr>
            <w:tcW w:w="656" w:type="dxa"/>
          </w:tcPr>
          <w:p w:rsidR="00E464AA" w:rsidRPr="00175275" w:rsidRDefault="004B597D" w:rsidP="004B597D">
            <w:pPr>
              <w:tabs>
                <w:tab w:val="left" w:pos="284"/>
              </w:tabs>
              <w:suppressAutoHyphens/>
              <w:ind w:right="200"/>
              <w:jc w:val="both"/>
            </w:pPr>
            <w:r w:rsidRPr="00175275">
              <w:t>9</w:t>
            </w:r>
          </w:p>
        </w:tc>
        <w:tc>
          <w:tcPr>
            <w:tcW w:w="5745" w:type="dxa"/>
          </w:tcPr>
          <w:p w:rsidR="00E464AA" w:rsidRPr="00175275" w:rsidRDefault="00E464AA" w:rsidP="00316BF9">
            <w:pPr>
              <w:tabs>
                <w:tab w:val="left" w:pos="284"/>
              </w:tabs>
              <w:suppressAutoHyphens/>
              <w:ind w:right="200"/>
              <w:jc w:val="both"/>
            </w:pPr>
            <w:r w:rsidRPr="00175275">
              <w:t>Копия оригинального платежного поручения, подтверждающая внесение обеспечения заявки. В том случае, если перевод денежных средств осуществляется Участником запроса предложений при помощи системы «Банк-клиент», должна быть приложена выписка из банка, подтверждающая факт перевода денежных средств;</w:t>
            </w:r>
          </w:p>
        </w:tc>
        <w:tc>
          <w:tcPr>
            <w:tcW w:w="3369" w:type="dxa"/>
          </w:tcPr>
          <w:p w:rsidR="00E464AA" w:rsidRPr="00175275" w:rsidRDefault="00E464AA" w:rsidP="00316BF9">
            <w:pPr>
              <w:rPr>
                <w:b/>
                <w:szCs w:val="20"/>
                <w:lang w:eastAsia="ar-SA"/>
              </w:rPr>
            </w:pPr>
          </w:p>
        </w:tc>
      </w:tr>
      <w:tr w:rsidR="00E464AA" w:rsidRPr="00175275" w:rsidTr="00316BF9">
        <w:tc>
          <w:tcPr>
            <w:tcW w:w="656" w:type="dxa"/>
          </w:tcPr>
          <w:p w:rsidR="00E464AA" w:rsidRPr="00175275" w:rsidRDefault="00E464AA" w:rsidP="004B597D">
            <w:pPr>
              <w:tabs>
                <w:tab w:val="left" w:pos="284"/>
              </w:tabs>
              <w:suppressAutoHyphens/>
              <w:ind w:right="200"/>
              <w:jc w:val="both"/>
            </w:pPr>
            <w:r w:rsidRPr="00175275">
              <w:t>1</w:t>
            </w:r>
            <w:r w:rsidR="004B597D" w:rsidRPr="00175275">
              <w:t>0</w:t>
            </w:r>
          </w:p>
        </w:tc>
        <w:tc>
          <w:tcPr>
            <w:tcW w:w="5745" w:type="dxa"/>
          </w:tcPr>
          <w:p w:rsidR="00E464AA" w:rsidRPr="00175275" w:rsidRDefault="00E464AA" w:rsidP="00316BF9">
            <w:pPr>
              <w:tabs>
                <w:tab w:val="left" w:pos="284"/>
              </w:tabs>
              <w:suppressAutoHyphens/>
              <w:ind w:right="200"/>
              <w:jc w:val="both"/>
            </w:pPr>
            <w:r w:rsidRPr="00175275">
              <w:t xml:space="preserve">Договор обеспечения предложения с указанием лота и суммы обеспечения. </w:t>
            </w:r>
          </w:p>
        </w:tc>
        <w:tc>
          <w:tcPr>
            <w:tcW w:w="3369" w:type="dxa"/>
          </w:tcPr>
          <w:p w:rsidR="00E464AA" w:rsidRPr="00175275" w:rsidRDefault="00E464AA" w:rsidP="00316BF9">
            <w:pPr>
              <w:rPr>
                <w:b/>
                <w:szCs w:val="20"/>
                <w:lang w:eastAsia="ar-SA"/>
              </w:rPr>
            </w:pPr>
            <w:r w:rsidRPr="00175275">
              <w:rPr>
                <w:szCs w:val="20"/>
                <w:lang w:eastAsia="ar-SA"/>
              </w:rPr>
              <w:t>В соответствии с</w:t>
            </w:r>
            <w:r w:rsidRPr="00175275">
              <w:rPr>
                <w:b/>
                <w:szCs w:val="20"/>
                <w:lang w:eastAsia="ar-SA"/>
              </w:rPr>
              <w:t xml:space="preserve"> Приложением №5</w:t>
            </w:r>
          </w:p>
        </w:tc>
      </w:tr>
      <w:tr w:rsidR="00E464AA" w:rsidRPr="00175275" w:rsidTr="00316BF9">
        <w:tc>
          <w:tcPr>
            <w:tcW w:w="656" w:type="dxa"/>
          </w:tcPr>
          <w:p w:rsidR="00E464AA" w:rsidRPr="00175275" w:rsidRDefault="00E464AA" w:rsidP="004B597D">
            <w:pPr>
              <w:tabs>
                <w:tab w:val="left" w:pos="284"/>
              </w:tabs>
              <w:suppressAutoHyphens/>
              <w:ind w:right="200"/>
              <w:jc w:val="both"/>
            </w:pPr>
            <w:r w:rsidRPr="00175275">
              <w:t>1</w:t>
            </w:r>
            <w:r w:rsidR="004B597D" w:rsidRPr="00175275">
              <w:t>1</w:t>
            </w:r>
          </w:p>
        </w:tc>
        <w:tc>
          <w:tcPr>
            <w:tcW w:w="5745" w:type="dxa"/>
          </w:tcPr>
          <w:p w:rsidR="00E464AA" w:rsidRPr="00175275" w:rsidRDefault="00E464AA" w:rsidP="00316BF9">
            <w:pPr>
              <w:tabs>
                <w:tab w:val="left" w:pos="284"/>
              </w:tabs>
              <w:suppressAutoHyphens/>
              <w:ind w:right="200"/>
              <w:jc w:val="both"/>
            </w:pPr>
            <w:r w:rsidRPr="00175275">
              <w:t>Соглашение о конфиденциальности.</w:t>
            </w:r>
          </w:p>
        </w:tc>
        <w:tc>
          <w:tcPr>
            <w:tcW w:w="3369" w:type="dxa"/>
          </w:tcPr>
          <w:p w:rsidR="00E464AA" w:rsidRPr="00175275" w:rsidRDefault="00E464AA" w:rsidP="00316BF9">
            <w:pPr>
              <w:rPr>
                <w:b/>
                <w:szCs w:val="20"/>
                <w:lang w:eastAsia="ar-SA"/>
              </w:rPr>
            </w:pPr>
            <w:r w:rsidRPr="00175275">
              <w:rPr>
                <w:szCs w:val="20"/>
                <w:lang w:eastAsia="ar-SA"/>
              </w:rPr>
              <w:t>В соответствии с</w:t>
            </w:r>
            <w:r w:rsidRPr="00175275">
              <w:rPr>
                <w:b/>
                <w:szCs w:val="20"/>
                <w:lang w:eastAsia="ar-SA"/>
              </w:rPr>
              <w:t xml:space="preserve"> Приложением №6</w:t>
            </w:r>
          </w:p>
        </w:tc>
      </w:tr>
      <w:tr w:rsidR="00A243F9" w:rsidRPr="00175275" w:rsidTr="00316BF9">
        <w:tc>
          <w:tcPr>
            <w:tcW w:w="656" w:type="dxa"/>
          </w:tcPr>
          <w:p w:rsidR="00A243F9" w:rsidRPr="00175275" w:rsidRDefault="00A243F9" w:rsidP="004B597D">
            <w:pPr>
              <w:tabs>
                <w:tab w:val="left" w:pos="284"/>
              </w:tabs>
              <w:suppressAutoHyphens/>
              <w:ind w:right="200"/>
              <w:jc w:val="both"/>
            </w:pPr>
            <w:r>
              <w:t>12</w:t>
            </w:r>
          </w:p>
        </w:tc>
        <w:tc>
          <w:tcPr>
            <w:tcW w:w="5745" w:type="dxa"/>
          </w:tcPr>
          <w:p w:rsidR="00A243F9" w:rsidRPr="00175275" w:rsidRDefault="00A243F9" w:rsidP="00316BF9">
            <w:pPr>
              <w:tabs>
                <w:tab w:val="left" w:pos="284"/>
              </w:tabs>
              <w:suppressAutoHyphens/>
              <w:ind w:right="200"/>
              <w:jc w:val="both"/>
            </w:pPr>
            <w:r>
              <w:t>Договор аренды</w:t>
            </w:r>
          </w:p>
        </w:tc>
        <w:tc>
          <w:tcPr>
            <w:tcW w:w="3369" w:type="dxa"/>
          </w:tcPr>
          <w:p w:rsidR="00A243F9" w:rsidRPr="00175275" w:rsidRDefault="00A243F9" w:rsidP="00316BF9">
            <w:pPr>
              <w:rPr>
                <w:szCs w:val="20"/>
                <w:lang w:eastAsia="ar-SA"/>
              </w:rPr>
            </w:pPr>
            <w:r w:rsidRPr="00175275">
              <w:rPr>
                <w:szCs w:val="20"/>
                <w:lang w:eastAsia="ar-SA"/>
              </w:rPr>
              <w:t>В соответствии с</w:t>
            </w:r>
            <w:r>
              <w:rPr>
                <w:b/>
                <w:szCs w:val="20"/>
                <w:lang w:eastAsia="ar-SA"/>
              </w:rPr>
              <w:t xml:space="preserve"> Приложением №7</w:t>
            </w:r>
          </w:p>
        </w:tc>
      </w:tr>
      <w:tr w:rsidR="00E464AA" w:rsidRPr="00175275" w:rsidTr="00316BF9">
        <w:tc>
          <w:tcPr>
            <w:tcW w:w="656" w:type="dxa"/>
          </w:tcPr>
          <w:p w:rsidR="00E464AA" w:rsidRPr="00175275" w:rsidRDefault="00E464AA" w:rsidP="004B597D">
            <w:pPr>
              <w:tabs>
                <w:tab w:val="left" w:pos="284"/>
              </w:tabs>
              <w:suppressAutoHyphens/>
              <w:autoSpaceDE w:val="0"/>
              <w:autoSpaceDN w:val="0"/>
              <w:adjustRightInd w:val="0"/>
              <w:jc w:val="both"/>
              <w:outlineLvl w:val="0"/>
            </w:pPr>
            <w:r w:rsidRPr="00175275">
              <w:t>1</w:t>
            </w:r>
            <w:r w:rsidR="00A243F9">
              <w:t>3</w:t>
            </w:r>
          </w:p>
        </w:tc>
        <w:tc>
          <w:tcPr>
            <w:tcW w:w="5745" w:type="dxa"/>
          </w:tcPr>
          <w:p w:rsidR="00E464AA" w:rsidRPr="00175275" w:rsidRDefault="00E464AA" w:rsidP="00316BF9">
            <w:pPr>
              <w:tabs>
                <w:tab w:val="left" w:pos="284"/>
              </w:tabs>
              <w:suppressAutoHyphens/>
              <w:autoSpaceDE w:val="0"/>
              <w:autoSpaceDN w:val="0"/>
              <w:adjustRightInd w:val="0"/>
              <w:jc w:val="both"/>
              <w:outlineLvl w:val="0"/>
            </w:pPr>
            <w:r w:rsidRPr="00175275">
              <w:t>Другие документы (по желанию участника).</w:t>
            </w:r>
          </w:p>
        </w:tc>
        <w:tc>
          <w:tcPr>
            <w:tcW w:w="3369" w:type="dxa"/>
          </w:tcPr>
          <w:p w:rsidR="00E464AA" w:rsidRPr="00175275" w:rsidRDefault="00E464AA" w:rsidP="00316BF9">
            <w:pPr>
              <w:rPr>
                <w:b/>
                <w:szCs w:val="20"/>
                <w:lang w:eastAsia="ar-SA"/>
              </w:rPr>
            </w:pPr>
          </w:p>
        </w:tc>
      </w:tr>
    </w:tbl>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Default="00E464AA" w:rsidP="00E464AA">
      <w:pPr>
        <w:rPr>
          <w:b/>
          <w:szCs w:val="20"/>
          <w:lang w:eastAsia="ar-SA"/>
        </w:rPr>
      </w:pPr>
    </w:p>
    <w:p w:rsidR="00777DE2" w:rsidRPr="00175275" w:rsidRDefault="00777DE2" w:rsidP="00E464AA">
      <w:pPr>
        <w:rPr>
          <w:b/>
          <w:szCs w:val="20"/>
          <w:lang w:eastAsia="ar-SA"/>
        </w:rPr>
      </w:pPr>
    </w:p>
    <w:p w:rsidR="00E464AA" w:rsidRPr="00175275" w:rsidRDefault="00E464AA" w:rsidP="00E464AA">
      <w:pPr>
        <w:rPr>
          <w:b/>
          <w:szCs w:val="20"/>
          <w:lang w:eastAsia="ar-SA"/>
        </w:rPr>
      </w:pPr>
    </w:p>
    <w:p w:rsidR="00995E5D" w:rsidRDefault="00995E5D" w:rsidP="00E464AA">
      <w:pPr>
        <w:rPr>
          <w:b/>
          <w:szCs w:val="20"/>
          <w:lang w:eastAsia="ar-SA"/>
        </w:rPr>
      </w:pPr>
    </w:p>
    <w:p w:rsidR="00995E5D" w:rsidRDefault="00995E5D" w:rsidP="00E464AA">
      <w:pPr>
        <w:rPr>
          <w:b/>
          <w:szCs w:val="20"/>
          <w:lang w:eastAsia="ar-SA"/>
        </w:rPr>
      </w:pPr>
    </w:p>
    <w:p w:rsidR="00995E5D" w:rsidRDefault="00995E5D" w:rsidP="00E464AA">
      <w:pPr>
        <w:rPr>
          <w:b/>
          <w:szCs w:val="20"/>
          <w:lang w:eastAsia="ar-SA"/>
        </w:rPr>
      </w:pPr>
    </w:p>
    <w:p w:rsidR="00995E5D" w:rsidRDefault="00995E5D" w:rsidP="00E464AA">
      <w:pPr>
        <w:rPr>
          <w:b/>
          <w:szCs w:val="20"/>
          <w:lang w:eastAsia="ar-SA"/>
        </w:rPr>
      </w:pPr>
    </w:p>
    <w:p w:rsidR="00E464AA" w:rsidRPr="000D7568" w:rsidRDefault="00E464AA" w:rsidP="00E464AA">
      <w:pPr>
        <w:rPr>
          <w:b/>
          <w:sz w:val="22"/>
          <w:szCs w:val="22"/>
          <w:lang w:eastAsia="ar-SA"/>
        </w:rPr>
      </w:pPr>
      <w:r w:rsidRPr="000D7568">
        <w:rPr>
          <w:b/>
          <w:sz w:val="22"/>
          <w:szCs w:val="22"/>
          <w:lang w:eastAsia="ar-SA"/>
        </w:rPr>
        <w:lastRenderedPageBreak/>
        <w:t>Приложение №1 к Перечню документов для участия в запросе предложений</w:t>
      </w:r>
    </w:p>
    <w:p w:rsidR="00E464AA" w:rsidRPr="000D7568" w:rsidRDefault="00E464AA" w:rsidP="00E464AA">
      <w:pPr>
        <w:jc w:val="right"/>
        <w:rPr>
          <w:b/>
          <w:sz w:val="22"/>
          <w:szCs w:val="22"/>
          <w:lang w:eastAsia="ar-SA"/>
        </w:rPr>
      </w:pPr>
    </w:p>
    <w:tbl>
      <w:tblPr>
        <w:tblStyle w:val="a5"/>
        <w:tblW w:w="150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6"/>
        <w:gridCol w:w="4885"/>
      </w:tblGrid>
      <w:tr w:rsidR="00E464AA" w:rsidRPr="000D7568" w:rsidTr="00E464AA">
        <w:tc>
          <w:tcPr>
            <w:tcW w:w="10206" w:type="dxa"/>
          </w:tcPr>
          <w:p w:rsidR="00E464AA" w:rsidRPr="000D7568" w:rsidRDefault="00E464AA" w:rsidP="00E464AA">
            <w:pPr>
              <w:jc w:val="center"/>
              <w:rPr>
                <w:b/>
                <w:color w:val="000000"/>
                <w:sz w:val="22"/>
                <w:szCs w:val="22"/>
              </w:rPr>
            </w:pPr>
            <w:r w:rsidRPr="000D7568">
              <w:rPr>
                <w:b/>
                <w:color w:val="000000"/>
                <w:sz w:val="22"/>
                <w:szCs w:val="22"/>
              </w:rPr>
              <w:t>Заявка на участие</w:t>
            </w:r>
          </w:p>
          <w:p w:rsidR="00E464AA" w:rsidRPr="000D7568" w:rsidRDefault="00E464AA" w:rsidP="00E464AA">
            <w:pPr>
              <w:jc w:val="center"/>
              <w:rPr>
                <w:b/>
                <w:color w:val="000000"/>
                <w:sz w:val="22"/>
                <w:szCs w:val="22"/>
              </w:rPr>
            </w:pPr>
            <w:r w:rsidRPr="000D7568">
              <w:rPr>
                <w:b/>
                <w:color w:val="000000"/>
                <w:sz w:val="22"/>
                <w:szCs w:val="22"/>
              </w:rPr>
              <w:t>в запросе предложений №</w:t>
            </w:r>
            <w:r w:rsidR="000D7568" w:rsidRPr="000D7568">
              <w:rPr>
                <w:b/>
                <w:color w:val="000000"/>
                <w:sz w:val="22"/>
                <w:szCs w:val="22"/>
              </w:rPr>
              <w:t xml:space="preserve"> </w:t>
            </w:r>
            <w:r w:rsidR="008725B4">
              <w:rPr>
                <w:b/>
                <w:color w:val="000000"/>
                <w:sz w:val="22"/>
                <w:szCs w:val="22"/>
              </w:rPr>
              <w:t>____________</w:t>
            </w:r>
          </w:p>
          <w:p w:rsidR="00E464AA" w:rsidRPr="000D7568" w:rsidRDefault="00777DE2" w:rsidP="000D7568">
            <w:pPr>
              <w:jc w:val="center"/>
              <w:rPr>
                <w:b/>
                <w:color w:val="000000"/>
                <w:sz w:val="22"/>
                <w:szCs w:val="22"/>
              </w:rPr>
            </w:pPr>
            <w:r w:rsidRPr="000D7568">
              <w:rPr>
                <w:b/>
                <w:color w:val="000000"/>
                <w:sz w:val="22"/>
                <w:szCs w:val="22"/>
              </w:rPr>
              <w:t>по выбору субарендаторов на право заключения договоров субаренды недвижимого имущества, входящего в состав недвижимого имущества АО «АэроЧита»</w:t>
            </w:r>
          </w:p>
        </w:tc>
        <w:tc>
          <w:tcPr>
            <w:tcW w:w="4885" w:type="dxa"/>
          </w:tcPr>
          <w:p w:rsidR="00E464AA" w:rsidRPr="000D7568" w:rsidRDefault="00E464AA" w:rsidP="00316BF9">
            <w:pPr>
              <w:jc w:val="right"/>
              <w:rPr>
                <w:color w:val="000000"/>
                <w:sz w:val="22"/>
                <w:szCs w:val="22"/>
              </w:rPr>
            </w:pPr>
          </w:p>
        </w:tc>
      </w:tr>
    </w:tbl>
    <w:tbl>
      <w:tblPr>
        <w:tblStyle w:val="11"/>
        <w:tblpPr w:leftFromText="180" w:rightFromText="180" w:vertAnchor="text" w:horzAnchor="margin" w:tblpXSpec="center" w:tblpY="155"/>
        <w:tblW w:w="9864" w:type="dxa"/>
        <w:tblLayout w:type="fixed"/>
        <w:tblLook w:val="04A0" w:firstRow="1" w:lastRow="0" w:firstColumn="1" w:lastColumn="0" w:noHBand="0" w:noVBand="1"/>
      </w:tblPr>
      <w:tblGrid>
        <w:gridCol w:w="2322"/>
        <w:gridCol w:w="147"/>
        <w:gridCol w:w="139"/>
        <w:gridCol w:w="548"/>
        <w:gridCol w:w="8"/>
        <w:gridCol w:w="416"/>
        <w:gridCol w:w="970"/>
        <w:gridCol w:w="382"/>
        <w:gridCol w:w="595"/>
        <w:gridCol w:w="834"/>
        <w:gridCol w:w="325"/>
        <w:gridCol w:w="647"/>
        <w:gridCol w:w="695"/>
        <w:gridCol w:w="520"/>
        <w:gridCol w:w="731"/>
        <w:gridCol w:w="585"/>
      </w:tblGrid>
      <w:tr w:rsidR="00E464AA" w:rsidRPr="000D7568" w:rsidTr="000D7568">
        <w:trPr>
          <w:trHeight w:val="269"/>
        </w:trPr>
        <w:tc>
          <w:tcPr>
            <w:tcW w:w="9864" w:type="dxa"/>
            <w:gridSpan w:val="16"/>
            <w:shd w:val="clear" w:color="auto" w:fill="C1E1F1"/>
          </w:tcPr>
          <w:p w:rsidR="00E464AA" w:rsidRPr="000D7568" w:rsidRDefault="00E464AA" w:rsidP="00E464AA">
            <w:pPr>
              <w:suppressAutoHyphens/>
              <w:jc w:val="center"/>
              <w:rPr>
                <w:b/>
                <w:sz w:val="22"/>
                <w:szCs w:val="22"/>
                <w:lang w:eastAsia="ar-SA"/>
              </w:rPr>
            </w:pPr>
            <w:r w:rsidRPr="000D7568">
              <w:rPr>
                <w:b/>
                <w:sz w:val="22"/>
                <w:szCs w:val="22"/>
                <w:lang w:eastAsia="ar-SA"/>
              </w:rPr>
              <w:t>Заявитель</w:t>
            </w:r>
          </w:p>
        </w:tc>
      </w:tr>
      <w:tr w:rsidR="00E464AA" w:rsidRPr="000D7568" w:rsidTr="000D7568">
        <w:trPr>
          <w:trHeight w:val="304"/>
        </w:trPr>
        <w:tc>
          <w:tcPr>
            <w:tcW w:w="3156" w:type="dxa"/>
            <w:gridSpan w:val="4"/>
            <w:vMerge w:val="restart"/>
            <w:shd w:val="clear" w:color="auto" w:fill="C1E1F1"/>
          </w:tcPr>
          <w:p w:rsidR="00E464AA" w:rsidRPr="000D7568" w:rsidRDefault="00E464AA" w:rsidP="00E464AA">
            <w:pPr>
              <w:suppressAutoHyphens/>
              <w:rPr>
                <w:sz w:val="22"/>
                <w:szCs w:val="22"/>
                <w:lang w:eastAsia="ar-SA"/>
              </w:rPr>
            </w:pPr>
            <w:r w:rsidRPr="000D7568">
              <w:rPr>
                <w:sz w:val="22"/>
                <w:szCs w:val="22"/>
                <w:lang w:eastAsia="ar-SA"/>
              </w:rPr>
              <w:t xml:space="preserve">Полное наименование </w:t>
            </w:r>
          </w:p>
        </w:tc>
        <w:tc>
          <w:tcPr>
            <w:tcW w:w="6708" w:type="dxa"/>
            <w:gridSpan w:val="12"/>
            <w:tcBorders>
              <w:bottom w:val="single" w:sz="4" w:space="0" w:color="auto"/>
            </w:tcBorders>
          </w:tcPr>
          <w:p w:rsidR="00E464AA" w:rsidRPr="000D7568" w:rsidRDefault="00E464AA" w:rsidP="00E464AA">
            <w:pPr>
              <w:suppressAutoHyphens/>
              <w:rPr>
                <w:sz w:val="22"/>
                <w:szCs w:val="22"/>
                <w:lang w:eastAsia="ar-SA"/>
              </w:rPr>
            </w:pPr>
          </w:p>
        </w:tc>
      </w:tr>
      <w:tr w:rsidR="00E464AA" w:rsidRPr="000D7568" w:rsidTr="000D7568">
        <w:trPr>
          <w:trHeight w:val="277"/>
        </w:trPr>
        <w:tc>
          <w:tcPr>
            <w:tcW w:w="3156" w:type="dxa"/>
            <w:gridSpan w:val="4"/>
            <w:vMerge/>
            <w:tcBorders>
              <w:bottom w:val="single" w:sz="4" w:space="0" w:color="000000" w:themeColor="text1"/>
            </w:tcBorders>
            <w:shd w:val="clear" w:color="auto" w:fill="C1E1F1"/>
          </w:tcPr>
          <w:p w:rsidR="00E464AA" w:rsidRPr="000D7568" w:rsidRDefault="00E464AA" w:rsidP="00E464AA">
            <w:pPr>
              <w:suppressAutoHyphens/>
              <w:rPr>
                <w:sz w:val="22"/>
                <w:szCs w:val="22"/>
                <w:lang w:eastAsia="ar-SA"/>
              </w:rPr>
            </w:pPr>
          </w:p>
        </w:tc>
        <w:tc>
          <w:tcPr>
            <w:tcW w:w="6708" w:type="dxa"/>
            <w:gridSpan w:val="12"/>
            <w:tcBorders>
              <w:top w:val="single" w:sz="4" w:space="0" w:color="auto"/>
            </w:tcBorders>
          </w:tcPr>
          <w:p w:rsidR="00E464AA" w:rsidRPr="000D7568" w:rsidRDefault="00E464AA" w:rsidP="00E464AA">
            <w:pPr>
              <w:suppressAutoHyphens/>
              <w:rPr>
                <w:sz w:val="22"/>
                <w:szCs w:val="22"/>
                <w:lang w:eastAsia="ar-SA"/>
              </w:rPr>
            </w:pPr>
          </w:p>
        </w:tc>
      </w:tr>
      <w:tr w:rsidR="00E464AA" w:rsidRPr="000D7568" w:rsidTr="000D7568">
        <w:trPr>
          <w:trHeight w:val="253"/>
        </w:trPr>
        <w:tc>
          <w:tcPr>
            <w:tcW w:w="3156" w:type="dxa"/>
            <w:gridSpan w:val="4"/>
            <w:tcBorders>
              <w:bottom w:val="single" w:sz="4" w:space="0" w:color="000000" w:themeColor="text1"/>
            </w:tcBorders>
            <w:shd w:val="clear" w:color="auto" w:fill="C1E1F1"/>
          </w:tcPr>
          <w:p w:rsidR="00E464AA" w:rsidRPr="000D7568" w:rsidRDefault="00E464AA" w:rsidP="00E464AA">
            <w:pPr>
              <w:suppressAutoHyphens/>
              <w:rPr>
                <w:sz w:val="22"/>
                <w:szCs w:val="22"/>
                <w:lang w:eastAsia="ar-SA"/>
              </w:rPr>
            </w:pPr>
            <w:r w:rsidRPr="000D7568">
              <w:rPr>
                <w:sz w:val="22"/>
                <w:szCs w:val="22"/>
                <w:lang w:eastAsia="ar-SA"/>
              </w:rPr>
              <w:t>Сокращенное наименование</w:t>
            </w:r>
          </w:p>
        </w:tc>
        <w:tc>
          <w:tcPr>
            <w:tcW w:w="6708" w:type="dxa"/>
            <w:gridSpan w:val="12"/>
            <w:tcBorders>
              <w:bottom w:val="single" w:sz="4" w:space="0" w:color="000000" w:themeColor="text1"/>
            </w:tcBorders>
          </w:tcPr>
          <w:p w:rsidR="00E464AA" w:rsidRPr="000D7568" w:rsidRDefault="00E464AA" w:rsidP="00E464AA">
            <w:pPr>
              <w:suppressAutoHyphens/>
              <w:rPr>
                <w:sz w:val="22"/>
                <w:szCs w:val="22"/>
                <w:lang w:eastAsia="ar-SA"/>
              </w:rPr>
            </w:pPr>
          </w:p>
        </w:tc>
      </w:tr>
      <w:tr w:rsidR="00E464AA" w:rsidRPr="000D7568" w:rsidTr="000D7568">
        <w:trPr>
          <w:trHeight w:val="269"/>
        </w:trPr>
        <w:tc>
          <w:tcPr>
            <w:tcW w:w="3156" w:type="dxa"/>
            <w:gridSpan w:val="4"/>
            <w:shd w:val="clear" w:color="auto" w:fill="C1E1F1"/>
          </w:tcPr>
          <w:p w:rsidR="00E464AA" w:rsidRPr="000D7568" w:rsidRDefault="00E464AA" w:rsidP="00E464AA">
            <w:pPr>
              <w:tabs>
                <w:tab w:val="left" w:pos="1808"/>
              </w:tabs>
              <w:suppressAutoHyphens/>
              <w:jc w:val="center"/>
              <w:rPr>
                <w:sz w:val="22"/>
                <w:szCs w:val="22"/>
                <w:lang w:eastAsia="ar-SA"/>
              </w:rPr>
            </w:pPr>
            <w:r w:rsidRPr="000D7568">
              <w:rPr>
                <w:sz w:val="22"/>
                <w:szCs w:val="22"/>
                <w:lang w:eastAsia="ar-SA"/>
              </w:rPr>
              <w:t>ОГРН / ОГРНИП</w:t>
            </w:r>
          </w:p>
        </w:tc>
        <w:tc>
          <w:tcPr>
            <w:tcW w:w="3204" w:type="dxa"/>
            <w:gridSpan w:val="6"/>
            <w:shd w:val="clear" w:color="auto" w:fill="C1E1F1"/>
          </w:tcPr>
          <w:p w:rsidR="00E464AA" w:rsidRPr="000D7568" w:rsidRDefault="00E464AA" w:rsidP="00E464AA">
            <w:pPr>
              <w:suppressAutoHyphens/>
              <w:jc w:val="center"/>
              <w:rPr>
                <w:sz w:val="22"/>
                <w:szCs w:val="22"/>
                <w:lang w:eastAsia="ar-SA"/>
              </w:rPr>
            </w:pPr>
            <w:r w:rsidRPr="000D7568">
              <w:rPr>
                <w:sz w:val="22"/>
                <w:szCs w:val="22"/>
                <w:lang w:eastAsia="ar-SA"/>
              </w:rPr>
              <w:t>ИНН</w:t>
            </w:r>
          </w:p>
        </w:tc>
        <w:tc>
          <w:tcPr>
            <w:tcW w:w="3503" w:type="dxa"/>
            <w:gridSpan w:val="6"/>
            <w:shd w:val="clear" w:color="auto" w:fill="C1E1F1"/>
          </w:tcPr>
          <w:p w:rsidR="00E464AA" w:rsidRPr="000D7568" w:rsidRDefault="00E464AA" w:rsidP="00E464AA">
            <w:pPr>
              <w:suppressAutoHyphens/>
              <w:jc w:val="center"/>
              <w:rPr>
                <w:sz w:val="22"/>
                <w:szCs w:val="22"/>
                <w:lang w:eastAsia="ar-SA"/>
              </w:rPr>
            </w:pPr>
            <w:r w:rsidRPr="000D7568">
              <w:rPr>
                <w:sz w:val="22"/>
                <w:szCs w:val="22"/>
                <w:lang w:eastAsia="ar-SA"/>
              </w:rPr>
              <w:t>КПП</w:t>
            </w:r>
          </w:p>
        </w:tc>
      </w:tr>
      <w:tr w:rsidR="00E464AA" w:rsidRPr="000D7568" w:rsidTr="000D7568">
        <w:trPr>
          <w:trHeight w:val="269"/>
        </w:trPr>
        <w:tc>
          <w:tcPr>
            <w:tcW w:w="3156" w:type="dxa"/>
            <w:gridSpan w:val="4"/>
            <w:tcBorders>
              <w:bottom w:val="single" w:sz="4" w:space="0" w:color="000000" w:themeColor="text1"/>
            </w:tcBorders>
          </w:tcPr>
          <w:p w:rsidR="00E464AA" w:rsidRPr="000D7568" w:rsidRDefault="00E464AA" w:rsidP="00E464AA">
            <w:pPr>
              <w:suppressAutoHyphens/>
              <w:rPr>
                <w:sz w:val="22"/>
                <w:szCs w:val="22"/>
                <w:lang w:eastAsia="ar-SA"/>
              </w:rPr>
            </w:pPr>
          </w:p>
        </w:tc>
        <w:tc>
          <w:tcPr>
            <w:tcW w:w="3204" w:type="dxa"/>
            <w:gridSpan w:val="6"/>
            <w:tcBorders>
              <w:bottom w:val="single" w:sz="4" w:space="0" w:color="000000" w:themeColor="text1"/>
            </w:tcBorders>
          </w:tcPr>
          <w:p w:rsidR="00E464AA" w:rsidRPr="000D7568" w:rsidRDefault="00E464AA" w:rsidP="00E464AA">
            <w:pPr>
              <w:suppressAutoHyphens/>
              <w:rPr>
                <w:sz w:val="22"/>
                <w:szCs w:val="22"/>
                <w:lang w:eastAsia="ar-SA"/>
              </w:rPr>
            </w:pPr>
          </w:p>
        </w:tc>
        <w:tc>
          <w:tcPr>
            <w:tcW w:w="3503" w:type="dxa"/>
            <w:gridSpan w:val="6"/>
            <w:tcBorders>
              <w:bottom w:val="single" w:sz="4" w:space="0" w:color="000000" w:themeColor="text1"/>
            </w:tcBorders>
          </w:tcPr>
          <w:p w:rsidR="00E464AA" w:rsidRPr="000D7568" w:rsidRDefault="00E464AA" w:rsidP="00E464AA">
            <w:pPr>
              <w:suppressAutoHyphens/>
              <w:rPr>
                <w:sz w:val="22"/>
                <w:szCs w:val="22"/>
                <w:lang w:eastAsia="ar-SA"/>
              </w:rPr>
            </w:pPr>
          </w:p>
        </w:tc>
      </w:tr>
      <w:tr w:rsidR="00E464AA" w:rsidRPr="000D7568" w:rsidTr="000D7568">
        <w:trPr>
          <w:trHeight w:val="253"/>
        </w:trPr>
        <w:tc>
          <w:tcPr>
            <w:tcW w:w="6361" w:type="dxa"/>
            <w:gridSpan w:val="10"/>
            <w:tcBorders>
              <w:bottom w:val="single" w:sz="4" w:space="0" w:color="000000" w:themeColor="text1"/>
            </w:tcBorders>
            <w:shd w:val="clear" w:color="auto" w:fill="C1E1F1"/>
          </w:tcPr>
          <w:p w:rsidR="00E464AA" w:rsidRPr="000D7568" w:rsidRDefault="00E464AA" w:rsidP="00E464AA">
            <w:pPr>
              <w:suppressAutoHyphens/>
              <w:rPr>
                <w:sz w:val="22"/>
                <w:szCs w:val="22"/>
                <w:lang w:eastAsia="ar-SA"/>
              </w:rPr>
            </w:pPr>
            <w:r w:rsidRPr="000D7568">
              <w:rPr>
                <w:sz w:val="22"/>
                <w:szCs w:val="22"/>
                <w:lang w:eastAsia="ar-SA"/>
              </w:rPr>
              <w:t>Руководитель (лицо, действующее без доверенности) - ФИО</w:t>
            </w:r>
          </w:p>
        </w:tc>
        <w:tc>
          <w:tcPr>
            <w:tcW w:w="3503" w:type="dxa"/>
            <w:gridSpan w:val="6"/>
            <w:tcBorders>
              <w:bottom w:val="single" w:sz="4" w:space="0" w:color="000000" w:themeColor="text1"/>
            </w:tcBorders>
            <w:shd w:val="clear" w:color="auto" w:fill="auto"/>
          </w:tcPr>
          <w:p w:rsidR="00E464AA" w:rsidRPr="000D7568" w:rsidRDefault="00E464AA" w:rsidP="00E464AA">
            <w:pPr>
              <w:suppressAutoHyphens/>
              <w:rPr>
                <w:sz w:val="22"/>
                <w:szCs w:val="22"/>
                <w:lang w:eastAsia="ar-SA"/>
              </w:rPr>
            </w:pPr>
          </w:p>
        </w:tc>
      </w:tr>
      <w:tr w:rsidR="00E464AA" w:rsidRPr="000D7568" w:rsidTr="000D7568">
        <w:trPr>
          <w:trHeight w:val="269"/>
        </w:trPr>
        <w:tc>
          <w:tcPr>
            <w:tcW w:w="9864" w:type="dxa"/>
            <w:gridSpan w:val="16"/>
            <w:shd w:val="clear" w:color="auto" w:fill="C1E1F1"/>
          </w:tcPr>
          <w:p w:rsidR="00E464AA" w:rsidRPr="000D7568" w:rsidRDefault="00E464AA" w:rsidP="00E464AA">
            <w:pPr>
              <w:suppressAutoHyphens/>
              <w:jc w:val="center"/>
              <w:rPr>
                <w:b/>
                <w:sz w:val="22"/>
                <w:szCs w:val="22"/>
                <w:lang w:eastAsia="ar-SA"/>
              </w:rPr>
            </w:pPr>
            <w:r w:rsidRPr="000D7568">
              <w:rPr>
                <w:b/>
                <w:sz w:val="22"/>
                <w:szCs w:val="22"/>
                <w:lang w:eastAsia="ar-SA"/>
              </w:rPr>
              <w:t>Контактная информация</w:t>
            </w:r>
          </w:p>
        </w:tc>
      </w:tr>
      <w:tr w:rsidR="00E464AA" w:rsidRPr="000D7568" w:rsidTr="000D7568">
        <w:trPr>
          <w:trHeight w:val="253"/>
        </w:trPr>
        <w:tc>
          <w:tcPr>
            <w:tcW w:w="5527" w:type="dxa"/>
            <w:gridSpan w:val="9"/>
            <w:shd w:val="clear" w:color="auto" w:fill="C1E1F1"/>
          </w:tcPr>
          <w:p w:rsidR="00E464AA" w:rsidRPr="000D7568" w:rsidRDefault="00E464AA" w:rsidP="00E464AA">
            <w:pPr>
              <w:suppressAutoHyphens/>
              <w:jc w:val="center"/>
              <w:rPr>
                <w:sz w:val="22"/>
                <w:szCs w:val="22"/>
                <w:lang w:eastAsia="ar-SA"/>
              </w:rPr>
            </w:pPr>
            <w:r w:rsidRPr="000D7568">
              <w:rPr>
                <w:sz w:val="22"/>
                <w:szCs w:val="22"/>
                <w:lang w:eastAsia="ar-SA"/>
              </w:rPr>
              <w:t>мобильный телефон:</w:t>
            </w:r>
          </w:p>
        </w:tc>
        <w:tc>
          <w:tcPr>
            <w:tcW w:w="4337" w:type="dxa"/>
            <w:gridSpan w:val="7"/>
            <w:shd w:val="clear" w:color="auto" w:fill="C1E1F1"/>
          </w:tcPr>
          <w:p w:rsidR="00E464AA" w:rsidRPr="000D7568" w:rsidRDefault="00E464AA" w:rsidP="00E464AA">
            <w:pPr>
              <w:suppressAutoHyphens/>
              <w:jc w:val="center"/>
              <w:rPr>
                <w:sz w:val="22"/>
                <w:szCs w:val="22"/>
                <w:lang w:eastAsia="ar-SA"/>
              </w:rPr>
            </w:pPr>
            <w:r w:rsidRPr="000D7568">
              <w:rPr>
                <w:sz w:val="22"/>
                <w:szCs w:val="22"/>
                <w:lang w:eastAsia="ar-SA"/>
              </w:rPr>
              <w:t>электронная почта</w:t>
            </w:r>
          </w:p>
        </w:tc>
      </w:tr>
      <w:tr w:rsidR="00E464AA" w:rsidRPr="000D7568" w:rsidTr="000D7568">
        <w:trPr>
          <w:trHeight w:val="269"/>
        </w:trPr>
        <w:tc>
          <w:tcPr>
            <w:tcW w:w="5527" w:type="dxa"/>
            <w:gridSpan w:val="9"/>
            <w:tcBorders>
              <w:bottom w:val="single" w:sz="4" w:space="0" w:color="000000" w:themeColor="text1"/>
            </w:tcBorders>
          </w:tcPr>
          <w:p w:rsidR="00E464AA" w:rsidRPr="000D7568" w:rsidRDefault="00E464AA" w:rsidP="00E464AA">
            <w:pPr>
              <w:suppressAutoHyphens/>
              <w:jc w:val="center"/>
              <w:rPr>
                <w:sz w:val="22"/>
                <w:szCs w:val="22"/>
                <w:lang w:eastAsia="ar-SA"/>
              </w:rPr>
            </w:pPr>
          </w:p>
        </w:tc>
        <w:tc>
          <w:tcPr>
            <w:tcW w:w="4337" w:type="dxa"/>
            <w:gridSpan w:val="7"/>
          </w:tcPr>
          <w:p w:rsidR="00E464AA" w:rsidRPr="000D7568" w:rsidRDefault="00E464AA" w:rsidP="00E464AA">
            <w:pPr>
              <w:suppressAutoHyphens/>
              <w:jc w:val="center"/>
              <w:rPr>
                <w:sz w:val="22"/>
                <w:szCs w:val="22"/>
                <w:lang w:val="en-US" w:eastAsia="ar-SA"/>
              </w:rPr>
            </w:pPr>
          </w:p>
        </w:tc>
      </w:tr>
      <w:tr w:rsidR="00E464AA" w:rsidRPr="000D7568" w:rsidTr="000D7568">
        <w:trPr>
          <w:trHeight w:val="522"/>
        </w:trPr>
        <w:tc>
          <w:tcPr>
            <w:tcW w:w="9864" w:type="dxa"/>
            <w:gridSpan w:val="16"/>
            <w:shd w:val="clear" w:color="auto" w:fill="C1E1F1"/>
          </w:tcPr>
          <w:p w:rsidR="00E464AA" w:rsidRPr="000D7568" w:rsidRDefault="00E464AA" w:rsidP="00E464AA">
            <w:pPr>
              <w:suppressAutoHyphens/>
              <w:jc w:val="center"/>
              <w:rPr>
                <w:b/>
                <w:sz w:val="22"/>
                <w:szCs w:val="22"/>
                <w:lang w:eastAsia="ar-SA"/>
              </w:rPr>
            </w:pPr>
            <w:r w:rsidRPr="000D7568">
              <w:rPr>
                <w:b/>
                <w:sz w:val="22"/>
                <w:szCs w:val="22"/>
                <w:lang w:eastAsia="ar-SA"/>
              </w:rPr>
              <w:t>Рассматриваемый объект</w:t>
            </w:r>
          </w:p>
          <w:p w:rsidR="00E464AA" w:rsidRPr="000D7568" w:rsidRDefault="00E464AA" w:rsidP="00E464AA">
            <w:pPr>
              <w:suppressAutoHyphens/>
              <w:jc w:val="center"/>
              <w:rPr>
                <w:i/>
                <w:sz w:val="22"/>
                <w:szCs w:val="22"/>
                <w:lang w:eastAsia="ar-SA"/>
              </w:rPr>
            </w:pPr>
            <w:r w:rsidRPr="000D7568">
              <w:rPr>
                <w:i/>
                <w:sz w:val="22"/>
                <w:szCs w:val="22"/>
                <w:lang w:eastAsia="ar-SA"/>
              </w:rPr>
              <w:t>(указать информацию как в запросе предложений)</w:t>
            </w:r>
          </w:p>
        </w:tc>
      </w:tr>
      <w:tr w:rsidR="00E464AA" w:rsidRPr="000D7568" w:rsidTr="000D7568">
        <w:trPr>
          <w:trHeight w:val="269"/>
        </w:trPr>
        <w:tc>
          <w:tcPr>
            <w:tcW w:w="2469" w:type="dxa"/>
            <w:gridSpan w:val="2"/>
            <w:tcBorders>
              <w:right w:val="single" w:sz="4" w:space="0" w:color="000000" w:themeColor="text1"/>
            </w:tcBorders>
            <w:shd w:val="clear" w:color="auto" w:fill="C1E1F1"/>
          </w:tcPr>
          <w:p w:rsidR="00E464AA" w:rsidRPr="000D7568" w:rsidRDefault="00E464AA" w:rsidP="00E464AA">
            <w:pPr>
              <w:suppressAutoHyphens/>
              <w:jc w:val="center"/>
              <w:rPr>
                <w:sz w:val="22"/>
                <w:szCs w:val="22"/>
                <w:lang w:eastAsia="ar-SA"/>
              </w:rPr>
            </w:pPr>
            <w:r w:rsidRPr="000D7568">
              <w:rPr>
                <w:sz w:val="22"/>
                <w:szCs w:val="22"/>
                <w:lang w:eastAsia="ar-SA"/>
              </w:rPr>
              <w:t>№ Лота</w:t>
            </w:r>
          </w:p>
        </w:tc>
        <w:tc>
          <w:tcPr>
            <w:tcW w:w="3058" w:type="dxa"/>
            <w:gridSpan w:val="7"/>
            <w:tcBorders>
              <w:left w:val="single" w:sz="4" w:space="0" w:color="000000" w:themeColor="text1"/>
            </w:tcBorders>
            <w:shd w:val="clear" w:color="auto" w:fill="C1E1F1"/>
          </w:tcPr>
          <w:p w:rsidR="00E464AA" w:rsidRPr="000D7568" w:rsidRDefault="00E464AA" w:rsidP="00E464AA">
            <w:pPr>
              <w:suppressAutoHyphens/>
              <w:jc w:val="center"/>
              <w:rPr>
                <w:sz w:val="22"/>
                <w:szCs w:val="22"/>
                <w:lang w:eastAsia="ar-SA"/>
              </w:rPr>
            </w:pPr>
            <w:r w:rsidRPr="000D7568">
              <w:rPr>
                <w:sz w:val="22"/>
                <w:szCs w:val="22"/>
                <w:lang w:eastAsia="ar-SA"/>
              </w:rPr>
              <w:t>Месторасположение</w:t>
            </w:r>
          </w:p>
        </w:tc>
        <w:tc>
          <w:tcPr>
            <w:tcW w:w="2501" w:type="dxa"/>
            <w:gridSpan w:val="4"/>
            <w:shd w:val="clear" w:color="auto" w:fill="C1E1F1"/>
          </w:tcPr>
          <w:p w:rsidR="00E464AA" w:rsidRPr="000D7568" w:rsidRDefault="00E464AA" w:rsidP="00E464AA">
            <w:pPr>
              <w:suppressAutoHyphens/>
              <w:jc w:val="center"/>
              <w:rPr>
                <w:sz w:val="22"/>
                <w:szCs w:val="22"/>
                <w:lang w:eastAsia="ar-SA"/>
              </w:rPr>
            </w:pPr>
            <w:r w:rsidRPr="000D7568">
              <w:rPr>
                <w:sz w:val="22"/>
                <w:szCs w:val="22"/>
                <w:lang w:eastAsia="ar-SA"/>
              </w:rPr>
              <w:t>Назначение</w:t>
            </w:r>
          </w:p>
        </w:tc>
        <w:tc>
          <w:tcPr>
            <w:tcW w:w="1835" w:type="dxa"/>
            <w:gridSpan w:val="3"/>
            <w:shd w:val="clear" w:color="auto" w:fill="C1E1F1"/>
          </w:tcPr>
          <w:p w:rsidR="00E464AA" w:rsidRPr="000D7568" w:rsidRDefault="00E464AA" w:rsidP="00E464AA">
            <w:pPr>
              <w:suppressAutoHyphens/>
              <w:jc w:val="center"/>
              <w:rPr>
                <w:sz w:val="22"/>
                <w:szCs w:val="22"/>
                <w:lang w:eastAsia="ar-SA"/>
              </w:rPr>
            </w:pPr>
            <w:r w:rsidRPr="000D7568">
              <w:rPr>
                <w:sz w:val="22"/>
                <w:szCs w:val="22"/>
                <w:lang w:eastAsia="ar-SA"/>
              </w:rPr>
              <w:t>Площадь (кв.м.)</w:t>
            </w:r>
          </w:p>
        </w:tc>
      </w:tr>
      <w:tr w:rsidR="00E464AA" w:rsidRPr="000D7568" w:rsidTr="000D7568">
        <w:trPr>
          <w:trHeight w:val="522"/>
        </w:trPr>
        <w:tc>
          <w:tcPr>
            <w:tcW w:w="2469" w:type="dxa"/>
            <w:gridSpan w:val="2"/>
            <w:tcBorders>
              <w:right w:val="single" w:sz="4" w:space="0" w:color="auto"/>
            </w:tcBorders>
          </w:tcPr>
          <w:p w:rsidR="00E464AA" w:rsidRPr="000D7568" w:rsidRDefault="00E464AA" w:rsidP="000D7568">
            <w:pPr>
              <w:suppressAutoHyphens/>
              <w:jc w:val="center"/>
              <w:rPr>
                <w:sz w:val="22"/>
                <w:szCs w:val="22"/>
                <w:lang w:eastAsia="ar-SA"/>
              </w:rPr>
            </w:pPr>
          </w:p>
        </w:tc>
        <w:tc>
          <w:tcPr>
            <w:tcW w:w="3058" w:type="dxa"/>
            <w:gridSpan w:val="7"/>
            <w:tcBorders>
              <w:left w:val="single" w:sz="4" w:space="0" w:color="auto"/>
            </w:tcBorders>
          </w:tcPr>
          <w:p w:rsidR="00E464AA" w:rsidRPr="000D7568" w:rsidRDefault="00E464AA" w:rsidP="00E464AA">
            <w:pPr>
              <w:suppressAutoHyphens/>
              <w:rPr>
                <w:sz w:val="22"/>
                <w:szCs w:val="22"/>
                <w:lang w:eastAsia="ar-SA"/>
              </w:rPr>
            </w:pPr>
          </w:p>
        </w:tc>
        <w:tc>
          <w:tcPr>
            <w:tcW w:w="2501" w:type="dxa"/>
            <w:gridSpan w:val="4"/>
          </w:tcPr>
          <w:p w:rsidR="00E464AA" w:rsidRPr="000D7568" w:rsidRDefault="00E464AA" w:rsidP="00E464AA">
            <w:pPr>
              <w:suppressAutoHyphens/>
              <w:rPr>
                <w:sz w:val="22"/>
                <w:szCs w:val="22"/>
                <w:lang w:eastAsia="ar-SA"/>
              </w:rPr>
            </w:pPr>
          </w:p>
        </w:tc>
        <w:tc>
          <w:tcPr>
            <w:tcW w:w="1835" w:type="dxa"/>
            <w:gridSpan w:val="3"/>
          </w:tcPr>
          <w:p w:rsidR="00E464AA" w:rsidRPr="000D7568" w:rsidRDefault="00E464AA" w:rsidP="000D7568">
            <w:pPr>
              <w:suppressAutoHyphens/>
              <w:jc w:val="center"/>
              <w:rPr>
                <w:sz w:val="22"/>
                <w:szCs w:val="22"/>
                <w:lang w:eastAsia="ar-SA"/>
              </w:rPr>
            </w:pPr>
          </w:p>
        </w:tc>
      </w:tr>
      <w:tr w:rsidR="00E464AA" w:rsidRPr="000D7568" w:rsidTr="000D7568">
        <w:trPr>
          <w:trHeight w:val="269"/>
        </w:trPr>
        <w:tc>
          <w:tcPr>
            <w:tcW w:w="2469" w:type="dxa"/>
            <w:gridSpan w:val="2"/>
            <w:tcBorders>
              <w:right w:val="single" w:sz="4" w:space="0" w:color="auto"/>
            </w:tcBorders>
          </w:tcPr>
          <w:p w:rsidR="00E464AA" w:rsidRPr="000D7568" w:rsidRDefault="00E464AA" w:rsidP="00E464AA">
            <w:pPr>
              <w:suppressAutoHyphens/>
              <w:rPr>
                <w:sz w:val="22"/>
                <w:szCs w:val="22"/>
                <w:lang w:eastAsia="ar-SA"/>
              </w:rPr>
            </w:pPr>
          </w:p>
        </w:tc>
        <w:tc>
          <w:tcPr>
            <w:tcW w:w="3058" w:type="dxa"/>
            <w:gridSpan w:val="7"/>
            <w:tcBorders>
              <w:left w:val="single" w:sz="4" w:space="0" w:color="auto"/>
            </w:tcBorders>
          </w:tcPr>
          <w:p w:rsidR="00E464AA" w:rsidRPr="000D7568" w:rsidRDefault="00E464AA" w:rsidP="00E464AA">
            <w:pPr>
              <w:suppressAutoHyphens/>
              <w:rPr>
                <w:sz w:val="22"/>
                <w:szCs w:val="22"/>
                <w:lang w:eastAsia="ar-SA"/>
              </w:rPr>
            </w:pPr>
          </w:p>
        </w:tc>
        <w:tc>
          <w:tcPr>
            <w:tcW w:w="2501" w:type="dxa"/>
            <w:gridSpan w:val="4"/>
          </w:tcPr>
          <w:p w:rsidR="00E464AA" w:rsidRPr="000D7568" w:rsidRDefault="00E464AA" w:rsidP="00E464AA">
            <w:pPr>
              <w:suppressAutoHyphens/>
              <w:rPr>
                <w:sz w:val="22"/>
                <w:szCs w:val="22"/>
                <w:lang w:eastAsia="ar-SA"/>
              </w:rPr>
            </w:pPr>
          </w:p>
        </w:tc>
        <w:tc>
          <w:tcPr>
            <w:tcW w:w="1835" w:type="dxa"/>
            <w:gridSpan w:val="3"/>
          </w:tcPr>
          <w:p w:rsidR="00E464AA" w:rsidRPr="000D7568" w:rsidRDefault="00E464AA" w:rsidP="00E464AA">
            <w:pPr>
              <w:suppressAutoHyphens/>
              <w:rPr>
                <w:sz w:val="22"/>
                <w:szCs w:val="22"/>
                <w:lang w:eastAsia="ar-SA"/>
              </w:rPr>
            </w:pPr>
          </w:p>
        </w:tc>
      </w:tr>
      <w:tr w:rsidR="00E464AA" w:rsidRPr="000D7568" w:rsidTr="000D7568">
        <w:trPr>
          <w:trHeight w:val="277"/>
        </w:trPr>
        <w:tc>
          <w:tcPr>
            <w:tcW w:w="4550" w:type="dxa"/>
            <w:gridSpan w:val="7"/>
            <w:vMerge w:val="restart"/>
            <w:shd w:val="clear" w:color="auto" w:fill="C1E1F1"/>
          </w:tcPr>
          <w:p w:rsidR="00E464AA" w:rsidRPr="000D7568" w:rsidRDefault="00E464AA" w:rsidP="00E464AA">
            <w:pPr>
              <w:shd w:val="clear" w:color="auto" w:fill="C1E1F1"/>
              <w:suppressAutoHyphens/>
              <w:jc w:val="center"/>
              <w:rPr>
                <w:sz w:val="22"/>
                <w:szCs w:val="22"/>
                <w:lang w:eastAsia="ar-SA"/>
              </w:rPr>
            </w:pPr>
            <w:r w:rsidRPr="000D7568">
              <w:rPr>
                <w:sz w:val="22"/>
                <w:szCs w:val="22"/>
                <w:lang w:eastAsia="ar-SA"/>
              </w:rPr>
              <w:t>Дополнительные сведения</w:t>
            </w:r>
          </w:p>
          <w:p w:rsidR="00E464AA" w:rsidRPr="000D7568" w:rsidRDefault="00E464AA" w:rsidP="00E464AA">
            <w:pPr>
              <w:shd w:val="clear" w:color="auto" w:fill="C1E1F1"/>
              <w:suppressAutoHyphens/>
              <w:jc w:val="center"/>
              <w:rPr>
                <w:i/>
                <w:sz w:val="22"/>
                <w:szCs w:val="22"/>
                <w:lang w:eastAsia="ar-SA"/>
              </w:rPr>
            </w:pPr>
            <w:r w:rsidRPr="000D7568">
              <w:rPr>
                <w:i/>
                <w:sz w:val="22"/>
                <w:szCs w:val="22"/>
                <w:lang w:eastAsia="ar-SA"/>
              </w:rPr>
              <w:t>(заполняется при необходимости)</w:t>
            </w:r>
          </w:p>
        </w:tc>
        <w:tc>
          <w:tcPr>
            <w:tcW w:w="5313" w:type="dxa"/>
            <w:gridSpan w:val="9"/>
          </w:tcPr>
          <w:p w:rsidR="00E464AA" w:rsidRPr="000D7568" w:rsidRDefault="00E464AA" w:rsidP="00E464AA">
            <w:pPr>
              <w:suppressAutoHyphens/>
              <w:rPr>
                <w:sz w:val="22"/>
                <w:szCs w:val="22"/>
                <w:lang w:eastAsia="ar-SA"/>
              </w:rPr>
            </w:pPr>
          </w:p>
        </w:tc>
      </w:tr>
      <w:tr w:rsidR="00E464AA" w:rsidRPr="000D7568" w:rsidTr="000D7568">
        <w:trPr>
          <w:trHeight w:val="225"/>
        </w:trPr>
        <w:tc>
          <w:tcPr>
            <w:tcW w:w="4550" w:type="dxa"/>
            <w:gridSpan w:val="7"/>
            <w:vMerge/>
            <w:tcBorders>
              <w:bottom w:val="single" w:sz="4" w:space="0" w:color="000000" w:themeColor="text1"/>
            </w:tcBorders>
            <w:shd w:val="clear" w:color="auto" w:fill="C1E1F1"/>
          </w:tcPr>
          <w:p w:rsidR="00E464AA" w:rsidRPr="000D7568" w:rsidRDefault="00E464AA" w:rsidP="00E464AA">
            <w:pPr>
              <w:suppressAutoHyphens/>
              <w:jc w:val="center"/>
              <w:rPr>
                <w:sz w:val="22"/>
                <w:szCs w:val="22"/>
                <w:lang w:eastAsia="ar-SA"/>
              </w:rPr>
            </w:pPr>
          </w:p>
        </w:tc>
        <w:tc>
          <w:tcPr>
            <w:tcW w:w="5313" w:type="dxa"/>
            <w:gridSpan w:val="9"/>
            <w:tcBorders>
              <w:bottom w:val="single" w:sz="4" w:space="0" w:color="000000" w:themeColor="text1"/>
            </w:tcBorders>
          </w:tcPr>
          <w:p w:rsidR="00E464AA" w:rsidRPr="000D7568" w:rsidRDefault="00E464AA" w:rsidP="00E464AA">
            <w:pPr>
              <w:suppressAutoHyphens/>
              <w:rPr>
                <w:sz w:val="22"/>
                <w:szCs w:val="22"/>
                <w:lang w:eastAsia="ar-SA"/>
              </w:rPr>
            </w:pPr>
          </w:p>
        </w:tc>
      </w:tr>
      <w:tr w:rsidR="00E464AA" w:rsidRPr="000D7568" w:rsidTr="000D7568">
        <w:trPr>
          <w:trHeight w:val="792"/>
        </w:trPr>
        <w:tc>
          <w:tcPr>
            <w:tcW w:w="4932" w:type="dxa"/>
            <w:gridSpan w:val="8"/>
            <w:shd w:val="clear" w:color="auto" w:fill="C1E1F1"/>
          </w:tcPr>
          <w:p w:rsidR="00E464AA" w:rsidRPr="000D7568" w:rsidRDefault="00E464AA" w:rsidP="00E464AA">
            <w:pPr>
              <w:suppressAutoHyphens/>
              <w:jc w:val="center"/>
              <w:rPr>
                <w:b/>
                <w:sz w:val="22"/>
                <w:szCs w:val="22"/>
                <w:lang w:eastAsia="ar-SA"/>
              </w:rPr>
            </w:pPr>
            <w:r w:rsidRPr="000D7568">
              <w:rPr>
                <w:b/>
                <w:sz w:val="22"/>
                <w:szCs w:val="22"/>
                <w:lang w:eastAsia="ar-SA"/>
              </w:rPr>
              <w:t>Предлагаемая цена Заявителя</w:t>
            </w:r>
          </w:p>
          <w:p w:rsidR="00E464AA" w:rsidRPr="000D7568" w:rsidRDefault="00E464AA" w:rsidP="00E464AA">
            <w:pPr>
              <w:suppressAutoHyphens/>
              <w:jc w:val="center"/>
              <w:rPr>
                <w:b/>
                <w:sz w:val="22"/>
                <w:szCs w:val="22"/>
                <w:lang w:eastAsia="ar-SA"/>
              </w:rPr>
            </w:pPr>
            <w:r w:rsidRPr="000D7568">
              <w:rPr>
                <w:b/>
                <w:sz w:val="22"/>
                <w:szCs w:val="22"/>
                <w:lang w:eastAsia="ar-SA"/>
              </w:rPr>
              <w:t xml:space="preserve"> (не менее цены, указанной в Презентации Организатора)</w:t>
            </w:r>
          </w:p>
        </w:tc>
        <w:tc>
          <w:tcPr>
            <w:tcW w:w="4932" w:type="dxa"/>
            <w:gridSpan w:val="8"/>
            <w:shd w:val="clear" w:color="auto" w:fill="C1E1F1"/>
          </w:tcPr>
          <w:p w:rsidR="00E464AA" w:rsidRPr="000D7568" w:rsidRDefault="00E464AA" w:rsidP="00E464AA">
            <w:pPr>
              <w:suppressAutoHyphens/>
              <w:jc w:val="center"/>
              <w:rPr>
                <w:b/>
                <w:sz w:val="22"/>
                <w:szCs w:val="22"/>
                <w:lang w:eastAsia="ar-SA"/>
              </w:rPr>
            </w:pPr>
            <w:r w:rsidRPr="000D7568">
              <w:rPr>
                <w:b/>
                <w:sz w:val="22"/>
                <w:szCs w:val="22"/>
                <w:lang w:eastAsia="ar-SA"/>
              </w:rPr>
              <w:t>Предлагаемый % концессии Заявителя</w:t>
            </w:r>
          </w:p>
          <w:p w:rsidR="00E464AA" w:rsidRPr="000D7568" w:rsidRDefault="00E464AA" w:rsidP="00E464AA">
            <w:pPr>
              <w:suppressAutoHyphens/>
              <w:jc w:val="center"/>
              <w:rPr>
                <w:b/>
                <w:sz w:val="22"/>
                <w:szCs w:val="22"/>
                <w:lang w:eastAsia="ar-SA"/>
              </w:rPr>
            </w:pPr>
            <w:r w:rsidRPr="000D7568">
              <w:rPr>
                <w:b/>
                <w:sz w:val="22"/>
                <w:szCs w:val="22"/>
                <w:lang w:eastAsia="ar-SA"/>
              </w:rPr>
              <w:t xml:space="preserve"> (не менее % концессии, указанного в Презентации Организатора)</w:t>
            </w:r>
          </w:p>
        </w:tc>
      </w:tr>
      <w:tr w:rsidR="00E464AA" w:rsidRPr="000D7568" w:rsidTr="000D7568">
        <w:trPr>
          <w:trHeight w:val="1077"/>
        </w:trPr>
        <w:tc>
          <w:tcPr>
            <w:tcW w:w="4932" w:type="dxa"/>
            <w:gridSpan w:val="8"/>
            <w:shd w:val="clear" w:color="auto" w:fill="auto"/>
          </w:tcPr>
          <w:p w:rsidR="00E464AA" w:rsidRPr="000D7568" w:rsidRDefault="00E464AA" w:rsidP="00E464AA">
            <w:pPr>
              <w:suppressAutoHyphens/>
              <w:jc w:val="center"/>
              <w:rPr>
                <w:sz w:val="22"/>
                <w:szCs w:val="22"/>
                <w:lang w:eastAsia="ar-SA"/>
              </w:rPr>
            </w:pPr>
          </w:p>
        </w:tc>
        <w:tc>
          <w:tcPr>
            <w:tcW w:w="4932" w:type="dxa"/>
            <w:gridSpan w:val="8"/>
            <w:shd w:val="clear" w:color="auto" w:fill="auto"/>
          </w:tcPr>
          <w:p w:rsidR="00E464AA" w:rsidRPr="000D7568" w:rsidRDefault="00E464AA" w:rsidP="00E464AA">
            <w:pPr>
              <w:suppressAutoHyphens/>
              <w:jc w:val="center"/>
              <w:rPr>
                <w:sz w:val="22"/>
                <w:szCs w:val="22"/>
                <w:lang w:eastAsia="ar-SA"/>
              </w:rPr>
            </w:pPr>
          </w:p>
        </w:tc>
      </w:tr>
      <w:tr w:rsidR="00E464AA" w:rsidRPr="000D7568" w:rsidTr="000D7568">
        <w:trPr>
          <w:trHeight w:val="522"/>
        </w:trPr>
        <w:tc>
          <w:tcPr>
            <w:tcW w:w="9864" w:type="dxa"/>
            <w:gridSpan w:val="16"/>
            <w:shd w:val="clear" w:color="auto" w:fill="C1E1F1"/>
          </w:tcPr>
          <w:p w:rsidR="00E464AA" w:rsidRPr="000D7568" w:rsidRDefault="00E464AA" w:rsidP="00E464AA">
            <w:pPr>
              <w:suppressAutoHyphens/>
              <w:jc w:val="center"/>
              <w:rPr>
                <w:b/>
                <w:sz w:val="22"/>
                <w:szCs w:val="22"/>
                <w:lang w:eastAsia="ar-SA"/>
              </w:rPr>
            </w:pPr>
            <w:r w:rsidRPr="000D7568">
              <w:rPr>
                <w:b/>
                <w:sz w:val="22"/>
                <w:szCs w:val="22"/>
                <w:lang w:eastAsia="ar-SA"/>
              </w:rPr>
              <w:t xml:space="preserve">Планируемая реализация проекта </w:t>
            </w:r>
          </w:p>
          <w:p w:rsidR="00E464AA" w:rsidRPr="000D7568" w:rsidRDefault="00E464AA" w:rsidP="00E464AA">
            <w:pPr>
              <w:suppressAutoHyphens/>
              <w:jc w:val="center"/>
              <w:rPr>
                <w:i/>
                <w:sz w:val="22"/>
                <w:szCs w:val="22"/>
                <w:lang w:eastAsia="ar-SA"/>
              </w:rPr>
            </w:pPr>
            <w:r w:rsidRPr="000D7568">
              <w:rPr>
                <w:i/>
                <w:sz w:val="22"/>
                <w:szCs w:val="22"/>
                <w:lang w:eastAsia="ar-SA"/>
              </w:rPr>
              <w:t>Направление (ритейл/общепит</w:t>
            </w:r>
            <w:r w:rsidR="004B597D" w:rsidRPr="000D7568">
              <w:rPr>
                <w:i/>
                <w:sz w:val="22"/>
                <w:szCs w:val="22"/>
                <w:lang w:eastAsia="ar-SA"/>
              </w:rPr>
              <w:t>/прочее</w:t>
            </w:r>
            <w:r w:rsidRPr="000D7568">
              <w:rPr>
                <w:i/>
                <w:sz w:val="22"/>
                <w:szCs w:val="22"/>
                <w:lang w:eastAsia="ar-SA"/>
              </w:rPr>
              <w:t>)</w:t>
            </w:r>
          </w:p>
        </w:tc>
      </w:tr>
      <w:tr w:rsidR="00E464AA" w:rsidRPr="000D7568" w:rsidTr="000D7568">
        <w:trPr>
          <w:trHeight w:val="300"/>
        </w:trPr>
        <w:tc>
          <w:tcPr>
            <w:tcW w:w="9864" w:type="dxa"/>
            <w:gridSpan w:val="16"/>
            <w:tcBorders>
              <w:bottom w:val="single" w:sz="4" w:space="0" w:color="000000" w:themeColor="text1"/>
            </w:tcBorders>
          </w:tcPr>
          <w:p w:rsidR="00E464AA" w:rsidRPr="000D7568" w:rsidRDefault="00E464AA" w:rsidP="00E464AA">
            <w:pPr>
              <w:suppressAutoHyphens/>
              <w:rPr>
                <w:sz w:val="22"/>
                <w:szCs w:val="22"/>
                <w:lang w:eastAsia="ar-SA"/>
              </w:rPr>
            </w:pPr>
          </w:p>
        </w:tc>
      </w:tr>
      <w:tr w:rsidR="00E464AA" w:rsidRPr="000D7568" w:rsidTr="000D7568">
        <w:trPr>
          <w:trHeight w:val="300"/>
        </w:trPr>
        <w:tc>
          <w:tcPr>
            <w:tcW w:w="9864" w:type="dxa"/>
            <w:gridSpan w:val="16"/>
            <w:tcBorders>
              <w:bottom w:val="single" w:sz="4" w:space="0" w:color="000000" w:themeColor="text1"/>
            </w:tcBorders>
          </w:tcPr>
          <w:p w:rsidR="00E464AA" w:rsidRPr="000D7568" w:rsidRDefault="00E464AA" w:rsidP="00E464AA">
            <w:pPr>
              <w:suppressAutoHyphens/>
              <w:rPr>
                <w:b/>
                <w:sz w:val="22"/>
                <w:szCs w:val="22"/>
                <w:lang w:eastAsia="ar-SA"/>
              </w:rPr>
            </w:pPr>
          </w:p>
        </w:tc>
      </w:tr>
      <w:tr w:rsidR="00E464AA" w:rsidRPr="000D7568" w:rsidTr="000D7568">
        <w:trPr>
          <w:trHeight w:val="300"/>
        </w:trPr>
        <w:tc>
          <w:tcPr>
            <w:tcW w:w="9864" w:type="dxa"/>
            <w:gridSpan w:val="16"/>
            <w:tcBorders>
              <w:bottom w:val="single" w:sz="4" w:space="0" w:color="000000" w:themeColor="text1"/>
            </w:tcBorders>
          </w:tcPr>
          <w:p w:rsidR="00E464AA" w:rsidRPr="000D7568" w:rsidRDefault="00E464AA" w:rsidP="00E464AA">
            <w:pPr>
              <w:suppressAutoHyphens/>
              <w:rPr>
                <w:b/>
                <w:sz w:val="22"/>
                <w:szCs w:val="22"/>
                <w:lang w:eastAsia="ar-SA"/>
              </w:rPr>
            </w:pPr>
          </w:p>
        </w:tc>
      </w:tr>
      <w:tr w:rsidR="00E464AA" w:rsidRPr="000D7568" w:rsidTr="000D7568">
        <w:trPr>
          <w:trHeight w:val="253"/>
        </w:trPr>
        <w:tc>
          <w:tcPr>
            <w:tcW w:w="9864" w:type="dxa"/>
            <w:gridSpan w:val="16"/>
            <w:shd w:val="clear" w:color="auto" w:fill="C1E1F1"/>
          </w:tcPr>
          <w:p w:rsidR="00E464AA" w:rsidRPr="000D7568" w:rsidRDefault="00E464AA" w:rsidP="00E464AA">
            <w:pPr>
              <w:suppressAutoHyphens/>
              <w:jc w:val="center"/>
              <w:rPr>
                <w:sz w:val="22"/>
                <w:szCs w:val="22"/>
                <w:lang w:eastAsia="ar-SA"/>
              </w:rPr>
            </w:pPr>
            <w:r w:rsidRPr="000D7568">
              <w:rPr>
                <w:b/>
                <w:sz w:val="22"/>
                <w:szCs w:val="22"/>
                <w:lang w:eastAsia="ar-SA"/>
              </w:rPr>
              <w:t>Дизайн-проект размещаемого объекта (дополнительно)</w:t>
            </w:r>
          </w:p>
        </w:tc>
      </w:tr>
      <w:tr w:rsidR="00E464AA" w:rsidRPr="000D7568" w:rsidTr="000D7568">
        <w:trPr>
          <w:trHeight w:val="277"/>
        </w:trPr>
        <w:tc>
          <w:tcPr>
            <w:tcW w:w="3164" w:type="dxa"/>
            <w:gridSpan w:val="5"/>
            <w:vMerge w:val="restart"/>
            <w:shd w:val="clear" w:color="auto" w:fill="C1E1F1"/>
          </w:tcPr>
          <w:p w:rsidR="00E464AA" w:rsidRPr="000D7568" w:rsidRDefault="00E464AA" w:rsidP="00E464AA">
            <w:pPr>
              <w:suppressAutoHyphens/>
              <w:rPr>
                <w:sz w:val="22"/>
                <w:szCs w:val="22"/>
                <w:lang w:eastAsia="ar-SA"/>
              </w:rPr>
            </w:pPr>
            <w:r w:rsidRPr="000D7568">
              <w:rPr>
                <w:sz w:val="22"/>
                <w:szCs w:val="22"/>
                <w:lang w:eastAsia="ar-SA"/>
              </w:rPr>
              <w:t xml:space="preserve">Краткое описание: </w:t>
            </w:r>
          </w:p>
        </w:tc>
        <w:tc>
          <w:tcPr>
            <w:tcW w:w="3522" w:type="dxa"/>
            <w:gridSpan w:val="6"/>
            <w:vMerge w:val="restart"/>
          </w:tcPr>
          <w:p w:rsidR="00E464AA" w:rsidRPr="000D7568" w:rsidRDefault="00E464AA" w:rsidP="00E464AA">
            <w:pPr>
              <w:suppressAutoHyphens/>
              <w:rPr>
                <w:sz w:val="22"/>
                <w:szCs w:val="22"/>
                <w:lang w:eastAsia="ar-SA"/>
              </w:rPr>
            </w:pPr>
          </w:p>
        </w:tc>
        <w:tc>
          <w:tcPr>
            <w:tcW w:w="1862" w:type="dxa"/>
            <w:gridSpan w:val="3"/>
            <w:vMerge w:val="restart"/>
            <w:shd w:val="clear" w:color="auto" w:fill="C1E1F1"/>
          </w:tcPr>
          <w:p w:rsidR="00E464AA" w:rsidRPr="000D7568" w:rsidRDefault="00E464AA" w:rsidP="00E464AA">
            <w:pPr>
              <w:suppressAutoHyphens/>
              <w:rPr>
                <w:sz w:val="22"/>
                <w:szCs w:val="22"/>
                <w:lang w:eastAsia="ar-SA"/>
              </w:rPr>
            </w:pPr>
            <w:r w:rsidRPr="000D7568">
              <w:rPr>
                <w:sz w:val="22"/>
                <w:szCs w:val="22"/>
                <w:lang w:eastAsia="ar-SA"/>
              </w:rPr>
              <w:t xml:space="preserve">эскиз прилагается </w:t>
            </w:r>
          </w:p>
        </w:tc>
        <w:tc>
          <w:tcPr>
            <w:tcW w:w="731" w:type="dxa"/>
            <w:tcBorders>
              <w:bottom w:val="single" w:sz="4" w:space="0" w:color="000000" w:themeColor="text1"/>
            </w:tcBorders>
            <w:shd w:val="clear" w:color="auto" w:fill="C1E1F1"/>
          </w:tcPr>
          <w:p w:rsidR="00E464AA" w:rsidRPr="000D7568" w:rsidRDefault="00E464AA" w:rsidP="00E464AA">
            <w:pPr>
              <w:suppressAutoHyphens/>
              <w:jc w:val="center"/>
              <w:rPr>
                <w:sz w:val="22"/>
                <w:szCs w:val="22"/>
                <w:lang w:eastAsia="ar-SA"/>
              </w:rPr>
            </w:pPr>
            <w:r w:rsidRPr="000D7568">
              <w:rPr>
                <w:sz w:val="22"/>
                <w:szCs w:val="22"/>
                <w:lang w:eastAsia="ar-SA"/>
              </w:rPr>
              <w:t>да</w:t>
            </w:r>
          </w:p>
        </w:tc>
        <w:tc>
          <w:tcPr>
            <w:tcW w:w="584" w:type="dxa"/>
            <w:tcBorders>
              <w:bottom w:val="single" w:sz="4" w:space="0" w:color="000000" w:themeColor="text1"/>
            </w:tcBorders>
            <w:shd w:val="clear" w:color="auto" w:fill="C1E1F1"/>
          </w:tcPr>
          <w:p w:rsidR="00E464AA" w:rsidRPr="000D7568" w:rsidRDefault="00E464AA" w:rsidP="00E464AA">
            <w:pPr>
              <w:suppressAutoHyphens/>
              <w:jc w:val="center"/>
              <w:rPr>
                <w:sz w:val="22"/>
                <w:szCs w:val="22"/>
                <w:lang w:eastAsia="ar-SA"/>
              </w:rPr>
            </w:pPr>
            <w:r w:rsidRPr="000D7568">
              <w:rPr>
                <w:sz w:val="22"/>
                <w:szCs w:val="22"/>
                <w:lang w:eastAsia="ar-SA"/>
              </w:rPr>
              <w:t>нет</w:t>
            </w:r>
          </w:p>
        </w:tc>
      </w:tr>
      <w:tr w:rsidR="00E464AA" w:rsidRPr="000D7568" w:rsidTr="000D7568">
        <w:trPr>
          <w:trHeight w:val="304"/>
        </w:trPr>
        <w:tc>
          <w:tcPr>
            <w:tcW w:w="3164" w:type="dxa"/>
            <w:gridSpan w:val="5"/>
            <w:vMerge/>
            <w:tcBorders>
              <w:bottom w:val="single" w:sz="4" w:space="0" w:color="000000" w:themeColor="text1"/>
            </w:tcBorders>
            <w:shd w:val="clear" w:color="auto" w:fill="C1E1F1"/>
          </w:tcPr>
          <w:p w:rsidR="00E464AA" w:rsidRPr="000D7568" w:rsidRDefault="00E464AA" w:rsidP="00E464AA">
            <w:pPr>
              <w:suppressAutoHyphens/>
              <w:rPr>
                <w:sz w:val="22"/>
                <w:szCs w:val="22"/>
                <w:lang w:eastAsia="ar-SA"/>
              </w:rPr>
            </w:pPr>
          </w:p>
        </w:tc>
        <w:tc>
          <w:tcPr>
            <w:tcW w:w="3522" w:type="dxa"/>
            <w:gridSpan w:val="6"/>
            <w:vMerge/>
            <w:tcBorders>
              <w:bottom w:val="single" w:sz="4" w:space="0" w:color="000000" w:themeColor="text1"/>
            </w:tcBorders>
          </w:tcPr>
          <w:p w:rsidR="00E464AA" w:rsidRPr="000D7568" w:rsidRDefault="00E464AA" w:rsidP="00E464AA">
            <w:pPr>
              <w:suppressAutoHyphens/>
              <w:rPr>
                <w:sz w:val="22"/>
                <w:szCs w:val="22"/>
                <w:lang w:eastAsia="ar-SA"/>
              </w:rPr>
            </w:pPr>
          </w:p>
        </w:tc>
        <w:tc>
          <w:tcPr>
            <w:tcW w:w="1862" w:type="dxa"/>
            <w:gridSpan w:val="3"/>
            <w:vMerge/>
            <w:tcBorders>
              <w:bottom w:val="single" w:sz="4" w:space="0" w:color="000000" w:themeColor="text1"/>
            </w:tcBorders>
            <w:shd w:val="clear" w:color="auto" w:fill="D9E2F3" w:themeFill="accent5" w:themeFillTint="33"/>
          </w:tcPr>
          <w:p w:rsidR="00E464AA" w:rsidRPr="000D7568" w:rsidRDefault="00E464AA" w:rsidP="00E464AA">
            <w:pPr>
              <w:suppressAutoHyphens/>
              <w:rPr>
                <w:sz w:val="22"/>
                <w:szCs w:val="22"/>
                <w:lang w:eastAsia="ar-SA"/>
              </w:rPr>
            </w:pPr>
          </w:p>
        </w:tc>
        <w:tc>
          <w:tcPr>
            <w:tcW w:w="731" w:type="dxa"/>
            <w:tcBorders>
              <w:bottom w:val="single" w:sz="4" w:space="0" w:color="000000" w:themeColor="text1"/>
            </w:tcBorders>
          </w:tcPr>
          <w:p w:rsidR="00E464AA" w:rsidRPr="000D7568" w:rsidRDefault="00E464AA" w:rsidP="00E464AA">
            <w:pPr>
              <w:suppressAutoHyphens/>
              <w:jc w:val="center"/>
              <w:rPr>
                <w:sz w:val="22"/>
                <w:szCs w:val="22"/>
                <w:lang w:eastAsia="ar-SA"/>
              </w:rPr>
            </w:pPr>
          </w:p>
        </w:tc>
        <w:tc>
          <w:tcPr>
            <w:tcW w:w="584" w:type="dxa"/>
            <w:tcBorders>
              <w:bottom w:val="single" w:sz="4" w:space="0" w:color="000000" w:themeColor="text1"/>
            </w:tcBorders>
          </w:tcPr>
          <w:p w:rsidR="00E464AA" w:rsidRPr="000D7568" w:rsidRDefault="00E464AA" w:rsidP="00E464AA">
            <w:pPr>
              <w:suppressAutoHyphens/>
              <w:jc w:val="center"/>
              <w:rPr>
                <w:sz w:val="22"/>
                <w:szCs w:val="22"/>
                <w:lang w:eastAsia="ar-SA"/>
              </w:rPr>
            </w:pPr>
          </w:p>
        </w:tc>
      </w:tr>
      <w:tr w:rsidR="00E464AA" w:rsidRPr="000D7568" w:rsidTr="000D7568">
        <w:trPr>
          <w:trHeight w:val="269"/>
        </w:trPr>
        <w:tc>
          <w:tcPr>
            <w:tcW w:w="9864" w:type="dxa"/>
            <w:gridSpan w:val="16"/>
            <w:tcBorders>
              <w:bottom w:val="single" w:sz="4" w:space="0" w:color="000000" w:themeColor="text1"/>
            </w:tcBorders>
            <w:shd w:val="clear" w:color="auto" w:fill="C1E1F1"/>
          </w:tcPr>
          <w:p w:rsidR="00E464AA" w:rsidRPr="000D7568" w:rsidRDefault="00E464AA" w:rsidP="00E464AA">
            <w:pPr>
              <w:suppressAutoHyphens/>
              <w:jc w:val="center"/>
              <w:rPr>
                <w:b/>
                <w:sz w:val="22"/>
                <w:szCs w:val="22"/>
                <w:lang w:eastAsia="ar-SA"/>
              </w:rPr>
            </w:pPr>
            <w:r w:rsidRPr="000D7568">
              <w:rPr>
                <w:b/>
                <w:sz w:val="22"/>
                <w:szCs w:val="22"/>
                <w:lang w:eastAsia="ar-SA"/>
              </w:rPr>
              <w:t>Базовые технические требования к арендуемым помещениям (площадям):</w:t>
            </w:r>
          </w:p>
        </w:tc>
      </w:tr>
      <w:tr w:rsidR="00E464AA" w:rsidRPr="000D7568" w:rsidTr="000D7568">
        <w:trPr>
          <w:trHeight w:val="792"/>
        </w:trPr>
        <w:tc>
          <w:tcPr>
            <w:tcW w:w="2608" w:type="dxa"/>
            <w:gridSpan w:val="3"/>
            <w:tcBorders>
              <w:bottom w:val="single" w:sz="4" w:space="0" w:color="000000" w:themeColor="text1"/>
            </w:tcBorders>
            <w:shd w:val="clear" w:color="auto" w:fill="C1E1F1"/>
            <w:vAlign w:val="center"/>
          </w:tcPr>
          <w:p w:rsidR="00E464AA" w:rsidRPr="000D7568" w:rsidRDefault="00E464AA" w:rsidP="00E464AA">
            <w:pPr>
              <w:suppressAutoHyphens/>
              <w:rPr>
                <w:sz w:val="22"/>
                <w:szCs w:val="22"/>
                <w:lang w:eastAsia="ar-SA"/>
              </w:rPr>
            </w:pPr>
            <w:r w:rsidRPr="000D7568">
              <w:rPr>
                <w:sz w:val="22"/>
                <w:szCs w:val="22"/>
                <w:lang w:eastAsia="ar-SA"/>
              </w:rPr>
              <w:t>1. Обеспеченность коммуникациями/услугами</w:t>
            </w:r>
          </w:p>
        </w:tc>
        <w:tc>
          <w:tcPr>
            <w:tcW w:w="972" w:type="dxa"/>
            <w:gridSpan w:val="3"/>
            <w:shd w:val="clear" w:color="auto" w:fill="C1E1F1"/>
            <w:vAlign w:val="center"/>
          </w:tcPr>
          <w:p w:rsidR="00E464AA" w:rsidRPr="000D7568" w:rsidRDefault="00E464AA" w:rsidP="00E464AA">
            <w:pPr>
              <w:suppressAutoHyphens/>
              <w:jc w:val="center"/>
              <w:rPr>
                <w:sz w:val="22"/>
                <w:szCs w:val="22"/>
                <w:lang w:eastAsia="ar-SA"/>
              </w:rPr>
            </w:pPr>
            <w:r w:rsidRPr="000D7568">
              <w:rPr>
                <w:sz w:val="22"/>
                <w:szCs w:val="22"/>
                <w:lang w:eastAsia="ar-SA"/>
              </w:rPr>
              <w:t>да/нет</w:t>
            </w:r>
          </w:p>
        </w:tc>
        <w:tc>
          <w:tcPr>
            <w:tcW w:w="6283" w:type="dxa"/>
            <w:gridSpan w:val="10"/>
            <w:shd w:val="clear" w:color="auto" w:fill="C1E1F1"/>
            <w:vAlign w:val="center"/>
          </w:tcPr>
          <w:p w:rsidR="00E464AA" w:rsidRPr="000D7568" w:rsidRDefault="00E464AA" w:rsidP="00E464AA">
            <w:pPr>
              <w:suppressAutoHyphens/>
              <w:jc w:val="center"/>
              <w:rPr>
                <w:sz w:val="22"/>
                <w:szCs w:val="22"/>
                <w:lang w:eastAsia="ar-SA"/>
              </w:rPr>
            </w:pPr>
            <w:r w:rsidRPr="000D7568">
              <w:rPr>
                <w:sz w:val="22"/>
                <w:szCs w:val="22"/>
                <w:lang w:eastAsia="ar-SA"/>
              </w:rPr>
              <w:t>Минимальный объем запрашиваемых коммуникаций</w:t>
            </w:r>
          </w:p>
          <w:p w:rsidR="00E464AA" w:rsidRPr="000D7568" w:rsidRDefault="00E464AA" w:rsidP="00E464AA">
            <w:pPr>
              <w:suppressAutoHyphens/>
              <w:jc w:val="center"/>
              <w:rPr>
                <w:sz w:val="22"/>
                <w:szCs w:val="22"/>
                <w:lang w:eastAsia="ar-SA"/>
              </w:rPr>
            </w:pPr>
            <w:r w:rsidRPr="000D7568">
              <w:rPr>
                <w:i/>
                <w:sz w:val="22"/>
                <w:szCs w:val="22"/>
                <w:lang w:eastAsia="ar-SA"/>
              </w:rPr>
              <w:t>(указать в натуральном выражении)</w:t>
            </w:r>
          </w:p>
        </w:tc>
      </w:tr>
      <w:tr w:rsidR="00E464AA" w:rsidRPr="000D7568" w:rsidTr="000D7568">
        <w:trPr>
          <w:trHeight w:val="269"/>
        </w:trPr>
        <w:tc>
          <w:tcPr>
            <w:tcW w:w="2608" w:type="dxa"/>
            <w:gridSpan w:val="3"/>
            <w:shd w:val="clear" w:color="auto" w:fill="C1E1F1"/>
          </w:tcPr>
          <w:p w:rsidR="00E464AA" w:rsidRPr="000D7568" w:rsidRDefault="00E464AA" w:rsidP="00E464AA">
            <w:pPr>
              <w:suppressAutoHyphens/>
              <w:rPr>
                <w:sz w:val="22"/>
                <w:szCs w:val="22"/>
                <w:lang w:eastAsia="ar-SA"/>
              </w:rPr>
            </w:pPr>
            <w:r w:rsidRPr="000D7568">
              <w:rPr>
                <w:sz w:val="22"/>
                <w:szCs w:val="22"/>
                <w:lang w:eastAsia="ar-SA"/>
              </w:rPr>
              <w:t xml:space="preserve">электрификация </w:t>
            </w:r>
          </w:p>
        </w:tc>
        <w:tc>
          <w:tcPr>
            <w:tcW w:w="972" w:type="dxa"/>
            <w:gridSpan w:val="3"/>
          </w:tcPr>
          <w:p w:rsidR="00E464AA" w:rsidRPr="000D7568" w:rsidRDefault="00E464AA" w:rsidP="00E464AA">
            <w:pPr>
              <w:suppressAutoHyphens/>
              <w:rPr>
                <w:sz w:val="22"/>
                <w:szCs w:val="22"/>
                <w:lang w:eastAsia="ar-SA"/>
              </w:rPr>
            </w:pPr>
          </w:p>
        </w:tc>
        <w:tc>
          <w:tcPr>
            <w:tcW w:w="6283" w:type="dxa"/>
            <w:gridSpan w:val="10"/>
            <w:shd w:val="clear" w:color="auto" w:fill="auto"/>
          </w:tcPr>
          <w:p w:rsidR="00E464AA" w:rsidRPr="00BB07CD" w:rsidRDefault="00E464AA" w:rsidP="00E464AA">
            <w:pPr>
              <w:suppressAutoHyphens/>
              <w:rPr>
                <w:sz w:val="22"/>
                <w:szCs w:val="22"/>
                <w:lang w:eastAsia="ar-SA"/>
              </w:rPr>
            </w:pPr>
          </w:p>
        </w:tc>
      </w:tr>
      <w:tr w:rsidR="00E464AA" w:rsidRPr="000D7568" w:rsidTr="000D7568">
        <w:trPr>
          <w:trHeight w:val="253"/>
        </w:trPr>
        <w:tc>
          <w:tcPr>
            <w:tcW w:w="2608" w:type="dxa"/>
            <w:gridSpan w:val="3"/>
            <w:shd w:val="clear" w:color="auto" w:fill="C1E1F1"/>
          </w:tcPr>
          <w:p w:rsidR="00E464AA" w:rsidRPr="000D7568" w:rsidRDefault="00E464AA" w:rsidP="00E464AA">
            <w:pPr>
              <w:suppressAutoHyphens/>
              <w:rPr>
                <w:sz w:val="22"/>
                <w:szCs w:val="22"/>
                <w:lang w:eastAsia="ar-SA"/>
              </w:rPr>
            </w:pPr>
            <w:r w:rsidRPr="000D7568">
              <w:rPr>
                <w:sz w:val="22"/>
                <w:szCs w:val="22"/>
                <w:lang w:eastAsia="ar-SA"/>
              </w:rPr>
              <w:t>водоснабжение</w:t>
            </w:r>
          </w:p>
        </w:tc>
        <w:tc>
          <w:tcPr>
            <w:tcW w:w="972" w:type="dxa"/>
            <w:gridSpan w:val="3"/>
          </w:tcPr>
          <w:p w:rsidR="00E464AA" w:rsidRPr="000D7568" w:rsidRDefault="00E464AA" w:rsidP="00E464AA">
            <w:pPr>
              <w:suppressAutoHyphens/>
              <w:rPr>
                <w:sz w:val="22"/>
                <w:szCs w:val="22"/>
                <w:lang w:eastAsia="ar-SA"/>
              </w:rPr>
            </w:pPr>
          </w:p>
        </w:tc>
        <w:tc>
          <w:tcPr>
            <w:tcW w:w="6283" w:type="dxa"/>
            <w:gridSpan w:val="10"/>
            <w:shd w:val="clear" w:color="auto" w:fill="auto"/>
          </w:tcPr>
          <w:p w:rsidR="00E464AA" w:rsidRPr="000D7568" w:rsidRDefault="00E464AA" w:rsidP="00E464AA">
            <w:pPr>
              <w:suppressAutoHyphens/>
              <w:rPr>
                <w:sz w:val="22"/>
                <w:szCs w:val="22"/>
                <w:lang w:eastAsia="ar-SA"/>
              </w:rPr>
            </w:pPr>
          </w:p>
        </w:tc>
      </w:tr>
      <w:tr w:rsidR="00E464AA" w:rsidRPr="000D7568" w:rsidTr="000D7568">
        <w:trPr>
          <w:trHeight w:val="269"/>
        </w:trPr>
        <w:tc>
          <w:tcPr>
            <w:tcW w:w="2608" w:type="dxa"/>
            <w:gridSpan w:val="3"/>
            <w:shd w:val="clear" w:color="auto" w:fill="C1E1F1"/>
          </w:tcPr>
          <w:p w:rsidR="00E464AA" w:rsidRPr="000D7568" w:rsidRDefault="00E464AA" w:rsidP="00E464AA">
            <w:pPr>
              <w:suppressAutoHyphens/>
              <w:rPr>
                <w:sz w:val="22"/>
                <w:szCs w:val="22"/>
                <w:lang w:eastAsia="ar-SA"/>
              </w:rPr>
            </w:pPr>
            <w:r w:rsidRPr="000D7568">
              <w:rPr>
                <w:sz w:val="22"/>
                <w:szCs w:val="22"/>
                <w:lang w:eastAsia="ar-SA"/>
              </w:rPr>
              <w:t>локальная вентиляция</w:t>
            </w:r>
          </w:p>
        </w:tc>
        <w:tc>
          <w:tcPr>
            <w:tcW w:w="972" w:type="dxa"/>
            <w:gridSpan w:val="3"/>
          </w:tcPr>
          <w:p w:rsidR="00E464AA" w:rsidRPr="000D7568" w:rsidRDefault="00E464AA" w:rsidP="00E464AA">
            <w:pPr>
              <w:suppressAutoHyphens/>
              <w:rPr>
                <w:sz w:val="22"/>
                <w:szCs w:val="22"/>
                <w:lang w:eastAsia="ar-SA"/>
              </w:rPr>
            </w:pPr>
          </w:p>
        </w:tc>
        <w:tc>
          <w:tcPr>
            <w:tcW w:w="6283" w:type="dxa"/>
            <w:gridSpan w:val="10"/>
            <w:shd w:val="clear" w:color="auto" w:fill="auto"/>
          </w:tcPr>
          <w:p w:rsidR="00E464AA" w:rsidRPr="000D7568" w:rsidRDefault="00E464AA" w:rsidP="00E464AA">
            <w:pPr>
              <w:suppressAutoHyphens/>
              <w:rPr>
                <w:sz w:val="22"/>
                <w:szCs w:val="22"/>
                <w:lang w:eastAsia="ar-SA"/>
              </w:rPr>
            </w:pPr>
          </w:p>
        </w:tc>
      </w:tr>
      <w:tr w:rsidR="00E464AA" w:rsidRPr="000D7568" w:rsidTr="000D7568">
        <w:trPr>
          <w:trHeight w:val="522"/>
        </w:trPr>
        <w:tc>
          <w:tcPr>
            <w:tcW w:w="2608" w:type="dxa"/>
            <w:gridSpan w:val="3"/>
            <w:shd w:val="clear" w:color="auto" w:fill="C1E1F1"/>
          </w:tcPr>
          <w:p w:rsidR="00E464AA" w:rsidRPr="000D7568" w:rsidRDefault="00E464AA" w:rsidP="00E464AA">
            <w:pPr>
              <w:suppressAutoHyphens/>
              <w:rPr>
                <w:sz w:val="22"/>
                <w:szCs w:val="22"/>
                <w:lang w:eastAsia="ar-SA"/>
              </w:rPr>
            </w:pPr>
            <w:r w:rsidRPr="000D7568">
              <w:rPr>
                <w:sz w:val="22"/>
                <w:szCs w:val="22"/>
                <w:lang w:eastAsia="ar-SA"/>
              </w:rPr>
              <w:t>2. Дополнительно:</w:t>
            </w:r>
          </w:p>
          <w:p w:rsidR="00E464AA" w:rsidRPr="000D7568" w:rsidRDefault="00E464AA" w:rsidP="00E464AA">
            <w:pPr>
              <w:suppressAutoHyphens/>
              <w:rPr>
                <w:i/>
                <w:sz w:val="22"/>
                <w:szCs w:val="22"/>
                <w:lang w:eastAsia="ar-SA"/>
              </w:rPr>
            </w:pPr>
            <w:r w:rsidRPr="000D7568">
              <w:rPr>
                <w:i/>
                <w:sz w:val="22"/>
                <w:szCs w:val="22"/>
                <w:lang w:eastAsia="ar-SA"/>
              </w:rPr>
              <w:t>(указать какие)</w:t>
            </w:r>
          </w:p>
        </w:tc>
        <w:tc>
          <w:tcPr>
            <w:tcW w:w="972" w:type="dxa"/>
            <w:gridSpan w:val="3"/>
          </w:tcPr>
          <w:p w:rsidR="00E464AA" w:rsidRPr="000D7568" w:rsidRDefault="00E464AA" w:rsidP="00E464AA">
            <w:pPr>
              <w:suppressAutoHyphens/>
              <w:rPr>
                <w:sz w:val="22"/>
                <w:szCs w:val="22"/>
                <w:lang w:eastAsia="ar-SA"/>
              </w:rPr>
            </w:pPr>
          </w:p>
        </w:tc>
        <w:tc>
          <w:tcPr>
            <w:tcW w:w="6283" w:type="dxa"/>
            <w:gridSpan w:val="10"/>
            <w:shd w:val="clear" w:color="auto" w:fill="auto"/>
          </w:tcPr>
          <w:p w:rsidR="00E464AA" w:rsidRPr="000D7568" w:rsidRDefault="00E464AA" w:rsidP="00E464AA">
            <w:pPr>
              <w:suppressAutoHyphens/>
              <w:rPr>
                <w:sz w:val="22"/>
                <w:szCs w:val="22"/>
                <w:lang w:eastAsia="ar-SA"/>
              </w:rPr>
            </w:pPr>
          </w:p>
        </w:tc>
      </w:tr>
      <w:tr w:rsidR="00E464AA" w:rsidRPr="000D7568" w:rsidTr="000D7568">
        <w:trPr>
          <w:trHeight w:val="269"/>
        </w:trPr>
        <w:tc>
          <w:tcPr>
            <w:tcW w:w="7333" w:type="dxa"/>
            <w:gridSpan w:val="12"/>
            <w:shd w:val="clear" w:color="auto" w:fill="C1E1F1"/>
          </w:tcPr>
          <w:p w:rsidR="00E464AA" w:rsidRPr="000D7568" w:rsidRDefault="00E464AA" w:rsidP="00E464AA">
            <w:pPr>
              <w:suppressAutoHyphens/>
              <w:jc w:val="center"/>
              <w:rPr>
                <w:sz w:val="22"/>
                <w:szCs w:val="22"/>
                <w:lang w:eastAsia="ar-SA"/>
              </w:rPr>
            </w:pPr>
            <w:r w:rsidRPr="000D7568">
              <w:rPr>
                <w:sz w:val="22"/>
                <w:szCs w:val="22"/>
                <w:lang w:eastAsia="ar-SA"/>
              </w:rPr>
              <w:t>Лицо, составившее заявку (заявитель)</w:t>
            </w:r>
          </w:p>
        </w:tc>
        <w:tc>
          <w:tcPr>
            <w:tcW w:w="2530" w:type="dxa"/>
            <w:gridSpan w:val="4"/>
            <w:shd w:val="clear" w:color="auto" w:fill="C1E1F1"/>
          </w:tcPr>
          <w:p w:rsidR="00E464AA" w:rsidRPr="000D7568" w:rsidRDefault="00E464AA" w:rsidP="00E464AA">
            <w:pPr>
              <w:suppressAutoHyphens/>
              <w:jc w:val="center"/>
              <w:rPr>
                <w:sz w:val="22"/>
                <w:szCs w:val="22"/>
                <w:lang w:eastAsia="ar-SA"/>
              </w:rPr>
            </w:pPr>
            <w:r w:rsidRPr="000D7568">
              <w:rPr>
                <w:sz w:val="22"/>
                <w:szCs w:val="22"/>
                <w:lang w:eastAsia="ar-SA"/>
              </w:rPr>
              <w:t>Подпись заявителя</w:t>
            </w:r>
          </w:p>
        </w:tc>
      </w:tr>
      <w:tr w:rsidR="00E464AA" w:rsidRPr="000D7568" w:rsidTr="00BB07CD">
        <w:trPr>
          <w:trHeight w:val="377"/>
        </w:trPr>
        <w:tc>
          <w:tcPr>
            <w:tcW w:w="2322" w:type="dxa"/>
            <w:vMerge w:val="restart"/>
            <w:shd w:val="clear" w:color="auto" w:fill="C1E1F1"/>
            <w:vAlign w:val="center"/>
          </w:tcPr>
          <w:p w:rsidR="00E464AA" w:rsidRPr="000D7568" w:rsidRDefault="00E464AA" w:rsidP="00E464AA">
            <w:pPr>
              <w:suppressAutoHyphens/>
              <w:jc w:val="center"/>
              <w:rPr>
                <w:sz w:val="22"/>
                <w:szCs w:val="22"/>
                <w:lang w:eastAsia="ar-SA"/>
              </w:rPr>
            </w:pPr>
            <w:r w:rsidRPr="000D7568">
              <w:rPr>
                <w:sz w:val="22"/>
                <w:szCs w:val="22"/>
                <w:lang w:eastAsia="ar-SA"/>
              </w:rPr>
              <w:t>Должность</w:t>
            </w:r>
          </w:p>
        </w:tc>
        <w:tc>
          <w:tcPr>
            <w:tcW w:w="5011" w:type="dxa"/>
            <w:gridSpan w:val="11"/>
          </w:tcPr>
          <w:p w:rsidR="00E464AA" w:rsidRPr="000D7568" w:rsidRDefault="00E464AA" w:rsidP="00E464AA">
            <w:pPr>
              <w:suppressAutoHyphens/>
              <w:rPr>
                <w:sz w:val="22"/>
                <w:szCs w:val="22"/>
                <w:lang w:eastAsia="ar-SA"/>
              </w:rPr>
            </w:pPr>
          </w:p>
        </w:tc>
        <w:tc>
          <w:tcPr>
            <w:tcW w:w="2530" w:type="dxa"/>
            <w:gridSpan w:val="4"/>
            <w:vMerge w:val="restart"/>
          </w:tcPr>
          <w:p w:rsidR="00E464AA" w:rsidRPr="000D7568" w:rsidRDefault="00E464AA" w:rsidP="00E464AA">
            <w:pPr>
              <w:suppressAutoHyphens/>
              <w:rPr>
                <w:sz w:val="22"/>
                <w:szCs w:val="22"/>
                <w:lang w:eastAsia="ar-SA"/>
              </w:rPr>
            </w:pPr>
          </w:p>
          <w:p w:rsidR="00E464AA" w:rsidRPr="000D7568" w:rsidRDefault="00E464AA" w:rsidP="00E464AA">
            <w:pPr>
              <w:suppressAutoHyphens/>
              <w:rPr>
                <w:sz w:val="22"/>
                <w:szCs w:val="22"/>
                <w:lang w:eastAsia="ar-SA"/>
              </w:rPr>
            </w:pPr>
          </w:p>
        </w:tc>
      </w:tr>
      <w:tr w:rsidR="00E464AA" w:rsidRPr="000D7568" w:rsidTr="000D7568">
        <w:trPr>
          <w:trHeight w:val="304"/>
        </w:trPr>
        <w:tc>
          <w:tcPr>
            <w:tcW w:w="2322" w:type="dxa"/>
            <w:vMerge/>
            <w:tcBorders>
              <w:bottom w:val="single" w:sz="4" w:space="0" w:color="000000" w:themeColor="text1"/>
            </w:tcBorders>
            <w:shd w:val="clear" w:color="auto" w:fill="C1E1F1"/>
          </w:tcPr>
          <w:p w:rsidR="00E464AA" w:rsidRPr="000D7568" w:rsidRDefault="00E464AA" w:rsidP="00E464AA">
            <w:pPr>
              <w:suppressAutoHyphens/>
              <w:rPr>
                <w:sz w:val="22"/>
                <w:szCs w:val="22"/>
                <w:lang w:eastAsia="ar-SA"/>
              </w:rPr>
            </w:pPr>
          </w:p>
        </w:tc>
        <w:tc>
          <w:tcPr>
            <w:tcW w:w="5011" w:type="dxa"/>
            <w:gridSpan w:val="11"/>
          </w:tcPr>
          <w:p w:rsidR="00E464AA" w:rsidRPr="000D7568" w:rsidRDefault="00E464AA" w:rsidP="00E464AA">
            <w:pPr>
              <w:suppressAutoHyphens/>
              <w:rPr>
                <w:sz w:val="22"/>
                <w:szCs w:val="22"/>
                <w:lang w:eastAsia="ar-SA"/>
              </w:rPr>
            </w:pPr>
          </w:p>
        </w:tc>
        <w:tc>
          <w:tcPr>
            <w:tcW w:w="2530" w:type="dxa"/>
            <w:gridSpan w:val="4"/>
            <w:vMerge/>
            <w:tcBorders>
              <w:bottom w:val="single" w:sz="4" w:space="0" w:color="000000" w:themeColor="text1"/>
            </w:tcBorders>
          </w:tcPr>
          <w:p w:rsidR="00E464AA" w:rsidRPr="000D7568" w:rsidRDefault="00E464AA" w:rsidP="00E464AA">
            <w:pPr>
              <w:suppressAutoHyphens/>
              <w:rPr>
                <w:sz w:val="22"/>
                <w:szCs w:val="22"/>
                <w:lang w:eastAsia="ar-SA"/>
              </w:rPr>
            </w:pPr>
          </w:p>
        </w:tc>
      </w:tr>
      <w:tr w:rsidR="00E464AA" w:rsidRPr="000D7568" w:rsidTr="000D7568">
        <w:trPr>
          <w:trHeight w:val="269"/>
        </w:trPr>
        <w:tc>
          <w:tcPr>
            <w:tcW w:w="2322" w:type="dxa"/>
            <w:shd w:val="clear" w:color="auto" w:fill="C1E1F1"/>
          </w:tcPr>
          <w:p w:rsidR="00E464AA" w:rsidRPr="000D7568" w:rsidRDefault="00E464AA" w:rsidP="00E464AA">
            <w:pPr>
              <w:suppressAutoHyphens/>
              <w:rPr>
                <w:sz w:val="22"/>
                <w:szCs w:val="22"/>
                <w:lang w:eastAsia="ar-SA"/>
              </w:rPr>
            </w:pPr>
            <w:r w:rsidRPr="000D7568">
              <w:rPr>
                <w:sz w:val="22"/>
                <w:szCs w:val="22"/>
                <w:lang w:eastAsia="ar-SA"/>
              </w:rPr>
              <w:t xml:space="preserve">ФИО </w:t>
            </w:r>
            <w:r w:rsidRPr="000D7568">
              <w:rPr>
                <w:i/>
                <w:sz w:val="22"/>
                <w:szCs w:val="22"/>
                <w:lang w:eastAsia="ar-SA"/>
              </w:rPr>
              <w:t>(полностью)</w:t>
            </w:r>
          </w:p>
        </w:tc>
        <w:tc>
          <w:tcPr>
            <w:tcW w:w="5011" w:type="dxa"/>
            <w:gridSpan w:val="11"/>
            <w:tcBorders>
              <w:bottom w:val="single" w:sz="4" w:space="0" w:color="000000" w:themeColor="text1"/>
            </w:tcBorders>
          </w:tcPr>
          <w:p w:rsidR="00E464AA" w:rsidRPr="000D7568" w:rsidRDefault="00E464AA" w:rsidP="00E464AA">
            <w:pPr>
              <w:suppressAutoHyphens/>
              <w:rPr>
                <w:sz w:val="22"/>
                <w:szCs w:val="22"/>
                <w:lang w:eastAsia="ar-SA"/>
              </w:rPr>
            </w:pPr>
          </w:p>
        </w:tc>
        <w:tc>
          <w:tcPr>
            <w:tcW w:w="2530" w:type="dxa"/>
            <w:gridSpan w:val="4"/>
            <w:tcBorders>
              <w:bottom w:val="single" w:sz="4" w:space="0" w:color="000000" w:themeColor="text1"/>
            </w:tcBorders>
          </w:tcPr>
          <w:p w:rsidR="00E464AA" w:rsidRPr="000D7568" w:rsidRDefault="00E464AA" w:rsidP="00E464AA">
            <w:pPr>
              <w:suppressAutoHyphens/>
              <w:jc w:val="center"/>
              <w:rPr>
                <w:i/>
                <w:sz w:val="22"/>
                <w:szCs w:val="22"/>
                <w:lang w:eastAsia="ar-SA"/>
              </w:rPr>
            </w:pPr>
            <w:r w:rsidRPr="000D7568">
              <w:rPr>
                <w:i/>
                <w:sz w:val="22"/>
                <w:szCs w:val="22"/>
                <w:lang w:eastAsia="ar-SA"/>
              </w:rPr>
              <w:t>МП (при наличии)</w:t>
            </w:r>
          </w:p>
        </w:tc>
      </w:tr>
    </w:tbl>
    <w:p w:rsidR="00E464AA" w:rsidRPr="000D7568" w:rsidRDefault="00E464AA" w:rsidP="00E464AA">
      <w:pPr>
        <w:rPr>
          <w:b/>
          <w:sz w:val="22"/>
          <w:szCs w:val="22"/>
          <w:lang w:eastAsia="ar-SA"/>
        </w:rPr>
      </w:pPr>
    </w:p>
    <w:p w:rsidR="00995E5D" w:rsidRDefault="00995E5D" w:rsidP="00E464AA">
      <w:pPr>
        <w:rPr>
          <w:b/>
          <w:szCs w:val="20"/>
          <w:lang w:eastAsia="ar-SA"/>
        </w:rPr>
      </w:pPr>
    </w:p>
    <w:p w:rsidR="00995E5D" w:rsidRDefault="00995E5D" w:rsidP="00E464AA">
      <w:pPr>
        <w:rPr>
          <w:b/>
          <w:szCs w:val="20"/>
          <w:lang w:eastAsia="ar-SA"/>
        </w:rPr>
      </w:pPr>
    </w:p>
    <w:p w:rsidR="00995E5D" w:rsidRDefault="00995E5D" w:rsidP="00E464AA">
      <w:pPr>
        <w:rPr>
          <w:b/>
          <w:szCs w:val="20"/>
          <w:lang w:eastAsia="ar-SA"/>
        </w:rPr>
      </w:pPr>
    </w:p>
    <w:p w:rsidR="00E464AA" w:rsidRPr="00175275" w:rsidRDefault="00E464AA" w:rsidP="00E464AA">
      <w:pPr>
        <w:rPr>
          <w:b/>
          <w:szCs w:val="20"/>
          <w:lang w:eastAsia="ar-SA"/>
        </w:rPr>
      </w:pPr>
      <w:r w:rsidRPr="00175275">
        <w:rPr>
          <w:b/>
          <w:szCs w:val="20"/>
          <w:lang w:eastAsia="ar-SA"/>
        </w:rPr>
        <w:t>Приложение №2 к Перечню документов для участия в запросе предложений</w:t>
      </w:r>
    </w:p>
    <w:p w:rsidR="00E464AA" w:rsidRPr="00175275" w:rsidRDefault="00E464AA" w:rsidP="00E464AA"/>
    <w:p w:rsidR="00E464AA" w:rsidRPr="00175275" w:rsidRDefault="00E464AA" w:rsidP="00E464AA">
      <w:pPr>
        <w:jc w:val="center"/>
        <w:rPr>
          <w:b/>
        </w:rPr>
      </w:pPr>
      <w:r w:rsidRPr="00175275">
        <w:rPr>
          <w:b/>
        </w:rPr>
        <w:t>СОГЛАСИЕ</w:t>
      </w:r>
    </w:p>
    <w:p w:rsidR="00E464AA" w:rsidRPr="00175275" w:rsidRDefault="00E464AA" w:rsidP="00E464AA">
      <w:pPr>
        <w:jc w:val="center"/>
        <w:rPr>
          <w:b/>
        </w:rPr>
      </w:pPr>
      <w:r w:rsidRPr="00175275">
        <w:rPr>
          <w:b/>
        </w:rPr>
        <w:t>на передачу и обработку персональных данных</w:t>
      </w:r>
    </w:p>
    <w:p w:rsidR="00E464AA" w:rsidRPr="00175275" w:rsidRDefault="00BB07CD" w:rsidP="00E464AA">
      <w:r>
        <w:t>г. Чита</w:t>
      </w:r>
    </w:p>
    <w:p w:rsidR="00E464AA" w:rsidRPr="00175275" w:rsidRDefault="00E464AA" w:rsidP="00E464AA"/>
    <w:p w:rsidR="00E464AA" w:rsidRPr="00175275" w:rsidRDefault="00E464AA" w:rsidP="00E464AA">
      <w:pPr>
        <w:jc w:val="both"/>
      </w:pPr>
      <w:r w:rsidRPr="00175275">
        <w:t xml:space="preserve">Я, </w:t>
      </w:r>
      <w:r w:rsidR="008725B4">
        <w:t>__________________</w:t>
      </w:r>
      <w:r w:rsidRPr="00175275">
        <w:t>,</w:t>
      </w:r>
    </w:p>
    <w:p w:rsidR="00E464AA" w:rsidRPr="00175275" w:rsidRDefault="00E464AA" w:rsidP="00E464AA">
      <w:pPr>
        <w:jc w:val="center"/>
        <w:rPr>
          <w:sz w:val="16"/>
          <w:szCs w:val="16"/>
        </w:rPr>
      </w:pPr>
    </w:p>
    <w:p w:rsidR="00E464AA" w:rsidRPr="00BB07CD" w:rsidRDefault="00E464AA" w:rsidP="00BB07CD">
      <w:r w:rsidRPr="00175275">
        <w:t xml:space="preserve">Документ, удостоверяющий личность: </w:t>
      </w:r>
      <w:r w:rsidR="008725B4">
        <w:t>________________________________________</w:t>
      </w:r>
      <w:r w:rsidR="00BB07CD">
        <w:t>.</w:t>
      </w:r>
      <w:r w:rsidRPr="00175275">
        <w:rPr>
          <w:sz w:val="16"/>
          <w:szCs w:val="16"/>
        </w:rPr>
        <w:tab/>
      </w:r>
      <w:r w:rsidR="00BB07CD">
        <w:rPr>
          <w:sz w:val="16"/>
          <w:szCs w:val="16"/>
        </w:rPr>
        <w:tab/>
      </w:r>
      <w:r w:rsidR="00BB07CD">
        <w:rPr>
          <w:sz w:val="16"/>
          <w:szCs w:val="16"/>
        </w:rPr>
        <w:tab/>
      </w:r>
      <w:r w:rsidR="00BB07CD">
        <w:rPr>
          <w:sz w:val="16"/>
          <w:szCs w:val="16"/>
        </w:rPr>
        <w:tab/>
      </w:r>
      <w:r w:rsidR="00BB07CD">
        <w:rPr>
          <w:sz w:val="16"/>
          <w:szCs w:val="16"/>
        </w:rPr>
        <w:tab/>
      </w:r>
    </w:p>
    <w:p w:rsidR="00E464AA" w:rsidRPr="00175275" w:rsidRDefault="00E464AA" w:rsidP="00E464AA">
      <w:r w:rsidRPr="00175275">
        <w:t>Проживающий (ая) по адресу:</w:t>
      </w:r>
      <w:r w:rsidR="00BB07CD">
        <w:t xml:space="preserve"> </w:t>
      </w:r>
      <w:r w:rsidR="008725B4">
        <w:t xml:space="preserve">_____________________________________ </w:t>
      </w:r>
    </w:p>
    <w:p w:rsidR="00BB07CD" w:rsidRDefault="00BB07CD" w:rsidP="00BB07CD">
      <w:pPr>
        <w:autoSpaceDE w:val="0"/>
        <w:autoSpaceDN w:val="0"/>
        <w:adjustRightInd w:val="0"/>
        <w:jc w:val="both"/>
      </w:pPr>
      <w:r>
        <w:t>в соответствии с требованиями ст. 9 Федерального закона Российской Федерации от 27.07.2006 № 152-ФЗ «О персональных данных», своей волей и в своих интересах даю добровольное согласие Филиалу ООО «НОВАПОРТ Трейдинг» в г. Чите, адрес: Читинская область г. Чита, ул. Звездная д. 17 о предоставлении и последующей обработке моих персональных данных ООО «Новапорт-ОЦО» адрес: Новосибирская область, г. Обь, пр. Мозжерина, д. 8а, каб. 12, ООО «Новапорт Трейдинг», адрес: 633104, Новосибирская область, г. Обь, пр. Мозжерина, д. 8а, каб. 16, в целях заключения исполнения договоров с Филиалом ООО «НОВАПОРТ Трейдинг» в г. Чите.</w:t>
      </w:r>
    </w:p>
    <w:p w:rsidR="00E464AA" w:rsidRPr="00175275" w:rsidRDefault="00E464AA" w:rsidP="00E464AA">
      <w:pPr>
        <w:autoSpaceDE w:val="0"/>
        <w:autoSpaceDN w:val="0"/>
        <w:adjustRightInd w:val="0"/>
        <w:ind w:firstLine="708"/>
        <w:jc w:val="both"/>
        <w:rPr>
          <w:rFonts w:eastAsiaTheme="minorHAnsi"/>
        </w:rPr>
      </w:pPr>
      <w:r w:rsidRPr="00175275">
        <w:t xml:space="preserve">Перечень предоставляемых персональных данных: </w:t>
      </w:r>
      <w:r w:rsidRPr="00175275">
        <w:rPr>
          <w:rFonts w:eastAsiaTheme="minorHAnsi"/>
        </w:rPr>
        <w:t xml:space="preserve">фамилия, имя, отчество (при наличии); </w:t>
      </w:r>
      <w:r w:rsidRPr="00175275">
        <w:t>реквизиты паспорта гражданина Российской Федерации (серия, номер, кем и когда выдан, код подразделения); пол, дата и место рождения; адрес и дата регистрации по месту жительства;</w:t>
      </w:r>
      <w:r w:rsidR="00EE1214" w:rsidRPr="00175275">
        <w:t xml:space="preserve"> </w:t>
      </w:r>
      <w:r w:rsidRPr="00175275">
        <w:t>адрес электронной почты;</w:t>
      </w:r>
      <w:r w:rsidR="00EE1214" w:rsidRPr="00175275">
        <w:t xml:space="preserve"> </w:t>
      </w:r>
      <w:r w:rsidRPr="00175275">
        <w:t>контактный телефон.</w:t>
      </w:r>
    </w:p>
    <w:p w:rsidR="00E464AA" w:rsidRPr="00175275" w:rsidRDefault="00E464AA" w:rsidP="00E464AA">
      <w:pPr>
        <w:ind w:firstLine="708"/>
        <w:jc w:val="both"/>
      </w:pPr>
      <w:r w:rsidRPr="00175275">
        <w:t>Настоящее согласие предоставляется на осуществление любых действий или совокупности действий, совершаемых с использованием средств автоматизации или без использования таких средств в отношении моих персональных данных, которые необходимы или желаемы для достижения указанных выше целей, включая сбор, запись, систематизацию, накопление, хранения,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а также осуществление любых иных действий с моими персональными данными с учетом требований федерального законодательства.</w:t>
      </w:r>
    </w:p>
    <w:p w:rsidR="00E464AA" w:rsidRPr="00175275" w:rsidRDefault="00E464AA" w:rsidP="00E464AA">
      <w:pPr>
        <w:ind w:firstLine="708"/>
        <w:jc w:val="both"/>
      </w:pPr>
      <w:r w:rsidRPr="00175275">
        <w:t>Данное согласие действует на период до дня отзыва в письменной форме.</w:t>
      </w:r>
    </w:p>
    <w:p w:rsidR="00E464AA" w:rsidRPr="00175275" w:rsidRDefault="00E464AA" w:rsidP="00E464AA">
      <w:pPr>
        <w:ind w:firstLine="708"/>
        <w:jc w:val="both"/>
      </w:pPr>
      <w:r w:rsidRPr="00175275">
        <w:t>Настоящее согласие может быть отозвано мною в письменной форме в любое время по моему усмотрению.</w:t>
      </w:r>
    </w:p>
    <w:p w:rsidR="00E464AA" w:rsidRPr="00175275" w:rsidRDefault="00E464AA" w:rsidP="00E464AA">
      <w:pPr>
        <w:jc w:val="both"/>
      </w:pPr>
    </w:p>
    <w:p w:rsidR="00E464AA" w:rsidRPr="00175275" w:rsidRDefault="00E464AA" w:rsidP="00E464AA"/>
    <w:tbl>
      <w:tblPr>
        <w:tblW w:w="0" w:type="auto"/>
        <w:jc w:val="center"/>
        <w:tblLook w:val="04A0" w:firstRow="1" w:lastRow="0" w:firstColumn="1" w:lastColumn="0" w:noHBand="0" w:noVBand="1"/>
      </w:tblPr>
      <w:tblGrid>
        <w:gridCol w:w="4017"/>
        <w:gridCol w:w="2761"/>
        <w:gridCol w:w="3361"/>
      </w:tblGrid>
      <w:tr w:rsidR="00E464AA" w:rsidRPr="00175275" w:rsidTr="00316BF9">
        <w:trPr>
          <w:jc w:val="center"/>
        </w:trPr>
        <w:tc>
          <w:tcPr>
            <w:tcW w:w="4219" w:type="dxa"/>
            <w:vAlign w:val="center"/>
            <w:hideMark/>
          </w:tcPr>
          <w:p w:rsidR="00E464AA" w:rsidRPr="00175275" w:rsidRDefault="00E464AA" w:rsidP="00316BF9">
            <w:pPr>
              <w:jc w:val="center"/>
              <w:rPr>
                <w:i/>
                <w:sz w:val="16"/>
                <w:szCs w:val="16"/>
                <w:u w:val="single"/>
              </w:rPr>
            </w:pPr>
            <w:r w:rsidRPr="00175275">
              <w:rPr>
                <w:i/>
                <w:sz w:val="16"/>
                <w:szCs w:val="16"/>
                <w:u w:val="single"/>
              </w:rPr>
              <w:tab/>
            </w:r>
            <w:r w:rsidRPr="00175275">
              <w:rPr>
                <w:i/>
                <w:sz w:val="16"/>
                <w:szCs w:val="16"/>
                <w:u w:val="single"/>
              </w:rPr>
              <w:tab/>
            </w:r>
            <w:r w:rsidRPr="00175275">
              <w:rPr>
                <w:i/>
                <w:sz w:val="16"/>
                <w:szCs w:val="16"/>
                <w:u w:val="single"/>
              </w:rPr>
              <w:tab/>
            </w:r>
            <w:r w:rsidRPr="00175275">
              <w:t>20____ г.</w:t>
            </w:r>
          </w:p>
        </w:tc>
        <w:tc>
          <w:tcPr>
            <w:tcW w:w="2917" w:type="dxa"/>
            <w:vAlign w:val="center"/>
            <w:hideMark/>
          </w:tcPr>
          <w:p w:rsidR="00E464AA" w:rsidRPr="00175275" w:rsidRDefault="00E464AA" w:rsidP="00316BF9">
            <w:pPr>
              <w:jc w:val="center"/>
              <w:rPr>
                <w:u w:val="single"/>
                <w:lang w:val="en-US"/>
              </w:rPr>
            </w:pPr>
            <w:r w:rsidRPr="00175275">
              <w:rPr>
                <w:u w:val="single"/>
                <w:lang w:val="en-US"/>
              </w:rPr>
              <w:tab/>
            </w:r>
            <w:r w:rsidRPr="00175275">
              <w:rPr>
                <w:u w:val="single"/>
                <w:lang w:val="en-US"/>
              </w:rPr>
              <w:tab/>
            </w:r>
            <w:r w:rsidRPr="00175275">
              <w:rPr>
                <w:u w:val="single"/>
                <w:lang w:val="en-US"/>
              </w:rPr>
              <w:tab/>
            </w:r>
          </w:p>
        </w:tc>
        <w:tc>
          <w:tcPr>
            <w:tcW w:w="3568" w:type="dxa"/>
            <w:vAlign w:val="center"/>
            <w:hideMark/>
          </w:tcPr>
          <w:p w:rsidR="00E464AA" w:rsidRPr="00175275" w:rsidRDefault="00E464AA" w:rsidP="00316BF9">
            <w:pPr>
              <w:jc w:val="center"/>
              <w:rPr>
                <w:u w:val="single"/>
                <w:lang w:val="en-US"/>
              </w:rPr>
            </w:pPr>
            <w:r w:rsidRPr="00175275">
              <w:rPr>
                <w:u w:val="single"/>
                <w:lang w:val="en-US"/>
              </w:rPr>
              <w:tab/>
            </w:r>
            <w:r w:rsidRPr="00175275">
              <w:rPr>
                <w:u w:val="single"/>
                <w:lang w:val="en-US"/>
              </w:rPr>
              <w:tab/>
            </w:r>
            <w:r w:rsidRPr="00175275">
              <w:rPr>
                <w:u w:val="single"/>
                <w:lang w:val="en-US"/>
              </w:rPr>
              <w:tab/>
            </w:r>
            <w:r w:rsidRPr="00175275">
              <w:rPr>
                <w:u w:val="single"/>
                <w:lang w:val="en-US"/>
              </w:rPr>
              <w:tab/>
            </w:r>
          </w:p>
        </w:tc>
      </w:tr>
      <w:tr w:rsidR="00E464AA" w:rsidRPr="00175275" w:rsidTr="00316BF9">
        <w:trPr>
          <w:jc w:val="center"/>
        </w:trPr>
        <w:tc>
          <w:tcPr>
            <w:tcW w:w="4219" w:type="dxa"/>
            <w:vAlign w:val="center"/>
            <w:hideMark/>
          </w:tcPr>
          <w:p w:rsidR="00E464AA" w:rsidRPr="00175275" w:rsidRDefault="00E464AA" w:rsidP="00316BF9">
            <w:pPr>
              <w:jc w:val="center"/>
            </w:pPr>
            <w:r w:rsidRPr="00175275">
              <w:rPr>
                <w:i/>
                <w:sz w:val="16"/>
                <w:szCs w:val="16"/>
              </w:rPr>
              <w:t>(дата)</w:t>
            </w:r>
          </w:p>
        </w:tc>
        <w:tc>
          <w:tcPr>
            <w:tcW w:w="2917" w:type="dxa"/>
            <w:vAlign w:val="center"/>
            <w:hideMark/>
          </w:tcPr>
          <w:p w:rsidR="00E464AA" w:rsidRPr="00175275" w:rsidRDefault="00E464AA" w:rsidP="00316BF9">
            <w:pPr>
              <w:jc w:val="center"/>
              <w:rPr>
                <w:i/>
                <w:sz w:val="16"/>
                <w:szCs w:val="16"/>
              </w:rPr>
            </w:pPr>
            <w:r w:rsidRPr="00175275">
              <w:rPr>
                <w:i/>
                <w:sz w:val="16"/>
                <w:szCs w:val="16"/>
              </w:rPr>
              <w:t>(подпись лица, давшего согласие)</w:t>
            </w:r>
          </w:p>
        </w:tc>
        <w:tc>
          <w:tcPr>
            <w:tcW w:w="3568" w:type="dxa"/>
            <w:vAlign w:val="center"/>
            <w:hideMark/>
          </w:tcPr>
          <w:p w:rsidR="00E464AA" w:rsidRPr="00175275" w:rsidRDefault="00E464AA" w:rsidP="00316BF9">
            <w:pPr>
              <w:jc w:val="center"/>
              <w:rPr>
                <w:i/>
                <w:sz w:val="16"/>
                <w:szCs w:val="16"/>
              </w:rPr>
            </w:pPr>
            <w:r w:rsidRPr="00175275">
              <w:rPr>
                <w:i/>
                <w:sz w:val="16"/>
                <w:szCs w:val="16"/>
              </w:rPr>
              <w:t>(фамилия, инициалы)</w:t>
            </w:r>
          </w:p>
        </w:tc>
      </w:tr>
    </w:tbl>
    <w:p w:rsidR="00E464AA" w:rsidRPr="00175275" w:rsidRDefault="00E464AA" w:rsidP="00E464AA">
      <w:pPr>
        <w:rPr>
          <w:lang w:val="en-US"/>
        </w:rPr>
      </w:pPr>
    </w:p>
    <w:p w:rsidR="00E464AA" w:rsidRPr="00175275" w:rsidRDefault="00E464AA" w:rsidP="00E464AA"/>
    <w:p w:rsidR="00E464AA" w:rsidRPr="00175275" w:rsidRDefault="00E464AA" w:rsidP="00E464AA"/>
    <w:p w:rsidR="00E464AA" w:rsidRPr="00175275" w:rsidRDefault="00E464AA" w:rsidP="00E464AA"/>
    <w:p w:rsidR="00E464AA" w:rsidRPr="00175275" w:rsidRDefault="00E464AA" w:rsidP="00E464AA"/>
    <w:p w:rsidR="00E464AA" w:rsidRPr="00175275" w:rsidRDefault="00E464AA" w:rsidP="00E464AA"/>
    <w:p w:rsidR="00E464AA" w:rsidRPr="00175275" w:rsidRDefault="00E464AA" w:rsidP="00E464AA"/>
    <w:p w:rsidR="00E464AA" w:rsidRPr="00175275" w:rsidRDefault="00E464AA" w:rsidP="00E464AA"/>
    <w:p w:rsidR="00E464AA" w:rsidRPr="00175275" w:rsidRDefault="00E464AA" w:rsidP="00E464AA"/>
    <w:p w:rsidR="00E464AA" w:rsidRPr="00175275" w:rsidRDefault="00E464AA" w:rsidP="00E464AA">
      <w:pPr>
        <w:rPr>
          <w:b/>
          <w:szCs w:val="20"/>
          <w:lang w:eastAsia="ar-SA"/>
        </w:rPr>
      </w:pPr>
    </w:p>
    <w:p w:rsidR="00F230DA" w:rsidRDefault="00F230DA" w:rsidP="00E464AA">
      <w:pPr>
        <w:rPr>
          <w:b/>
          <w:szCs w:val="20"/>
          <w:lang w:eastAsia="ar-SA"/>
        </w:rPr>
      </w:pPr>
    </w:p>
    <w:p w:rsidR="00F230DA" w:rsidRDefault="00F230DA" w:rsidP="00E464AA">
      <w:pPr>
        <w:rPr>
          <w:b/>
          <w:szCs w:val="20"/>
          <w:lang w:eastAsia="ar-SA"/>
        </w:rPr>
      </w:pPr>
    </w:p>
    <w:p w:rsidR="00995E5D" w:rsidRDefault="00995E5D" w:rsidP="00E464AA">
      <w:pPr>
        <w:rPr>
          <w:b/>
          <w:szCs w:val="20"/>
          <w:lang w:eastAsia="ar-SA"/>
        </w:rPr>
      </w:pPr>
    </w:p>
    <w:p w:rsidR="00995E5D" w:rsidRDefault="00995E5D" w:rsidP="00E464AA">
      <w:pPr>
        <w:rPr>
          <w:b/>
          <w:szCs w:val="20"/>
          <w:lang w:eastAsia="ar-SA"/>
        </w:rPr>
      </w:pPr>
    </w:p>
    <w:p w:rsidR="008725B4" w:rsidRDefault="008725B4" w:rsidP="00E464AA">
      <w:pPr>
        <w:rPr>
          <w:b/>
          <w:szCs w:val="20"/>
          <w:lang w:eastAsia="ar-SA"/>
        </w:rPr>
      </w:pPr>
    </w:p>
    <w:p w:rsidR="00E464AA" w:rsidRPr="00175275" w:rsidRDefault="00E464AA" w:rsidP="00E464AA">
      <w:pPr>
        <w:rPr>
          <w:b/>
          <w:szCs w:val="20"/>
          <w:lang w:eastAsia="ar-SA"/>
        </w:rPr>
      </w:pPr>
      <w:r w:rsidRPr="00175275">
        <w:rPr>
          <w:b/>
          <w:szCs w:val="20"/>
          <w:lang w:eastAsia="ar-SA"/>
        </w:rPr>
        <w:lastRenderedPageBreak/>
        <w:t>Приложение №3 к Перечню документов для участия в запросе предложений</w:t>
      </w:r>
    </w:p>
    <w:p w:rsidR="00E464AA" w:rsidRPr="00175275" w:rsidRDefault="00E464AA" w:rsidP="00E464AA">
      <w:pPr>
        <w:jc w:val="center"/>
        <w:rPr>
          <w:b/>
        </w:rPr>
      </w:pPr>
      <w:r w:rsidRPr="00175275">
        <w:rPr>
          <w:b/>
        </w:rPr>
        <w:t>Доверенность №________________</w:t>
      </w:r>
    </w:p>
    <w:p w:rsidR="00E464AA" w:rsidRPr="00175275" w:rsidRDefault="00E464AA" w:rsidP="00E464AA">
      <w:pPr>
        <w:rPr>
          <w:b/>
        </w:rPr>
      </w:pPr>
    </w:p>
    <w:p w:rsidR="00E464AA" w:rsidRPr="00175275" w:rsidRDefault="00E464AA" w:rsidP="00E464AA">
      <w:pPr>
        <w:pBdr>
          <w:top w:val="single" w:sz="12" w:space="1" w:color="auto"/>
          <w:bottom w:val="single" w:sz="12" w:space="1" w:color="auto"/>
        </w:pBdr>
        <w:jc w:val="center"/>
        <w:rPr>
          <w:i/>
          <w:sz w:val="20"/>
          <w:szCs w:val="20"/>
        </w:rPr>
      </w:pPr>
      <w:r w:rsidRPr="00175275">
        <w:rPr>
          <w:i/>
          <w:sz w:val="20"/>
          <w:szCs w:val="20"/>
        </w:rPr>
        <w:t>(Место и дата выдачи доверенности прописью)</w:t>
      </w:r>
    </w:p>
    <w:p w:rsidR="00E464AA" w:rsidRPr="00175275" w:rsidRDefault="00E464AA" w:rsidP="00E464AA">
      <w:pPr>
        <w:pBdr>
          <w:top w:val="single" w:sz="12" w:space="1" w:color="auto"/>
          <w:bottom w:val="single" w:sz="12" w:space="1" w:color="auto"/>
        </w:pBdr>
        <w:rPr>
          <w:i/>
        </w:rPr>
      </w:pPr>
    </w:p>
    <w:p w:rsidR="00E464AA" w:rsidRPr="00175275" w:rsidRDefault="00E464AA" w:rsidP="00E464AA">
      <w:pPr>
        <w:jc w:val="center"/>
        <w:rPr>
          <w:i/>
          <w:sz w:val="20"/>
          <w:szCs w:val="20"/>
        </w:rPr>
      </w:pPr>
      <w:r w:rsidRPr="00175275">
        <w:rPr>
          <w:i/>
          <w:sz w:val="20"/>
          <w:szCs w:val="20"/>
        </w:rPr>
        <w:t>(Полное наименование юридического лица / Ф.И.О. индивидуального предпринимателя)</w:t>
      </w:r>
    </w:p>
    <w:p w:rsidR="00E464AA" w:rsidRPr="00175275" w:rsidRDefault="00E464AA" w:rsidP="00E464AA">
      <w:pPr>
        <w:rPr>
          <w:i/>
        </w:rPr>
      </w:pPr>
    </w:p>
    <w:p w:rsidR="00E464AA" w:rsidRPr="00175275" w:rsidRDefault="00E464AA" w:rsidP="00E464AA">
      <w:pPr>
        <w:rPr>
          <w:i/>
        </w:rPr>
      </w:pPr>
      <w:r w:rsidRPr="00175275">
        <w:rPr>
          <w:i/>
        </w:rPr>
        <w:t>Дата регистрации: «______»___________ ______г., ОГРН/ОГРНИП: _____________________</w:t>
      </w:r>
    </w:p>
    <w:p w:rsidR="00E464AA" w:rsidRPr="00175275" w:rsidRDefault="00E464AA" w:rsidP="00E464AA">
      <w:pPr>
        <w:rPr>
          <w:i/>
        </w:rPr>
      </w:pPr>
    </w:p>
    <w:p w:rsidR="00E464AA" w:rsidRPr="00175275" w:rsidRDefault="00E464AA" w:rsidP="00E464AA">
      <w:pPr>
        <w:rPr>
          <w:i/>
        </w:rPr>
      </w:pPr>
      <w:r w:rsidRPr="00175275">
        <w:rPr>
          <w:i/>
        </w:rPr>
        <w:t xml:space="preserve">ИНН: _______________, </w:t>
      </w:r>
    </w:p>
    <w:p w:rsidR="00E464AA" w:rsidRPr="00175275" w:rsidRDefault="00E464AA" w:rsidP="00E464AA">
      <w:pPr>
        <w:rPr>
          <w:i/>
        </w:rPr>
      </w:pPr>
      <w:r w:rsidRPr="00175275">
        <w:rPr>
          <w:i/>
        </w:rPr>
        <w:t>местонахождения___________________________________________</w:t>
      </w:r>
    </w:p>
    <w:p w:rsidR="00E464AA" w:rsidRPr="00175275" w:rsidRDefault="00E464AA" w:rsidP="00E464AA">
      <w:pPr>
        <w:rPr>
          <w:i/>
        </w:rPr>
      </w:pPr>
    </w:p>
    <w:p w:rsidR="00E464AA" w:rsidRPr="00175275" w:rsidRDefault="00E464AA" w:rsidP="00E464AA">
      <w:pPr>
        <w:rPr>
          <w:i/>
        </w:rPr>
      </w:pPr>
      <w:r w:rsidRPr="00175275">
        <w:rPr>
          <w:i/>
        </w:rPr>
        <w:t>_____________________________________________________________________________</w:t>
      </w:r>
    </w:p>
    <w:p w:rsidR="00E464AA" w:rsidRPr="00175275" w:rsidRDefault="00E464AA" w:rsidP="00E464AA">
      <w:pPr>
        <w:rPr>
          <w:i/>
        </w:rPr>
      </w:pPr>
    </w:p>
    <w:p w:rsidR="00E464AA" w:rsidRPr="00175275" w:rsidRDefault="00E464AA" w:rsidP="00E464AA">
      <w:pPr>
        <w:rPr>
          <w:i/>
        </w:rPr>
      </w:pPr>
      <w:r w:rsidRPr="00175275">
        <w:rPr>
          <w:i/>
        </w:rPr>
        <w:t>В лице____________________________________________________________________________</w:t>
      </w:r>
    </w:p>
    <w:p w:rsidR="00E464AA" w:rsidRPr="00175275" w:rsidRDefault="00E464AA" w:rsidP="00E464AA">
      <w:pPr>
        <w:rPr>
          <w:i/>
          <w:sz w:val="20"/>
          <w:szCs w:val="20"/>
        </w:rPr>
      </w:pPr>
      <w:r w:rsidRPr="00175275">
        <w:rPr>
          <w:i/>
          <w:sz w:val="20"/>
          <w:szCs w:val="20"/>
        </w:rPr>
        <w:t xml:space="preserve">                           (наименование должности руководителя, ФИО руководителя для ЮЛ)</w:t>
      </w:r>
    </w:p>
    <w:p w:rsidR="00E464AA" w:rsidRPr="00175275" w:rsidRDefault="00E464AA" w:rsidP="00E464AA">
      <w:pPr>
        <w:rPr>
          <w:i/>
          <w:sz w:val="20"/>
          <w:szCs w:val="20"/>
        </w:rPr>
      </w:pPr>
    </w:p>
    <w:p w:rsidR="00E464AA" w:rsidRPr="00175275" w:rsidRDefault="00E464AA" w:rsidP="00E464AA">
      <w:pPr>
        <w:rPr>
          <w:i/>
        </w:rPr>
      </w:pPr>
      <w:r w:rsidRPr="00175275">
        <w:rPr>
          <w:i/>
        </w:rPr>
        <w:t>Действующего на основании________________________________________________________</w:t>
      </w:r>
    </w:p>
    <w:p w:rsidR="00E464AA" w:rsidRPr="00175275" w:rsidRDefault="00E464AA" w:rsidP="00E464AA">
      <w:pPr>
        <w:rPr>
          <w:i/>
        </w:rPr>
      </w:pPr>
    </w:p>
    <w:p w:rsidR="00E464AA" w:rsidRPr="00175275" w:rsidRDefault="00E464AA" w:rsidP="00E464AA">
      <w:pPr>
        <w:rPr>
          <w:i/>
        </w:rPr>
      </w:pPr>
      <w:r w:rsidRPr="00175275">
        <w:rPr>
          <w:i/>
        </w:rPr>
        <w:t>Уполномочивает гражданина РФ____________________________________________________</w:t>
      </w:r>
    </w:p>
    <w:p w:rsidR="00E464AA" w:rsidRPr="00175275" w:rsidRDefault="00E464AA" w:rsidP="00E464AA">
      <w:pPr>
        <w:rPr>
          <w:i/>
          <w:sz w:val="20"/>
          <w:szCs w:val="20"/>
        </w:rPr>
      </w:pPr>
      <w:r w:rsidRPr="00175275">
        <w:rPr>
          <w:i/>
        </w:rPr>
        <w:t xml:space="preserve">                                               </w:t>
      </w:r>
      <w:r w:rsidRPr="00175275">
        <w:rPr>
          <w:i/>
          <w:sz w:val="20"/>
          <w:szCs w:val="20"/>
        </w:rPr>
        <w:t>(ФИО уполномоченного лица)</w:t>
      </w:r>
    </w:p>
    <w:p w:rsidR="00E464AA" w:rsidRPr="00175275" w:rsidRDefault="00E464AA" w:rsidP="00E464AA">
      <w:pPr>
        <w:rPr>
          <w:i/>
        </w:rPr>
      </w:pPr>
    </w:p>
    <w:p w:rsidR="00E464AA" w:rsidRPr="00175275" w:rsidRDefault="00E464AA" w:rsidP="00E464AA">
      <w:pPr>
        <w:rPr>
          <w:i/>
        </w:rPr>
      </w:pPr>
      <w:r w:rsidRPr="00175275">
        <w:rPr>
          <w:i/>
        </w:rPr>
        <w:t xml:space="preserve">Паспорт серии_________№_____________, </w:t>
      </w:r>
    </w:p>
    <w:p w:rsidR="00E464AA" w:rsidRPr="00175275" w:rsidRDefault="00E464AA" w:rsidP="00E464AA">
      <w:pPr>
        <w:rPr>
          <w:i/>
        </w:rPr>
      </w:pPr>
    </w:p>
    <w:p w:rsidR="00E464AA" w:rsidRPr="00175275" w:rsidRDefault="00E464AA" w:rsidP="00E464AA">
      <w:pPr>
        <w:rPr>
          <w:i/>
        </w:rPr>
      </w:pPr>
      <w:r w:rsidRPr="00175275">
        <w:rPr>
          <w:i/>
        </w:rPr>
        <w:t>выдан____________________________________________________________________________</w:t>
      </w:r>
    </w:p>
    <w:p w:rsidR="00E464AA" w:rsidRPr="00175275" w:rsidRDefault="00E464AA" w:rsidP="00E464AA">
      <w:pPr>
        <w:rPr>
          <w:i/>
          <w:sz w:val="20"/>
          <w:szCs w:val="20"/>
        </w:rPr>
      </w:pPr>
      <w:r w:rsidRPr="00175275">
        <w:rPr>
          <w:i/>
          <w:sz w:val="20"/>
          <w:szCs w:val="20"/>
        </w:rPr>
        <w:t xml:space="preserve">                                                              (наименование органа, выдавшего паспорт)</w:t>
      </w:r>
    </w:p>
    <w:p w:rsidR="00E464AA" w:rsidRPr="00175275" w:rsidRDefault="00E464AA" w:rsidP="00E464AA">
      <w:pPr>
        <w:rPr>
          <w:i/>
          <w:sz w:val="20"/>
          <w:szCs w:val="20"/>
        </w:rPr>
      </w:pPr>
    </w:p>
    <w:p w:rsidR="00E464AA" w:rsidRPr="00175275" w:rsidRDefault="00E464AA" w:rsidP="00E464AA">
      <w:pPr>
        <w:rPr>
          <w:i/>
        </w:rPr>
      </w:pPr>
      <w:r w:rsidRPr="00175275">
        <w:rPr>
          <w:i/>
        </w:rPr>
        <w:t>«_____» ______________ ______г., код подразделения: _____________,</w:t>
      </w:r>
    </w:p>
    <w:p w:rsidR="00E464AA" w:rsidRPr="00175275" w:rsidRDefault="00E464AA" w:rsidP="00E464AA">
      <w:pPr>
        <w:rPr>
          <w:i/>
          <w:sz w:val="20"/>
          <w:szCs w:val="20"/>
        </w:rPr>
      </w:pPr>
      <w:r w:rsidRPr="00175275">
        <w:rPr>
          <w:i/>
        </w:rPr>
        <w:t xml:space="preserve">             </w:t>
      </w:r>
      <w:r w:rsidRPr="00175275">
        <w:rPr>
          <w:i/>
          <w:sz w:val="20"/>
          <w:szCs w:val="20"/>
        </w:rPr>
        <w:t>(дата выдачи паспорта)</w:t>
      </w:r>
    </w:p>
    <w:p w:rsidR="00E464AA" w:rsidRPr="00175275" w:rsidRDefault="00E464AA" w:rsidP="00E464AA">
      <w:pPr>
        <w:rPr>
          <w:i/>
          <w:sz w:val="20"/>
          <w:szCs w:val="20"/>
        </w:rPr>
      </w:pPr>
    </w:p>
    <w:p w:rsidR="00E464AA" w:rsidRPr="00175275" w:rsidRDefault="00E464AA" w:rsidP="00E464AA">
      <w:pPr>
        <w:rPr>
          <w:i/>
        </w:rPr>
      </w:pPr>
      <w:r w:rsidRPr="00175275">
        <w:rPr>
          <w:i/>
        </w:rPr>
        <w:t>Зарегистрированного по адресу:_____________________________________________________</w:t>
      </w:r>
    </w:p>
    <w:p w:rsidR="00E464AA" w:rsidRPr="00175275" w:rsidRDefault="00E464AA" w:rsidP="00E464AA">
      <w:pPr>
        <w:rPr>
          <w:i/>
        </w:rPr>
      </w:pPr>
    </w:p>
    <w:p w:rsidR="00E464AA" w:rsidRPr="00175275" w:rsidRDefault="00E464AA" w:rsidP="00E464AA">
      <w:pPr>
        <w:rPr>
          <w:i/>
        </w:rPr>
      </w:pPr>
      <w:r w:rsidRPr="00175275">
        <w:rPr>
          <w:i/>
        </w:rPr>
        <w:t>_________________________________________________________________________________</w:t>
      </w:r>
    </w:p>
    <w:p w:rsidR="00E464AA" w:rsidRPr="00175275" w:rsidRDefault="00E464AA" w:rsidP="00E464AA">
      <w:pPr>
        <w:rPr>
          <w:i/>
        </w:rPr>
      </w:pPr>
    </w:p>
    <w:p w:rsidR="00E464AA" w:rsidRPr="00175275" w:rsidRDefault="00E464AA" w:rsidP="00E464AA">
      <w:pPr>
        <w:rPr>
          <w:i/>
        </w:rPr>
      </w:pPr>
      <w:r w:rsidRPr="00175275">
        <w:rPr>
          <w:i/>
        </w:rPr>
        <w:t>Представлять интересы ___________________________________________________________</w:t>
      </w:r>
    </w:p>
    <w:p w:rsidR="00E464AA" w:rsidRPr="00175275" w:rsidRDefault="00E464AA" w:rsidP="00E464AA">
      <w:pPr>
        <w:rPr>
          <w:i/>
        </w:rPr>
      </w:pPr>
    </w:p>
    <w:p w:rsidR="00E464AA" w:rsidRPr="00175275" w:rsidRDefault="00E464AA" w:rsidP="00E464AA">
      <w:pPr>
        <w:rPr>
          <w:i/>
        </w:rPr>
      </w:pPr>
      <w:r w:rsidRPr="00175275">
        <w:rPr>
          <w:i/>
        </w:rPr>
        <w:t>_________________________________________________________________________________</w:t>
      </w:r>
    </w:p>
    <w:p w:rsidR="00E464AA" w:rsidRPr="00175275" w:rsidRDefault="00E464AA" w:rsidP="00E464AA">
      <w:pPr>
        <w:jc w:val="center"/>
        <w:rPr>
          <w:i/>
        </w:rPr>
      </w:pPr>
      <w:r w:rsidRPr="00175275">
        <w:rPr>
          <w:i/>
        </w:rPr>
        <w:t>(Полное наименование юридического лица / Ф.И.О. индивидуального предпринимателя)</w:t>
      </w:r>
    </w:p>
    <w:p w:rsidR="00E464AA" w:rsidRPr="00175275" w:rsidRDefault="00E464AA" w:rsidP="00E464AA">
      <w:pPr>
        <w:rPr>
          <w:i/>
        </w:rPr>
      </w:pPr>
      <w:r w:rsidRPr="00175275">
        <w:rPr>
          <w:i/>
        </w:rPr>
        <w:t>В _________________________________________________________________в том числе:</w:t>
      </w:r>
    </w:p>
    <w:p w:rsidR="00E464AA" w:rsidRPr="00175275" w:rsidRDefault="00E464AA" w:rsidP="00E464AA">
      <w:pPr>
        <w:jc w:val="both"/>
      </w:pPr>
      <w:r w:rsidRPr="00175275">
        <w:t>совершать действия во всех процедурах закупок, в том числе в запросах ценовых предложений конкурсах, аукционах, запросах котировок, запросах предложений и других, в том числе, проводимых в электронной форме, а именно:</w:t>
      </w:r>
    </w:p>
    <w:p w:rsidR="00E464AA" w:rsidRPr="00175275" w:rsidRDefault="00E464AA" w:rsidP="00E464AA">
      <w:pPr>
        <w:numPr>
          <w:ilvl w:val="0"/>
          <w:numId w:val="1"/>
        </w:numPr>
        <w:ind w:left="0"/>
        <w:jc w:val="both"/>
      </w:pPr>
      <w:r w:rsidRPr="00175275">
        <w:t>подавать от имени доверителя заявки, а также подтверждать данные заявки, в том числе с помощью электронной подписи;</w:t>
      </w:r>
    </w:p>
    <w:p w:rsidR="00E464AA" w:rsidRPr="00175275" w:rsidRDefault="00E464AA" w:rsidP="00E464AA">
      <w:pPr>
        <w:numPr>
          <w:ilvl w:val="0"/>
          <w:numId w:val="1"/>
        </w:numPr>
        <w:ind w:left="0"/>
        <w:jc w:val="both"/>
      </w:pPr>
      <w:r w:rsidRPr="00175275">
        <w:t>заверять копии документов, представляемых в составе заявки, а также иные документы, связанные с проведением закупочных процедур, в том числе с помощью электронной подписи;</w:t>
      </w:r>
    </w:p>
    <w:p w:rsidR="00E464AA" w:rsidRPr="00175275" w:rsidRDefault="00E464AA" w:rsidP="00E464AA">
      <w:pPr>
        <w:numPr>
          <w:ilvl w:val="0"/>
          <w:numId w:val="1"/>
        </w:numPr>
        <w:ind w:left="0"/>
        <w:jc w:val="both"/>
      </w:pPr>
      <w:r w:rsidRPr="00175275">
        <w:t>подавать от имени доверителя ценовые предложения, а также подтверждать данные предложения, в том числе с помощью электронной подписи;</w:t>
      </w:r>
    </w:p>
    <w:p w:rsidR="00E464AA" w:rsidRPr="00175275" w:rsidRDefault="00E464AA" w:rsidP="00E464AA">
      <w:pPr>
        <w:numPr>
          <w:ilvl w:val="0"/>
          <w:numId w:val="1"/>
        </w:numPr>
        <w:ind w:left="0"/>
        <w:jc w:val="both"/>
      </w:pPr>
      <w:r w:rsidRPr="00175275">
        <w:t>подписывать договоры, заключаемые по результатам проведения закупочных процедур, в том числе с помощью электронной подписи.</w:t>
      </w:r>
    </w:p>
    <w:p w:rsidR="00E464AA" w:rsidRPr="00175275" w:rsidRDefault="00E464AA" w:rsidP="00E464AA">
      <w:pPr>
        <w:spacing w:line="264" w:lineRule="auto"/>
        <w:jc w:val="both"/>
        <w:rPr>
          <w:rFonts w:eastAsiaTheme="minorHAnsi"/>
        </w:rPr>
      </w:pPr>
      <w:r w:rsidRPr="00175275">
        <w:t>Доверенность выдана сроком на</w:t>
      </w:r>
      <w:r w:rsidRPr="00175275">
        <w:tab/>
        <w:t>_______________________ без права передоверия.</w:t>
      </w:r>
    </w:p>
    <w:tbl>
      <w:tblPr>
        <w:tblW w:w="0" w:type="auto"/>
        <w:jc w:val="center"/>
        <w:tblLook w:val="04A0" w:firstRow="1" w:lastRow="0" w:firstColumn="1" w:lastColumn="0" w:noHBand="0" w:noVBand="1"/>
      </w:tblPr>
      <w:tblGrid>
        <w:gridCol w:w="4395"/>
        <w:gridCol w:w="2376"/>
        <w:gridCol w:w="3368"/>
      </w:tblGrid>
      <w:tr w:rsidR="00E464AA" w:rsidRPr="00175275" w:rsidTr="00316BF9">
        <w:trPr>
          <w:jc w:val="center"/>
        </w:trPr>
        <w:tc>
          <w:tcPr>
            <w:tcW w:w="4644" w:type="dxa"/>
            <w:vAlign w:val="center"/>
            <w:hideMark/>
          </w:tcPr>
          <w:p w:rsidR="00E464AA" w:rsidRPr="00175275" w:rsidRDefault="00E464AA" w:rsidP="00316BF9">
            <w:pPr>
              <w:spacing w:line="264" w:lineRule="auto"/>
              <w:jc w:val="center"/>
              <w:rPr>
                <w:i/>
                <w:u w:val="single"/>
              </w:rPr>
            </w:pPr>
            <w:r w:rsidRPr="00175275">
              <w:rPr>
                <w:i/>
                <w:u w:val="single"/>
              </w:rPr>
              <w:tab/>
            </w:r>
            <w:r w:rsidRPr="00175275">
              <w:rPr>
                <w:i/>
                <w:u w:val="single"/>
              </w:rPr>
              <w:tab/>
            </w:r>
            <w:r w:rsidRPr="00175275">
              <w:rPr>
                <w:i/>
                <w:u w:val="single"/>
              </w:rPr>
              <w:tab/>
            </w:r>
            <w:r w:rsidRPr="00175275">
              <w:rPr>
                <w:i/>
                <w:u w:val="single"/>
              </w:rPr>
              <w:tab/>
            </w:r>
            <w:r w:rsidRPr="00175275">
              <w:rPr>
                <w:i/>
                <w:u w:val="single"/>
              </w:rPr>
              <w:tab/>
            </w:r>
          </w:p>
        </w:tc>
        <w:tc>
          <w:tcPr>
            <w:tcW w:w="2492" w:type="dxa"/>
            <w:vAlign w:val="center"/>
            <w:hideMark/>
          </w:tcPr>
          <w:p w:rsidR="00E464AA" w:rsidRPr="00175275" w:rsidRDefault="00E464AA" w:rsidP="00316BF9">
            <w:pPr>
              <w:spacing w:line="264" w:lineRule="auto"/>
              <w:jc w:val="center"/>
              <w:rPr>
                <w:u w:val="single"/>
              </w:rPr>
            </w:pPr>
            <w:r w:rsidRPr="00175275">
              <w:rPr>
                <w:u w:val="single"/>
              </w:rPr>
              <w:tab/>
            </w:r>
            <w:r w:rsidRPr="00175275">
              <w:rPr>
                <w:u w:val="single"/>
              </w:rPr>
              <w:tab/>
            </w:r>
          </w:p>
        </w:tc>
        <w:tc>
          <w:tcPr>
            <w:tcW w:w="3568" w:type="dxa"/>
            <w:vAlign w:val="center"/>
            <w:hideMark/>
          </w:tcPr>
          <w:p w:rsidR="00E464AA" w:rsidRPr="00175275" w:rsidRDefault="00E464AA" w:rsidP="00316BF9">
            <w:pPr>
              <w:spacing w:line="264" w:lineRule="auto"/>
              <w:jc w:val="center"/>
              <w:rPr>
                <w:u w:val="single"/>
              </w:rPr>
            </w:pPr>
            <w:r w:rsidRPr="00175275">
              <w:rPr>
                <w:u w:val="single"/>
              </w:rPr>
              <w:tab/>
            </w:r>
            <w:r w:rsidRPr="00175275">
              <w:rPr>
                <w:u w:val="single"/>
              </w:rPr>
              <w:tab/>
            </w:r>
            <w:r w:rsidRPr="00175275">
              <w:rPr>
                <w:u w:val="single"/>
              </w:rPr>
              <w:tab/>
            </w:r>
            <w:r w:rsidRPr="00175275">
              <w:rPr>
                <w:u w:val="single"/>
              </w:rPr>
              <w:tab/>
            </w:r>
          </w:p>
        </w:tc>
      </w:tr>
      <w:tr w:rsidR="00E464AA" w:rsidRPr="00175275" w:rsidTr="00316BF9">
        <w:trPr>
          <w:jc w:val="center"/>
        </w:trPr>
        <w:tc>
          <w:tcPr>
            <w:tcW w:w="4644" w:type="dxa"/>
            <w:vAlign w:val="center"/>
            <w:hideMark/>
          </w:tcPr>
          <w:p w:rsidR="00E464AA" w:rsidRPr="00175275" w:rsidRDefault="00E464AA" w:rsidP="00316BF9">
            <w:pPr>
              <w:spacing w:line="264" w:lineRule="auto"/>
              <w:jc w:val="center"/>
              <w:rPr>
                <w:sz w:val="20"/>
                <w:szCs w:val="20"/>
              </w:rPr>
            </w:pPr>
            <w:r w:rsidRPr="00175275">
              <w:rPr>
                <w:i/>
                <w:sz w:val="20"/>
                <w:szCs w:val="20"/>
              </w:rPr>
              <w:t>(Наименование должности руководителя)</w:t>
            </w:r>
          </w:p>
        </w:tc>
        <w:tc>
          <w:tcPr>
            <w:tcW w:w="2492" w:type="dxa"/>
            <w:vAlign w:val="center"/>
            <w:hideMark/>
          </w:tcPr>
          <w:p w:rsidR="00E464AA" w:rsidRPr="00175275" w:rsidRDefault="00E464AA" w:rsidP="00316BF9">
            <w:pPr>
              <w:spacing w:line="264" w:lineRule="auto"/>
              <w:jc w:val="center"/>
              <w:rPr>
                <w:i/>
                <w:sz w:val="20"/>
                <w:szCs w:val="20"/>
              </w:rPr>
            </w:pPr>
            <w:r w:rsidRPr="00175275">
              <w:rPr>
                <w:i/>
                <w:sz w:val="20"/>
                <w:szCs w:val="20"/>
              </w:rPr>
              <w:t>(подпись)</w:t>
            </w:r>
          </w:p>
        </w:tc>
        <w:tc>
          <w:tcPr>
            <w:tcW w:w="3568" w:type="dxa"/>
            <w:vAlign w:val="center"/>
            <w:hideMark/>
          </w:tcPr>
          <w:p w:rsidR="00E464AA" w:rsidRPr="00175275" w:rsidRDefault="00E464AA" w:rsidP="00316BF9">
            <w:pPr>
              <w:spacing w:line="264" w:lineRule="auto"/>
              <w:jc w:val="center"/>
              <w:rPr>
                <w:i/>
                <w:sz w:val="20"/>
                <w:szCs w:val="20"/>
              </w:rPr>
            </w:pPr>
            <w:r w:rsidRPr="00175275">
              <w:rPr>
                <w:i/>
                <w:sz w:val="20"/>
                <w:szCs w:val="20"/>
              </w:rPr>
              <w:t>(И.О. Фамилия)</w:t>
            </w:r>
          </w:p>
        </w:tc>
      </w:tr>
    </w:tbl>
    <w:p w:rsidR="00995E5D" w:rsidRDefault="00995E5D" w:rsidP="009663E6">
      <w:pPr>
        <w:jc w:val="center"/>
        <w:rPr>
          <w:b/>
          <w:sz w:val="22"/>
          <w:szCs w:val="22"/>
          <w:lang w:eastAsia="ar-SA"/>
        </w:rPr>
      </w:pPr>
    </w:p>
    <w:p w:rsidR="00995E5D" w:rsidRDefault="00995E5D" w:rsidP="009663E6">
      <w:pPr>
        <w:jc w:val="center"/>
        <w:rPr>
          <w:b/>
          <w:sz w:val="22"/>
          <w:szCs w:val="22"/>
          <w:lang w:eastAsia="ar-SA"/>
        </w:rPr>
      </w:pPr>
    </w:p>
    <w:p w:rsidR="00E464AA" w:rsidRPr="008601D9" w:rsidRDefault="00E464AA" w:rsidP="009663E6">
      <w:pPr>
        <w:jc w:val="center"/>
        <w:rPr>
          <w:b/>
          <w:sz w:val="22"/>
          <w:szCs w:val="22"/>
          <w:lang w:eastAsia="ar-SA"/>
        </w:rPr>
      </w:pPr>
      <w:r w:rsidRPr="008601D9">
        <w:rPr>
          <w:b/>
          <w:sz w:val="22"/>
          <w:szCs w:val="22"/>
          <w:lang w:eastAsia="ar-SA"/>
        </w:rPr>
        <w:lastRenderedPageBreak/>
        <w:t>Приложение №4 к Перечню документов для участия в запросе предложений</w:t>
      </w:r>
    </w:p>
    <w:p w:rsidR="00E464AA" w:rsidRPr="008601D9" w:rsidRDefault="00E464AA" w:rsidP="00E464AA">
      <w:pPr>
        <w:jc w:val="center"/>
        <w:rPr>
          <w:b/>
          <w:sz w:val="22"/>
          <w:szCs w:val="22"/>
          <w:lang w:eastAsia="ar-SA"/>
        </w:rPr>
      </w:pPr>
    </w:p>
    <w:p w:rsidR="00E464AA" w:rsidRPr="008601D9" w:rsidRDefault="00E464AA" w:rsidP="00E464AA">
      <w:pPr>
        <w:jc w:val="center"/>
        <w:rPr>
          <w:b/>
          <w:sz w:val="22"/>
          <w:szCs w:val="22"/>
          <w:lang w:eastAsia="ar-SA"/>
        </w:rPr>
      </w:pPr>
      <w:r w:rsidRPr="008601D9">
        <w:rPr>
          <w:b/>
          <w:sz w:val="22"/>
          <w:szCs w:val="22"/>
          <w:lang w:eastAsia="ar-SA"/>
        </w:rPr>
        <w:t>Соглашение о подключении к системе сбора продаж и предоставлении данных о товарообороте</w:t>
      </w:r>
    </w:p>
    <w:p w:rsidR="00E464AA" w:rsidRPr="008601D9" w:rsidRDefault="00E464AA" w:rsidP="00E464AA">
      <w:pPr>
        <w:jc w:val="both"/>
        <w:rPr>
          <w:sz w:val="22"/>
          <w:szCs w:val="22"/>
          <w:lang w:eastAsia="ar-SA"/>
        </w:rPr>
      </w:pPr>
      <w:r w:rsidRPr="008601D9">
        <w:rPr>
          <w:sz w:val="22"/>
          <w:szCs w:val="22"/>
          <w:lang w:eastAsia="ar-SA"/>
        </w:rPr>
        <w:t>В случае заключения договора аренды (субаренды) Участ</w:t>
      </w:r>
      <w:r w:rsidR="00C340BF">
        <w:rPr>
          <w:sz w:val="22"/>
          <w:szCs w:val="22"/>
          <w:lang w:eastAsia="ar-SA"/>
        </w:rPr>
        <w:t>ник запроса предложений №</w:t>
      </w:r>
      <w:r w:rsidR="008725B4">
        <w:rPr>
          <w:sz w:val="22"/>
          <w:szCs w:val="22"/>
          <w:lang w:eastAsia="ar-SA"/>
        </w:rPr>
        <w:t>___________</w:t>
      </w:r>
      <w:r w:rsidR="00C340BF">
        <w:rPr>
          <w:sz w:val="22"/>
          <w:szCs w:val="22"/>
          <w:lang w:eastAsia="ar-SA"/>
        </w:rPr>
        <w:t xml:space="preserve"> от </w:t>
      </w:r>
      <w:r w:rsidR="008725B4">
        <w:rPr>
          <w:sz w:val="22"/>
          <w:szCs w:val="22"/>
          <w:lang w:eastAsia="ar-SA"/>
        </w:rPr>
        <w:t>____________</w:t>
      </w:r>
      <w:r w:rsidRPr="008601D9">
        <w:rPr>
          <w:sz w:val="22"/>
          <w:szCs w:val="22"/>
          <w:lang w:eastAsia="ar-SA"/>
        </w:rPr>
        <w:t>(далее- Участник) обязуется:</w:t>
      </w:r>
    </w:p>
    <w:p w:rsidR="00E464AA" w:rsidRPr="008601D9" w:rsidRDefault="00E464AA" w:rsidP="00E464AA">
      <w:pPr>
        <w:jc w:val="both"/>
        <w:rPr>
          <w:b/>
          <w:sz w:val="22"/>
          <w:szCs w:val="22"/>
          <w:lang w:eastAsia="ar-SA"/>
        </w:rPr>
      </w:pPr>
    </w:p>
    <w:p w:rsidR="00E464AA" w:rsidRPr="008601D9" w:rsidRDefault="00E464AA" w:rsidP="00E464AA">
      <w:pPr>
        <w:pStyle w:val="a7"/>
        <w:numPr>
          <w:ilvl w:val="0"/>
          <w:numId w:val="2"/>
        </w:numPr>
        <w:jc w:val="both"/>
        <w:rPr>
          <w:sz w:val="22"/>
          <w:szCs w:val="22"/>
          <w:lang w:eastAsia="ar-SA"/>
        </w:rPr>
      </w:pPr>
      <w:r w:rsidRPr="008601D9">
        <w:rPr>
          <w:sz w:val="22"/>
          <w:szCs w:val="22"/>
          <w:lang w:eastAsia="ar-SA"/>
        </w:rPr>
        <w:t>Не позднее 14 (четырнадцати) календарных дней с момента обращения с запросом Организатора запроса предложений (далее – Организатор) или Представителя Организатора обязуется обеспечить возможность получения Организатором Данных об оборотах с каждой установленной в арендуемом Помещении ККМ;</w:t>
      </w:r>
    </w:p>
    <w:p w:rsidR="00E464AA" w:rsidRPr="008601D9" w:rsidRDefault="00E464AA" w:rsidP="00E464AA">
      <w:pPr>
        <w:pStyle w:val="a7"/>
        <w:numPr>
          <w:ilvl w:val="0"/>
          <w:numId w:val="2"/>
        </w:numPr>
        <w:jc w:val="both"/>
        <w:rPr>
          <w:sz w:val="22"/>
          <w:szCs w:val="22"/>
          <w:lang w:eastAsia="ar-SA"/>
        </w:rPr>
      </w:pPr>
      <w:r w:rsidRPr="008601D9">
        <w:rPr>
          <w:sz w:val="22"/>
          <w:szCs w:val="22"/>
          <w:lang w:eastAsia="ar-SA"/>
        </w:rPr>
        <w:t xml:space="preserve">Предоставлять Организатору данные посредством использования API ОФД с детализацией до каждой кассовой операции, в развернутом виде (включая, в том числе: проданные, возвращенные товарные позиции, с указанием наименования позиции/услуги/работы) не реже одного раза в сутки и не позже 10:00 суток, следующих за отчетными; </w:t>
      </w:r>
    </w:p>
    <w:p w:rsidR="00E464AA" w:rsidRPr="008601D9" w:rsidRDefault="00E464AA" w:rsidP="00E464AA">
      <w:pPr>
        <w:pStyle w:val="a7"/>
        <w:numPr>
          <w:ilvl w:val="0"/>
          <w:numId w:val="2"/>
        </w:numPr>
        <w:jc w:val="both"/>
        <w:rPr>
          <w:sz w:val="22"/>
          <w:szCs w:val="22"/>
          <w:lang w:eastAsia="ar-SA"/>
        </w:rPr>
      </w:pPr>
      <w:r w:rsidRPr="008601D9">
        <w:rPr>
          <w:sz w:val="22"/>
          <w:szCs w:val="22"/>
          <w:lang w:eastAsia="ar-SA"/>
        </w:rPr>
        <w:t>Согласовать, подписать и исполнять Схему выгрузки данных, предоставленную Организатором;</w:t>
      </w:r>
    </w:p>
    <w:p w:rsidR="00E464AA" w:rsidRPr="008601D9" w:rsidRDefault="00E464AA" w:rsidP="00E464AA">
      <w:pPr>
        <w:pStyle w:val="a7"/>
        <w:numPr>
          <w:ilvl w:val="0"/>
          <w:numId w:val="2"/>
        </w:numPr>
        <w:jc w:val="both"/>
        <w:rPr>
          <w:sz w:val="22"/>
          <w:szCs w:val="22"/>
          <w:lang w:eastAsia="ar-SA"/>
        </w:rPr>
      </w:pPr>
      <w:r w:rsidRPr="008601D9">
        <w:rPr>
          <w:sz w:val="22"/>
          <w:szCs w:val="22"/>
          <w:lang w:eastAsia="ar-SA"/>
        </w:rPr>
        <w:t>Осуществить подключение к системе сбора продаж, используемой Организатором;</w:t>
      </w:r>
    </w:p>
    <w:p w:rsidR="00E464AA" w:rsidRPr="008601D9" w:rsidRDefault="00E464AA" w:rsidP="00E464AA">
      <w:pPr>
        <w:pStyle w:val="a7"/>
        <w:numPr>
          <w:ilvl w:val="0"/>
          <w:numId w:val="2"/>
        </w:numPr>
        <w:jc w:val="both"/>
        <w:rPr>
          <w:sz w:val="22"/>
          <w:szCs w:val="22"/>
          <w:lang w:eastAsia="ar-SA"/>
        </w:rPr>
      </w:pPr>
      <w:r w:rsidRPr="008601D9">
        <w:rPr>
          <w:sz w:val="22"/>
          <w:szCs w:val="22"/>
          <w:lang w:eastAsia="ar-SA"/>
        </w:rPr>
        <w:t>Применять только ККМ, которые соответствуют требованиям, установленным положениями Федерального закона от 22.05.2003 N 54-ФЗ;</w:t>
      </w:r>
    </w:p>
    <w:p w:rsidR="00E464AA" w:rsidRPr="008601D9" w:rsidRDefault="00E464AA" w:rsidP="00E464AA">
      <w:pPr>
        <w:pStyle w:val="a7"/>
        <w:numPr>
          <w:ilvl w:val="0"/>
          <w:numId w:val="2"/>
        </w:numPr>
        <w:jc w:val="both"/>
        <w:rPr>
          <w:sz w:val="22"/>
          <w:szCs w:val="22"/>
          <w:lang w:eastAsia="ar-SA"/>
        </w:rPr>
      </w:pPr>
      <w:r w:rsidRPr="008601D9">
        <w:rPr>
          <w:sz w:val="22"/>
          <w:szCs w:val="22"/>
          <w:lang w:eastAsia="ar-SA"/>
        </w:rPr>
        <w:t>Обеспечить канал связи Интернет для обеспечения возможности выгрузки данных из ККМ в базу данных ОФД.</w:t>
      </w:r>
    </w:p>
    <w:p w:rsidR="00E464AA" w:rsidRPr="008601D9" w:rsidRDefault="00E464AA" w:rsidP="00E464AA">
      <w:pPr>
        <w:pStyle w:val="a7"/>
        <w:numPr>
          <w:ilvl w:val="0"/>
          <w:numId w:val="2"/>
        </w:numPr>
        <w:jc w:val="both"/>
        <w:rPr>
          <w:sz w:val="22"/>
          <w:szCs w:val="22"/>
          <w:lang w:eastAsia="ar-SA"/>
        </w:rPr>
      </w:pPr>
      <w:r w:rsidRPr="008601D9">
        <w:rPr>
          <w:sz w:val="22"/>
          <w:szCs w:val="22"/>
          <w:lang w:eastAsia="ar-SA"/>
        </w:rPr>
        <w:t>Предоставить Организатору и/или Представителю Организатора доступ к программному интерфейсу для выгрузки Данных об оборотах, а именно: ключ доступа к API ОФД и/или иные способы аутентификации в зависимости от метода передачи данных используемого ОФД.</w:t>
      </w:r>
    </w:p>
    <w:p w:rsidR="00F00ED0" w:rsidRPr="008601D9" w:rsidRDefault="00F00ED0" w:rsidP="00F00ED0">
      <w:pPr>
        <w:jc w:val="both"/>
        <w:rPr>
          <w:sz w:val="22"/>
          <w:szCs w:val="22"/>
          <w:lang w:eastAsia="ar-SA"/>
        </w:rPr>
      </w:pP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6"/>
        <w:gridCol w:w="4536"/>
      </w:tblGrid>
      <w:tr w:rsidR="00E464AA" w:rsidRPr="008601D9" w:rsidTr="00E464AA">
        <w:tc>
          <w:tcPr>
            <w:tcW w:w="4536" w:type="dxa"/>
            <w:tcBorders>
              <w:top w:val="nil"/>
              <w:left w:val="nil"/>
              <w:bottom w:val="nil"/>
              <w:right w:val="nil"/>
            </w:tcBorders>
            <w:hideMark/>
          </w:tcPr>
          <w:p w:rsidR="00E464AA" w:rsidRPr="008601D9" w:rsidRDefault="00E464AA" w:rsidP="00316BF9">
            <w:pPr>
              <w:spacing w:line="360" w:lineRule="auto"/>
              <w:ind w:firstLine="567"/>
              <w:jc w:val="both"/>
              <w:rPr>
                <w:snapToGrid w:val="0"/>
              </w:rPr>
            </w:pPr>
            <w:r w:rsidRPr="008601D9">
              <w:rPr>
                <w:snapToGrid w:val="0"/>
                <w:sz w:val="22"/>
                <w:szCs w:val="22"/>
              </w:rPr>
              <w:t xml:space="preserve">«ОРГАНИЗАТОР» </w:t>
            </w:r>
          </w:p>
          <w:p w:rsidR="008601D9" w:rsidRPr="008601D9" w:rsidRDefault="008601D9" w:rsidP="008601D9">
            <w:pPr>
              <w:jc w:val="both"/>
              <w:rPr>
                <w:snapToGrid w:val="0"/>
              </w:rPr>
            </w:pPr>
            <w:r w:rsidRPr="008601D9">
              <w:rPr>
                <w:snapToGrid w:val="0"/>
                <w:sz w:val="22"/>
                <w:szCs w:val="22"/>
              </w:rPr>
              <w:t>ООО «НОВАПОРТ Трейдинг»</w:t>
            </w:r>
          </w:p>
          <w:p w:rsidR="008601D9" w:rsidRPr="008601D9" w:rsidRDefault="008601D9" w:rsidP="008601D9">
            <w:pPr>
              <w:jc w:val="both"/>
              <w:rPr>
                <w:snapToGrid w:val="0"/>
              </w:rPr>
            </w:pPr>
            <w:r w:rsidRPr="008601D9">
              <w:rPr>
                <w:snapToGrid w:val="0"/>
                <w:sz w:val="22"/>
                <w:szCs w:val="22"/>
              </w:rPr>
              <w:t>Юридический адрес: 633104, Новосибирская обл., г. Объ, пр. Мозжерина, д. 8а, каб. 16.</w:t>
            </w:r>
          </w:p>
          <w:p w:rsidR="008601D9" w:rsidRPr="008601D9" w:rsidRDefault="008601D9" w:rsidP="008601D9">
            <w:pPr>
              <w:jc w:val="both"/>
              <w:rPr>
                <w:snapToGrid w:val="0"/>
              </w:rPr>
            </w:pPr>
            <w:r w:rsidRPr="008601D9">
              <w:rPr>
                <w:snapToGrid w:val="0"/>
                <w:sz w:val="22"/>
                <w:szCs w:val="22"/>
              </w:rPr>
              <w:t xml:space="preserve">ИНН 5448950149, КПП 302543001, </w:t>
            </w:r>
          </w:p>
          <w:p w:rsidR="008601D9" w:rsidRPr="008601D9" w:rsidRDefault="008601D9" w:rsidP="008601D9">
            <w:pPr>
              <w:jc w:val="both"/>
              <w:rPr>
                <w:snapToGrid w:val="0"/>
              </w:rPr>
            </w:pPr>
            <w:r w:rsidRPr="008601D9">
              <w:rPr>
                <w:snapToGrid w:val="0"/>
                <w:sz w:val="22"/>
                <w:szCs w:val="22"/>
              </w:rPr>
              <w:t>ОГРН 1155476014715</w:t>
            </w:r>
          </w:p>
          <w:p w:rsidR="00316BF9" w:rsidRPr="008601D9" w:rsidRDefault="00316BF9" w:rsidP="00316BF9">
            <w:pPr>
              <w:suppressAutoHyphens/>
              <w:rPr>
                <w:lang w:eastAsia="ar-SA"/>
              </w:rPr>
            </w:pPr>
            <w:r w:rsidRPr="008601D9">
              <w:rPr>
                <w:sz w:val="22"/>
                <w:szCs w:val="22"/>
                <w:lang w:eastAsia="ar-SA"/>
              </w:rPr>
              <w:t>Филиал ООО «НОВАПОРТ Трейдинг» в г. Чите</w:t>
            </w:r>
          </w:p>
          <w:p w:rsidR="00316BF9" w:rsidRPr="008601D9" w:rsidRDefault="00316BF9" w:rsidP="00316BF9">
            <w:pPr>
              <w:suppressAutoHyphens/>
              <w:rPr>
                <w:lang w:eastAsia="ar-SA"/>
              </w:rPr>
            </w:pPr>
            <w:r w:rsidRPr="008601D9">
              <w:rPr>
                <w:sz w:val="22"/>
                <w:szCs w:val="22"/>
                <w:lang w:eastAsia="ar-SA"/>
              </w:rPr>
              <w:t>Местонахождение: 672018, Забайкальский край, г. Чита, ул. Звездная, д. 17</w:t>
            </w:r>
          </w:p>
          <w:p w:rsidR="00316BF9" w:rsidRPr="008601D9" w:rsidRDefault="00316BF9" w:rsidP="00316BF9">
            <w:pPr>
              <w:suppressAutoHyphens/>
              <w:rPr>
                <w:lang w:eastAsia="ar-SA"/>
              </w:rPr>
            </w:pPr>
            <w:r w:rsidRPr="008601D9">
              <w:rPr>
                <w:sz w:val="22"/>
                <w:szCs w:val="22"/>
                <w:lang w:eastAsia="ar-SA"/>
              </w:rPr>
              <w:t>ИНН 544 895 0149</w:t>
            </w:r>
          </w:p>
          <w:p w:rsidR="00316BF9" w:rsidRPr="008601D9" w:rsidRDefault="00316BF9" w:rsidP="00316BF9">
            <w:pPr>
              <w:suppressAutoHyphens/>
              <w:rPr>
                <w:lang w:eastAsia="ar-SA"/>
              </w:rPr>
            </w:pPr>
            <w:r w:rsidRPr="008601D9">
              <w:rPr>
                <w:sz w:val="22"/>
                <w:szCs w:val="22"/>
                <w:lang w:eastAsia="ar-SA"/>
              </w:rPr>
              <w:t>ОГРН 115 547 601 4715</w:t>
            </w:r>
          </w:p>
          <w:p w:rsidR="00316BF9" w:rsidRPr="008601D9" w:rsidRDefault="00316BF9" w:rsidP="00316BF9">
            <w:pPr>
              <w:suppressAutoHyphens/>
              <w:rPr>
                <w:lang w:eastAsia="ar-SA"/>
              </w:rPr>
            </w:pPr>
            <w:r w:rsidRPr="008601D9">
              <w:rPr>
                <w:sz w:val="22"/>
                <w:szCs w:val="22"/>
                <w:lang w:eastAsia="ar-SA"/>
              </w:rPr>
              <w:t>р/с 4070 2810 2740 0000 0595</w:t>
            </w:r>
          </w:p>
          <w:p w:rsidR="00316BF9" w:rsidRPr="008601D9" w:rsidRDefault="00316BF9" w:rsidP="00316BF9">
            <w:pPr>
              <w:suppressAutoHyphens/>
              <w:rPr>
                <w:lang w:eastAsia="ar-SA"/>
              </w:rPr>
            </w:pPr>
            <w:r w:rsidRPr="008601D9">
              <w:rPr>
                <w:sz w:val="22"/>
                <w:szCs w:val="22"/>
                <w:lang w:eastAsia="ar-SA"/>
              </w:rPr>
              <w:t>Наименование банка: Отделение № 8600/069 Сбербанк России в г. Чита</w:t>
            </w:r>
          </w:p>
          <w:p w:rsidR="00316BF9" w:rsidRPr="008601D9" w:rsidRDefault="00316BF9" w:rsidP="00316BF9">
            <w:pPr>
              <w:suppressAutoHyphens/>
              <w:rPr>
                <w:lang w:eastAsia="ar-SA"/>
              </w:rPr>
            </w:pPr>
            <w:r w:rsidRPr="008601D9">
              <w:rPr>
                <w:sz w:val="22"/>
                <w:szCs w:val="22"/>
                <w:lang w:eastAsia="ar-SA"/>
              </w:rPr>
              <w:t>к/с 3010 1810 5000 0000 0637</w:t>
            </w:r>
          </w:p>
          <w:p w:rsidR="00316BF9" w:rsidRPr="008601D9" w:rsidRDefault="00316BF9" w:rsidP="00316BF9">
            <w:pPr>
              <w:suppressAutoHyphens/>
              <w:rPr>
                <w:lang w:eastAsia="ar-SA"/>
              </w:rPr>
            </w:pPr>
            <w:r w:rsidRPr="008601D9">
              <w:rPr>
                <w:sz w:val="22"/>
                <w:szCs w:val="22"/>
                <w:lang w:eastAsia="ar-SA"/>
              </w:rPr>
              <w:t>БИК 047 601 637</w:t>
            </w:r>
          </w:p>
          <w:p w:rsidR="00316BF9" w:rsidRPr="008601D9" w:rsidRDefault="00316BF9" w:rsidP="00316BF9">
            <w:pPr>
              <w:suppressAutoHyphens/>
              <w:rPr>
                <w:lang w:eastAsia="ar-SA"/>
              </w:rPr>
            </w:pPr>
            <w:r w:rsidRPr="008601D9">
              <w:rPr>
                <w:sz w:val="22"/>
                <w:szCs w:val="22"/>
                <w:lang w:val="en-US" w:eastAsia="ar-SA"/>
              </w:rPr>
              <w:t>e</w:t>
            </w:r>
            <w:r w:rsidRPr="008601D9">
              <w:rPr>
                <w:sz w:val="22"/>
                <w:szCs w:val="22"/>
                <w:lang w:eastAsia="ar-SA"/>
              </w:rPr>
              <w:t>-</w:t>
            </w:r>
            <w:r w:rsidRPr="008601D9">
              <w:rPr>
                <w:sz w:val="22"/>
                <w:szCs w:val="22"/>
                <w:lang w:val="en-US" w:eastAsia="ar-SA"/>
              </w:rPr>
              <w:t>mail</w:t>
            </w:r>
            <w:r w:rsidRPr="008601D9">
              <w:rPr>
                <w:sz w:val="22"/>
                <w:szCs w:val="22"/>
                <w:lang w:eastAsia="ar-SA"/>
              </w:rPr>
              <w:t xml:space="preserve">: </w:t>
            </w:r>
            <w:r w:rsidRPr="008601D9">
              <w:rPr>
                <w:sz w:val="22"/>
                <w:szCs w:val="22"/>
                <w:lang w:val="en-US" w:eastAsia="ar-SA"/>
              </w:rPr>
              <w:t>nad</w:t>
            </w:r>
            <w:r w:rsidRPr="008601D9">
              <w:rPr>
                <w:sz w:val="22"/>
                <w:szCs w:val="22"/>
                <w:lang w:eastAsia="ar-SA"/>
              </w:rPr>
              <w:t>@</w:t>
            </w:r>
            <w:r w:rsidRPr="008601D9">
              <w:rPr>
                <w:sz w:val="22"/>
                <w:szCs w:val="22"/>
                <w:lang w:val="en-US" w:eastAsia="ar-SA"/>
              </w:rPr>
              <w:t>aerochita</w:t>
            </w:r>
            <w:r w:rsidRPr="008601D9">
              <w:rPr>
                <w:sz w:val="22"/>
                <w:szCs w:val="22"/>
                <w:lang w:eastAsia="ar-SA"/>
              </w:rPr>
              <w:t>.</w:t>
            </w:r>
            <w:r w:rsidRPr="008601D9">
              <w:rPr>
                <w:sz w:val="22"/>
                <w:szCs w:val="22"/>
                <w:lang w:val="en-US" w:eastAsia="ar-SA"/>
              </w:rPr>
              <w:t>ru</w:t>
            </w:r>
          </w:p>
          <w:p w:rsidR="00316BF9" w:rsidRPr="008601D9" w:rsidRDefault="00316BF9" w:rsidP="00316BF9">
            <w:pPr>
              <w:suppressAutoHyphens/>
              <w:rPr>
                <w:lang w:eastAsia="ar-SA"/>
              </w:rPr>
            </w:pPr>
            <w:r w:rsidRPr="008601D9">
              <w:rPr>
                <w:sz w:val="22"/>
                <w:szCs w:val="22"/>
                <w:lang w:eastAsia="ar-SA"/>
              </w:rPr>
              <w:t xml:space="preserve">тел. 8 (3022) 338-418; </w:t>
            </w:r>
          </w:p>
          <w:p w:rsidR="00316BF9" w:rsidRPr="008601D9" w:rsidRDefault="00316BF9" w:rsidP="00316BF9">
            <w:pPr>
              <w:suppressAutoHyphens/>
              <w:rPr>
                <w:lang w:eastAsia="ar-SA"/>
              </w:rPr>
            </w:pPr>
            <w:r w:rsidRPr="008601D9">
              <w:rPr>
                <w:sz w:val="22"/>
                <w:szCs w:val="22"/>
                <w:lang w:eastAsia="ar-SA"/>
              </w:rPr>
              <w:t xml:space="preserve"> Факс 8 (3022) 411-878</w:t>
            </w:r>
          </w:p>
          <w:p w:rsidR="008601D9" w:rsidRDefault="008601D9" w:rsidP="00316BF9">
            <w:pPr>
              <w:suppressAutoHyphens/>
              <w:rPr>
                <w:lang w:eastAsia="ar-SA"/>
              </w:rPr>
            </w:pPr>
          </w:p>
          <w:p w:rsidR="00316BF9" w:rsidRPr="008601D9" w:rsidRDefault="008601D9" w:rsidP="00316BF9">
            <w:pPr>
              <w:suppressAutoHyphens/>
              <w:rPr>
                <w:lang w:eastAsia="ar-SA"/>
              </w:rPr>
            </w:pPr>
            <w:r w:rsidRPr="008601D9">
              <w:rPr>
                <w:sz w:val="22"/>
                <w:szCs w:val="22"/>
                <w:lang w:eastAsia="ar-SA"/>
              </w:rPr>
              <w:t>ООО «НОВАПОРТ Трейдинг»</w:t>
            </w:r>
          </w:p>
          <w:p w:rsidR="00316BF9" w:rsidRPr="008601D9" w:rsidRDefault="00316BF9" w:rsidP="00316BF9">
            <w:pPr>
              <w:suppressAutoHyphens/>
              <w:rPr>
                <w:lang w:eastAsia="ar-SA"/>
              </w:rPr>
            </w:pPr>
            <w:r w:rsidRPr="008601D9">
              <w:rPr>
                <w:sz w:val="22"/>
                <w:szCs w:val="22"/>
                <w:lang w:eastAsia="ar-SA"/>
              </w:rPr>
              <w:t xml:space="preserve">Директор филиала ООО «НОВАПОРТ </w:t>
            </w:r>
          </w:p>
          <w:p w:rsidR="00316BF9" w:rsidRPr="008601D9" w:rsidRDefault="00316BF9" w:rsidP="00316BF9">
            <w:pPr>
              <w:suppressAutoHyphens/>
              <w:rPr>
                <w:lang w:eastAsia="ar-SA"/>
              </w:rPr>
            </w:pPr>
            <w:r w:rsidRPr="008601D9">
              <w:rPr>
                <w:sz w:val="22"/>
                <w:szCs w:val="22"/>
                <w:lang w:eastAsia="ar-SA"/>
              </w:rPr>
              <w:t>Трейдинг» в г. Чите</w:t>
            </w:r>
          </w:p>
          <w:p w:rsidR="00316BF9" w:rsidRPr="008601D9" w:rsidRDefault="00316BF9" w:rsidP="00316BF9">
            <w:pPr>
              <w:suppressAutoHyphens/>
              <w:rPr>
                <w:lang w:eastAsia="ar-SA"/>
              </w:rPr>
            </w:pPr>
            <w:r w:rsidRPr="008601D9">
              <w:rPr>
                <w:sz w:val="22"/>
                <w:szCs w:val="22"/>
                <w:lang w:eastAsia="ar-SA"/>
              </w:rPr>
              <w:t>____________________/Л.Ю. Вершинина/ «____»_______________ 20__г.</w:t>
            </w:r>
          </w:p>
          <w:p w:rsidR="00E464AA" w:rsidRPr="008601D9" w:rsidRDefault="00316BF9" w:rsidP="00316BF9">
            <w:pPr>
              <w:rPr>
                <w:snapToGrid w:val="0"/>
                <w:lang w:eastAsia="en-US"/>
              </w:rPr>
            </w:pPr>
            <w:r w:rsidRPr="008601D9">
              <w:rPr>
                <w:sz w:val="22"/>
                <w:szCs w:val="22"/>
                <w:lang w:eastAsia="ar-SA"/>
              </w:rPr>
              <w:t>МП</w:t>
            </w:r>
          </w:p>
        </w:tc>
        <w:tc>
          <w:tcPr>
            <w:tcW w:w="4536" w:type="dxa"/>
            <w:tcBorders>
              <w:top w:val="nil"/>
              <w:left w:val="nil"/>
              <w:bottom w:val="nil"/>
              <w:right w:val="nil"/>
            </w:tcBorders>
            <w:hideMark/>
          </w:tcPr>
          <w:p w:rsidR="00E464AA" w:rsidRPr="008601D9" w:rsidRDefault="00E464AA" w:rsidP="00316BF9">
            <w:pPr>
              <w:spacing w:line="360" w:lineRule="auto"/>
              <w:ind w:firstLine="567"/>
              <w:jc w:val="both"/>
              <w:rPr>
                <w:snapToGrid w:val="0"/>
              </w:rPr>
            </w:pPr>
            <w:r w:rsidRPr="008601D9">
              <w:rPr>
                <w:snapToGrid w:val="0"/>
                <w:sz w:val="22"/>
                <w:szCs w:val="22"/>
              </w:rPr>
              <w:t xml:space="preserve">«УЧАСТНИК» </w:t>
            </w:r>
          </w:p>
          <w:p w:rsidR="00C340BF" w:rsidRDefault="00C340BF" w:rsidP="00C340BF">
            <w:pPr>
              <w:widowControl w:val="0"/>
              <w:autoSpaceDE w:val="0"/>
              <w:autoSpaceDN w:val="0"/>
              <w:adjustRightInd w:val="0"/>
              <w:rPr>
                <w:lang w:eastAsia="zh-CN"/>
              </w:rPr>
            </w:pPr>
          </w:p>
          <w:p w:rsidR="008725B4" w:rsidRDefault="008725B4" w:rsidP="00C340BF">
            <w:pPr>
              <w:widowControl w:val="0"/>
              <w:autoSpaceDE w:val="0"/>
              <w:autoSpaceDN w:val="0"/>
              <w:adjustRightInd w:val="0"/>
              <w:rPr>
                <w:lang w:eastAsia="zh-CN"/>
              </w:rPr>
            </w:pPr>
          </w:p>
          <w:p w:rsidR="008725B4" w:rsidRDefault="008725B4" w:rsidP="00C340BF">
            <w:pPr>
              <w:widowControl w:val="0"/>
              <w:autoSpaceDE w:val="0"/>
              <w:autoSpaceDN w:val="0"/>
              <w:adjustRightInd w:val="0"/>
              <w:rPr>
                <w:lang w:eastAsia="zh-CN"/>
              </w:rPr>
            </w:pPr>
          </w:p>
          <w:p w:rsidR="008725B4" w:rsidRDefault="008725B4" w:rsidP="00C340BF">
            <w:pPr>
              <w:widowControl w:val="0"/>
              <w:autoSpaceDE w:val="0"/>
              <w:autoSpaceDN w:val="0"/>
              <w:adjustRightInd w:val="0"/>
              <w:rPr>
                <w:lang w:eastAsia="zh-CN"/>
              </w:rPr>
            </w:pPr>
          </w:p>
          <w:p w:rsidR="008725B4" w:rsidRDefault="008725B4" w:rsidP="00C340BF">
            <w:pPr>
              <w:widowControl w:val="0"/>
              <w:autoSpaceDE w:val="0"/>
              <w:autoSpaceDN w:val="0"/>
              <w:adjustRightInd w:val="0"/>
              <w:rPr>
                <w:lang w:eastAsia="zh-CN"/>
              </w:rPr>
            </w:pPr>
          </w:p>
          <w:p w:rsidR="008725B4" w:rsidRDefault="008725B4" w:rsidP="00C340BF">
            <w:pPr>
              <w:widowControl w:val="0"/>
              <w:autoSpaceDE w:val="0"/>
              <w:autoSpaceDN w:val="0"/>
              <w:adjustRightInd w:val="0"/>
              <w:rPr>
                <w:lang w:eastAsia="zh-CN"/>
              </w:rPr>
            </w:pPr>
          </w:p>
          <w:p w:rsidR="008725B4" w:rsidRDefault="008725B4" w:rsidP="00C340BF">
            <w:pPr>
              <w:widowControl w:val="0"/>
              <w:autoSpaceDE w:val="0"/>
              <w:autoSpaceDN w:val="0"/>
              <w:adjustRightInd w:val="0"/>
              <w:rPr>
                <w:lang w:eastAsia="zh-CN"/>
              </w:rPr>
            </w:pPr>
          </w:p>
          <w:p w:rsidR="008725B4" w:rsidRDefault="008725B4" w:rsidP="00C340BF">
            <w:pPr>
              <w:widowControl w:val="0"/>
              <w:autoSpaceDE w:val="0"/>
              <w:autoSpaceDN w:val="0"/>
              <w:adjustRightInd w:val="0"/>
              <w:rPr>
                <w:lang w:eastAsia="zh-CN"/>
              </w:rPr>
            </w:pPr>
          </w:p>
          <w:p w:rsidR="008725B4" w:rsidRDefault="008725B4" w:rsidP="00C340BF">
            <w:pPr>
              <w:widowControl w:val="0"/>
              <w:autoSpaceDE w:val="0"/>
              <w:autoSpaceDN w:val="0"/>
              <w:adjustRightInd w:val="0"/>
              <w:rPr>
                <w:lang w:eastAsia="zh-CN"/>
              </w:rPr>
            </w:pPr>
          </w:p>
          <w:p w:rsidR="008725B4" w:rsidRDefault="008725B4" w:rsidP="00C340BF">
            <w:pPr>
              <w:widowControl w:val="0"/>
              <w:autoSpaceDE w:val="0"/>
              <w:autoSpaceDN w:val="0"/>
              <w:adjustRightInd w:val="0"/>
              <w:rPr>
                <w:lang w:eastAsia="zh-CN"/>
              </w:rPr>
            </w:pPr>
          </w:p>
          <w:p w:rsidR="008725B4" w:rsidRDefault="008725B4" w:rsidP="00C340BF">
            <w:pPr>
              <w:widowControl w:val="0"/>
              <w:autoSpaceDE w:val="0"/>
              <w:autoSpaceDN w:val="0"/>
              <w:adjustRightInd w:val="0"/>
              <w:rPr>
                <w:lang w:eastAsia="zh-CN"/>
              </w:rPr>
            </w:pPr>
          </w:p>
          <w:p w:rsidR="008725B4" w:rsidRDefault="008725B4" w:rsidP="00C340BF">
            <w:pPr>
              <w:widowControl w:val="0"/>
              <w:autoSpaceDE w:val="0"/>
              <w:autoSpaceDN w:val="0"/>
              <w:adjustRightInd w:val="0"/>
              <w:rPr>
                <w:lang w:eastAsia="zh-CN"/>
              </w:rPr>
            </w:pPr>
          </w:p>
          <w:p w:rsidR="008725B4" w:rsidRDefault="008725B4" w:rsidP="00C340BF">
            <w:pPr>
              <w:widowControl w:val="0"/>
              <w:autoSpaceDE w:val="0"/>
              <w:autoSpaceDN w:val="0"/>
              <w:adjustRightInd w:val="0"/>
              <w:rPr>
                <w:lang w:eastAsia="zh-CN"/>
              </w:rPr>
            </w:pPr>
          </w:p>
          <w:p w:rsidR="008725B4" w:rsidRDefault="008725B4" w:rsidP="00C340BF">
            <w:pPr>
              <w:widowControl w:val="0"/>
              <w:autoSpaceDE w:val="0"/>
              <w:autoSpaceDN w:val="0"/>
              <w:adjustRightInd w:val="0"/>
              <w:rPr>
                <w:lang w:eastAsia="zh-CN"/>
              </w:rPr>
            </w:pPr>
          </w:p>
          <w:p w:rsidR="008725B4" w:rsidRPr="00C340BF" w:rsidRDefault="008725B4" w:rsidP="00C340BF">
            <w:pPr>
              <w:widowControl w:val="0"/>
              <w:autoSpaceDE w:val="0"/>
              <w:autoSpaceDN w:val="0"/>
              <w:adjustRightInd w:val="0"/>
              <w:rPr>
                <w:lang w:eastAsia="zh-CN"/>
              </w:rPr>
            </w:pPr>
          </w:p>
          <w:p w:rsidR="00C340BF" w:rsidRPr="00C340BF" w:rsidRDefault="00C340BF" w:rsidP="00C340BF">
            <w:pPr>
              <w:widowControl w:val="0"/>
              <w:autoSpaceDE w:val="0"/>
              <w:autoSpaceDN w:val="0"/>
              <w:adjustRightInd w:val="0"/>
              <w:rPr>
                <w:lang w:eastAsia="zh-CN"/>
              </w:rPr>
            </w:pPr>
          </w:p>
          <w:p w:rsidR="00C340BF" w:rsidRPr="00C340BF" w:rsidRDefault="00C340BF" w:rsidP="00C340BF">
            <w:pPr>
              <w:widowControl w:val="0"/>
              <w:autoSpaceDE w:val="0"/>
              <w:autoSpaceDN w:val="0"/>
              <w:adjustRightInd w:val="0"/>
              <w:rPr>
                <w:lang w:eastAsia="zh-CN"/>
              </w:rPr>
            </w:pPr>
          </w:p>
          <w:p w:rsidR="00C340BF" w:rsidRPr="00C340BF" w:rsidRDefault="00C340BF" w:rsidP="00C340BF">
            <w:pPr>
              <w:widowControl w:val="0"/>
              <w:autoSpaceDE w:val="0"/>
              <w:autoSpaceDN w:val="0"/>
              <w:adjustRightInd w:val="0"/>
            </w:pPr>
          </w:p>
          <w:p w:rsidR="00C340BF" w:rsidRPr="00C340BF" w:rsidRDefault="00C340BF" w:rsidP="00C340BF">
            <w:pPr>
              <w:widowControl w:val="0"/>
              <w:autoSpaceDE w:val="0"/>
              <w:autoSpaceDN w:val="0"/>
              <w:adjustRightInd w:val="0"/>
            </w:pPr>
          </w:p>
          <w:p w:rsidR="008725B4" w:rsidRPr="00C340BF" w:rsidRDefault="008725B4" w:rsidP="00C340BF">
            <w:pPr>
              <w:widowControl w:val="0"/>
              <w:autoSpaceDE w:val="0"/>
              <w:autoSpaceDN w:val="0"/>
              <w:adjustRightInd w:val="0"/>
              <w:rPr>
                <w:bCs/>
              </w:rPr>
            </w:pPr>
          </w:p>
          <w:p w:rsidR="00C340BF" w:rsidRPr="00C340BF" w:rsidRDefault="00C340BF" w:rsidP="00C340BF">
            <w:pPr>
              <w:widowControl w:val="0"/>
              <w:autoSpaceDE w:val="0"/>
              <w:autoSpaceDN w:val="0"/>
              <w:adjustRightInd w:val="0"/>
              <w:rPr>
                <w:bCs/>
              </w:rPr>
            </w:pPr>
          </w:p>
          <w:p w:rsidR="00C340BF" w:rsidRPr="00C340BF" w:rsidRDefault="00C340BF" w:rsidP="00C340BF">
            <w:pPr>
              <w:widowControl w:val="0"/>
              <w:autoSpaceDE w:val="0"/>
              <w:autoSpaceDN w:val="0"/>
              <w:adjustRightInd w:val="0"/>
              <w:rPr>
                <w:bCs/>
              </w:rPr>
            </w:pPr>
            <w:r w:rsidRPr="00C340BF">
              <w:rPr>
                <w:bCs/>
                <w:sz w:val="22"/>
                <w:szCs w:val="22"/>
              </w:rPr>
              <w:t>___________________ «___»_______________ 20__г.</w:t>
            </w:r>
          </w:p>
          <w:p w:rsidR="00E464AA" w:rsidRPr="008601D9" w:rsidRDefault="00E464AA" w:rsidP="00316BF9">
            <w:pPr>
              <w:spacing w:line="360" w:lineRule="auto"/>
              <w:ind w:firstLine="567"/>
              <w:jc w:val="both"/>
              <w:rPr>
                <w:snapToGrid w:val="0"/>
                <w:lang w:eastAsia="en-US"/>
              </w:rPr>
            </w:pPr>
          </w:p>
        </w:tc>
      </w:tr>
    </w:tbl>
    <w:p w:rsidR="00DF4D8E" w:rsidRPr="00175275" w:rsidRDefault="00DF4D8E" w:rsidP="00E464AA">
      <w:pPr>
        <w:rPr>
          <w:b/>
          <w:szCs w:val="20"/>
          <w:lang w:eastAsia="ar-SA"/>
        </w:rPr>
      </w:pPr>
    </w:p>
    <w:p w:rsidR="00316BF9" w:rsidRDefault="00316BF9" w:rsidP="00DF4D8E">
      <w:pPr>
        <w:jc w:val="center"/>
        <w:rPr>
          <w:b/>
          <w:szCs w:val="20"/>
          <w:lang w:eastAsia="ar-SA"/>
        </w:rPr>
      </w:pPr>
    </w:p>
    <w:p w:rsidR="00316BF9" w:rsidRDefault="00316BF9" w:rsidP="00DF4D8E">
      <w:pPr>
        <w:jc w:val="center"/>
        <w:rPr>
          <w:b/>
          <w:szCs w:val="20"/>
          <w:lang w:eastAsia="ar-SA"/>
        </w:rPr>
      </w:pPr>
    </w:p>
    <w:p w:rsidR="008601D9" w:rsidRDefault="008601D9" w:rsidP="00DF4D8E">
      <w:pPr>
        <w:jc w:val="center"/>
        <w:rPr>
          <w:b/>
          <w:szCs w:val="20"/>
          <w:lang w:eastAsia="ar-SA"/>
        </w:rPr>
      </w:pPr>
    </w:p>
    <w:p w:rsidR="008601D9" w:rsidRDefault="008601D9" w:rsidP="00DF4D8E">
      <w:pPr>
        <w:jc w:val="center"/>
        <w:rPr>
          <w:b/>
          <w:szCs w:val="20"/>
          <w:lang w:eastAsia="ar-SA"/>
        </w:rPr>
      </w:pPr>
    </w:p>
    <w:p w:rsidR="00995E5D" w:rsidRDefault="00995E5D" w:rsidP="00DF4D8E">
      <w:pPr>
        <w:jc w:val="center"/>
        <w:rPr>
          <w:b/>
          <w:szCs w:val="20"/>
          <w:lang w:eastAsia="ar-SA"/>
        </w:rPr>
      </w:pPr>
    </w:p>
    <w:p w:rsidR="00995E5D" w:rsidRDefault="00995E5D" w:rsidP="00DF4D8E">
      <w:pPr>
        <w:jc w:val="center"/>
        <w:rPr>
          <w:b/>
          <w:szCs w:val="20"/>
          <w:lang w:eastAsia="ar-SA"/>
        </w:rPr>
      </w:pPr>
    </w:p>
    <w:p w:rsidR="00E464AA" w:rsidRPr="00175275" w:rsidRDefault="00E464AA" w:rsidP="00DF4D8E">
      <w:pPr>
        <w:jc w:val="center"/>
        <w:rPr>
          <w:b/>
          <w:szCs w:val="20"/>
          <w:lang w:eastAsia="ar-SA"/>
        </w:rPr>
      </w:pPr>
      <w:r w:rsidRPr="00175275">
        <w:rPr>
          <w:b/>
          <w:szCs w:val="20"/>
          <w:lang w:eastAsia="ar-SA"/>
        </w:rPr>
        <w:lastRenderedPageBreak/>
        <w:t>Приложение №5 к Перечню документов для участия в запросе предложений</w:t>
      </w: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spacing w:line="360" w:lineRule="auto"/>
        <w:ind w:firstLine="567"/>
        <w:jc w:val="center"/>
        <w:rPr>
          <w:b/>
          <w:snapToGrid w:val="0"/>
        </w:rPr>
      </w:pPr>
      <w:r w:rsidRPr="00175275">
        <w:rPr>
          <w:b/>
          <w:snapToGrid w:val="0"/>
        </w:rPr>
        <w:t>ДОГОВОР ОБЕСПЕЧЕНИЯ ПРЕДЛОЖЕНИЯ</w:t>
      </w:r>
    </w:p>
    <w:p w:rsidR="00777DE2" w:rsidRDefault="00E464AA" w:rsidP="00E464AA">
      <w:pPr>
        <w:spacing w:line="360" w:lineRule="auto"/>
        <w:ind w:firstLine="567"/>
        <w:jc w:val="center"/>
        <w:rPr>
          <w:b/>
          <w:snapToGrid w:val="0"/>
        </w:rPr>
      </w:pPr>
      <w:r w:rsidRPr="00175275">
        <w:rPr>
          <w:b/>
          <w:snapToGrid w:val="0"/>
        </w:rPr>
        <w:t>для Лота №</w:t>
      </w:r>
      <w:r w:rsidR="008725B4">
        <w:rPr>
          <w:b/>
          <w:snapToGrid w:val="0"/>
        </w:rPr>
        <w:t xml:space="preserve"> ___</w:t>
      </w:r>
    </w:p>
    <w:p w:rsidR="00E464AA" w:rsidRPr="00175275" w:rsidRDefault="00E464AA" w:rsidP="00E464AA">
      <w:pPr>
        <w:spacing w:line="360" w:lineRule="auto"/>
        <w:ind w:firstLine="567"/>
        <w:jc w:val="center"/>
        <w:rPr>
          <w:b/>
          <w:snapToGrid w:val="0"/>
        </w:rPr>
      </w:pPr>
      <w:r w:rsidRPr="00175275">
        <w:rPr>
          <w:b/>
          <w:snapToGrid w:val="0"/>
        </w:rPr>
        <w:t>Запрос предложений №</w:t>
      </w:r>
      <w:r w:rsidR="00C340BF">
        <w:rPr>
          <w:b/>
          <w:snapToGrid w:val="0"/>
        </w:rPr>
        <w:t xml:space="preserve"> </w:t>
      </w:r>
      <w:r w:rsidR="008725B4">
        <w:rPr>
          <w:b/>
          <w:snapToGrid w:val="0"/>
        </w:rPr>
        <w:t>_____________</w:t>
      </w:r>
    </w:p>
    <w:p w:rsidR="00E464AA" w:rsidRPr="00175275" w:rsidRDefault="00E464AA" w:rsidP="00E464AA">
      <w:pPr>
        <w:spacing w:line="360" w:lineRule="auto"/>
        <w:ind w:firstLine="567"/>
        <w:jc w:val="both"/>
        <w:rPr>
          <w:snapToGrid w:val="0"/>
        </w:rPr>
      </w:pPr>
    </w:p>
    <w:p w:rsidR="00E464AA" w:rsidRPr="00175275" w:rsidRDefault="00E464AA" w:rsidP="00E464AA">
      <w:pPr>
        <w:ind w:left="426" w:firstLine="567"/>
        <w:jc w:val="both"/>
        <w:rPr>
          <w:snapToGrid w:val="0"/>
        </w:rPr>
      </w:pPr>
      <w:r w:rsidRPr="00175275">
        <w:rPr>
          <w:snapToGrid w:val="0"/>
        </w:rPr>
        <w:t xml:space="preserve">г. </w:t>
      </w:r>
      <w:r w:rsidR="00E367FA">
        <w:rPr>
          <w:snapToGrid w:val="0"/>
        </w:rPr>
        <w:t xml:space="preserve">Чита                         </w:t>
      </w:r>
      <w:r w:rsidR="00F00ED0">
        <w:rPr>
          <w:snapToGrid w:val="0"/>
        </w:rPr>
        <w:t xml:space="preserve">                           </w:t>
      </w:r>
      <w:r w:rsidRPr="00175275">
        <w:rPr>
          <w:snapToGrid w:val="0"/>
        </w:rPr>
        <w:t xml:space="preserve">                             </w:t>
      </w:r>
      <w:r w:rsidR="008725B4">
        <w:rPr>
          <w:snapToGrid w:val="0"/>
        </w:rPr>
        <w:t xml:space="preserve">          «___» ____________20__</w:t>
      </w:r>
      <w:r w:rsidRPr="00175275">
        <w:rPr>
          <w:snapToGrid w:val="0"/>
        </w:rPr>
        <w:t xml:space="preserve">г. </w:t>
      </w:r>
    </w:p>
    <w:p w:rsidR="00E464AA" w:rsidRPr="00175275" w:rsidRDefault="00E464AA" w:rsidP="00E464AA">
      <w:pPr>
        <w:ind w:left="426" w:firstLine="567"/>
        <w:jc w:val="both"/>
        <w:rPr>
          <w:snapToGrid w:val="0"/>
        </w:rPr>
      </w:pPr>
    </w:p>
    <w:p w:rsidR="00E464AA" w:rsidRPr="00175275" w:rsidRDefault="00316BF9" w:rsidP="00E464AA">
      <w:pPr>
        <w:ind w:left="426" w:firstLine="567"/>
        <w:jc w:val="both"/>
        <w:rPr>
          <w:snapToGrid w:val="0"/>
        </w:rPr>
      </w:pPr>
      <w:r w:rsidRPr="00316BF9">
        <w:rPr>
          <w:b/>
          <w:sz w:val="22"/>
          <w:szCs w:val="22"/>
        </w:rPr>
        <w:t>Общество с ограниченной ответственностью «НОВАПОРТ Трейдинг» (сокращенно ООО «НОВАПОРТ Трейдинг»)</w:t>
      </w:r>
      <w:r w:rsidRPr="00316BF9">
        <w:rPr>
          <w:sz w:val="22"/>
          <w:szCs w:val="22"/>
        </w:rPr>
        <w:t>, и</w:t>
      </w:r>
      <w:r w:rsidR="00995E5D">
        <w:rPr>
          <w:sz w:val="22"/>
          <w:szCs w:val="22"/>
        </w:rPr>
        <w:t>менуемое</w:t>
      </w:r>
      <w:r>
        <w:rPr>
          <w:sz w:val="22"/>
          <w:szCs w:val="22"/>
        </w:rPr>
        <w:t xml:space="preserve"> в дальнейшем «Организатор</w:t>
      </w:r>
      <w:r w:rsidRPr="00316BF9">
        <w:rPr>
          <w:sz w:val="22"/>
          <w:szCs w:val="22"/>
        </w:rPr>
        <w:t>», действующее через свое обособленное подразделение филиал ООО «НОВАПОРТ Трейдинг» в г. Чите в лице Директора филиала Вершининой Людмилы Юрьевны, действующей на основании Положения о филиале и доверенности от 27.10.2021 г., удостоверенной Мухутдиновой Д.В., временно исполняющим обязанности нотариуса Левиной Татьяны Владимировны нотариального округа города Оби, зарегистрированной в реестре за номером 54/57-н/54-2021-3-695</w:t>
      </w:r>
      <w:r w:rsidR="00DF4D8E" w:rsidRPr="00175275">
        <w:t xml:space="preserve">, с одной стороны, </w:t>
      </w:r>
      <w:r w:rsidR="00E464AA" w:rsidRPr="00175275">
        <w:rPr>
          <w:snapToGrid w:val="0"/>
        </w:rPr>
        <w:t xml:space="preserve">и  </w:t>
      </w:r>
    </w:p>
    <w:p w:rsidR="00E464AA" w:rsidRPr="00175275" w:rsidRDefault="008725B4" w:rsidP="00F00ED0">
      <w:pPr>
        <w:ind w:left="426"/>
        <w:jc w:val="both"/>
        <w:rPr>
          <w:snapToGrid w:val="0"/>
        </w:rPr>
      </w:pPr>
      <w:r>
        <w:rPr>
          <w:rFonts w:eastAsiaTheme="minorEastAsia"/>
          <w:b/>
          <w:sz w:val="22"/>
          <w:szCs w:val="22"/>
        </w:rPr>
        <w:t>_____________________________</w:t>
      </w:r>
      <w:r w:rsidR="00C340BF" w:rsidRPr="004C7C7E">
        <w:rPr>
          <w:rFonts w:eastAsiaTheme="minorEastAsia"/>
          <w:sz w:val="22"/>
          <w:szCs w:val="22"/>
        </w:rPr>
        <w:t xml:space="preserve">, </w:t>
      </w:r>
      <w:r w:rsidR="00C340BF" w:rsidRPr="00C340BF">
        <w:rPr>
          <w:rFonts w:eastAsiaTheme="minorEastAsia"/>
          <w:sz w:val="22"/>
          <w:szCs w:val="22"/>
        </w:rPr>
        <w:t xml:space="preserve">именуемое в дальнейшем </w:t>
      </w:r>
      <w:r w:rsidR="00C340BF" w:rsidRPr="00C340BF">
        <w:rPr>
          <w:rFonts w:eastAsiaTheme="minorEastAsia"/>
          <w:b/>
          <w:i/>
          <w:sz w:val="22"/>
          <w:szCs w:val="22"/>
        </w:rPr>
        <w:t>«Участник</w:t>
      </w:r>
      <w:r w:rsidR="00C340BF" w:rsidRPr="00C340BF">
        <w:rPr>
          <w:rFonts w:eastAsiaTheme="minorEastAsia"/>
          <w:b/>
          <w:sz w:val="22"/>
          <w:szCs w:val="22"/>
        </w:rPr>
        <w:t>»</w:t>
      </w:r>
      <w:r w:rsidR="00C340BF">
        <w:rPr>
          <w:rFonts w:eastAsiaTheme="minorEastAsia"/>
          <w:b/>
          <w:sz w:val="22"/>
          <w:szCs w:val="22"/>
        </w:rPr>
        <w:t xml:space="preserve"> </w:t>
      </w:r>
      <w:r w:rsidR="00C340BF" w:rsidRPr="004C7C7E">
        <w:rPr>
          <w:rFonts w:eastAsiaTheme="minorEastAsia"/>
          <w:sz w:val="22"/>
          <w:szCs w:val="22"/>
        </w:rPr>
        <w:t xml:space="preserve">действующая на основании </w:t>
      </w:r>
      <w:r>
        <w:rPr>
          <w:rFonts w:eastAsiaTheme="minorEastAsia"/>
          <w:sz w:val="22"/>
          <w:szCs w:val="22"/>
        </w:rPr>
        <w:t>___________________</w:t>
      </w:r>
      <w:r w:rsidR="00E464AA" w:rsidRPr="00175275">
        <w:rPr>
          <w:snapToGrid w:val="0"/>
        </w:rPr>
        <w:t>, с другой стороны, заключили настоящий договор о нижеследующем:</w:t>
      </w:r>
      <w:r w:rsidR="00E464AA" w:rsidRPr="00175275">
        <w:rPr>
          <w:i/>
          <w:snapToGrid w:val="0"/>
        </w:rPr>
        <w:t xml:space="preserve"> </w:t>
      </w:r>
    </w:p>
    <w:p w:rsidR="00E464AA" w:rsidRPr="00175275" w:rsidRDefault="00E464AA" w:rsidP="00E464AA">
      <w:pPr>
        <w:ind w:left="426" w:firstLine="567"/>
        <w:jc w:val="both"/>
        <w:rPr>
          <w:snapToGrid w:val="0"/>
        </w:rPr>
      </w:pPr>
    </w:p>
    <w:p w:rsidR="00E464AA" w:rsidRPr="00175275" w:rsidRDefault="00E464AA" w:rsidP="00E464AA">
      <w:pPr>
        <w:ind w:left="426" w:firstLine="567"/>
        <w:jc w:val="center"/>
        <w:rPr>
          <w:b/>
          <w:snapToGrid w:val="0"/>
        </w:rPr>
      </w:pPr>
      <w:r w:rsidRPr="00175275">
        <w:rPr>
          <w:b/>
          <w:snapToGrid w:val="0"/>
        </w:rPr>
        <w:t>1.</w:t>
      </w:r>
      <w:r w:rsidRPr="00175275">
        <w:rPr>
          <w:rFonts w:ascii="Arial" w:eastAsia="Arial" w:hAnsi="Arial" w:cs="Arial"/>
          <w:b/>
          <w:snapToGrid w:val="0"/>
        </w:rPr>
        <w:t xml:space="preserve"> </w:t>
      </w:r>
      <w:r w:rsidRPr="00175275">
        <w:rPr>
          <w:rFonts w:ascii="Arial" w:eastAsia="Arial" w:hAnsi="Arial" w:cs="Arial"/>
          <w:b/>
          <w:snapToGrid w:val="0"/>
        </w:rPr>
        <w:tab/>
      </w:r>
      <w:r w:rsidRPr="00175275">
        <w:rPr>
          <w:b/>
          <w:snapToGrid w:val="0"/>
        </w:rPr>
        <w:t>Предмет договора</w:t>
      </w:r>
    </w:p>
    <w:p w:rsidR="00E464AA" w:rsidRPr="00175275" w:rsidRDefault="00E464AA" w:rsidP="00E464AA">
      <w:pPr>
        <w:ind w:left="426" w:firstLine="567"/>
        <w:jc w:val="both"/>
        <w:rPr>
          <w:snapToGrid w:val="0"/>
        </w:rPr>
      </w:pPr>
      <w:r w:rsidRPr="00175275">
        <w:rPr>
          <w:snapToGrid w:val="0"/>
        </w:rPr>
        <w:t>1.1.</w:t>
      </w:r>
      <w:r w:rsidRPr="00175275">
        <w:rPr>
          <w:rFonts w:ascii="Arial" w:eastAsia="Arial" w:hAnsi="Arial" w:cs="Arial"/>
          <w:snapToGrid w:val="0"/>
        </w:rPr>
        <w:t xml:space="preserve"> </w:t>
      </w:r>
      <w:r w:rsidRPr="00175275">
        <w:rPr>
          <w:snapToGrid w:val="0"/>
        </w:rPr>
        <w:t>Согласно настоящего договора Участник перечисляет Организатору денежные средства, являющиеся предметом обеспечения предлож</w:t>
      </w:r>
      <w:r w:rsidR="00C340BF">
        <w:rPr>
          <w:snapToGrid w:val="0"/>
        </w:rPr>
        <w:t xml:space="preserve">ения по Запросу предложений № </w:t>
      </w:r>
      <w:r w:rsidR="008725B4">
        <w:rPr>
          <w:snapToGrid w:val="0"/>
        </w:rPr>
        <w:t>___________</w:t>
      </w:r>
      <w:r w:rsidRPr="00175275">
        <w:rPr>
          <w:snapToGrid w:val="0"/>
        </w:rPr>
        <w:t xml:space="preserve">, в размере </w:t>
      </w:r>
      <w:r w:rsidR="008725B4">
        <w:rPr>
          <w:snapToGrid w:val="0"/>
        </w:rPr>
        <w:t>___________</w:t>
      </w:r>
      <w:r w:rsidR="00C340BF" w:rsidRPr="00C340BF">
        <w:rPr>
          <w:snapToGrid w:val="0"/>
        </w:rPr>
        <w:t xml:space="preserve"> </w:t>
      </w:r>
      <w:r w:rsidR="00C340BF">
        <w:rPr>
          <w:snapToGrid w:val="0"/>
        </w:rPr>
        <w:t xml:space="preserve"> рублей (</w:t>
      </w:r>
      <w:r w:rsidR="008725B4">
        <w:rPr>
          <w:snapToGrid w:val="0"/>
        </w:rPr>
        <w:t>___________________</w:t>
      </w:r>
      <w:r w:rsidRPr="00175275">
        <w:rPr>
          <w:snapToGrid w:val="0"/>
        </w:rPr>
        <w:t>)</w:t>
      </w:r>
      <w:r w:rsidR="00C340BF">
        <w:rPr>
          <w:snapToGrid w:val="0"/>
        </w:rPr>
        <w:t xml:space="preserve"> рублей</w:t>
      </w:r>
      <w:r w:rsidRPr="00175275">
        <w:rPr>
          <w:snapToGrid w:val="0"/>
        </w:rPr>
        <w:t xml:space="preserve"> с НДС (далее «сумма обеспечения») для участия в запросе предложений на право заключения догово</w:t>
      </w:r>
      <w:r w:rsidR="00F00ED0">
        <w:rPr>
          <w:snapToGrid w:val="0"/>
        </w:rPr>
        <w:t xml:space="preserve">ра </w:t>
      </w:r>
      <w:r w:rsidR="00E21BB6">
        <w:rPr>
          <w:snapToGrid w:val="0"/>
        </w:rPr>
        <w:t xml:space="preserve">субаренды </w:t>
      </w:r>
      <w:r w:rsidRPr="00175275">
        <w:rPr>
          <w:snapToGrid w:val="0"/>
        </w:rPr>
        <w:t xml:space="preserve">части нежилого помещения, расположенного в </w:t>
      </w:r>
      <w:r w:rsidR="00C340BF">
        <w:rPr>
          <w:snapToGrid w:val="0"/>
        </w:rPr>
        <w:t>здании аэровокзала внутренних воздушных линий на первом этаже</w:t>
      </w:r>
      <w:r w:rsidRPr="00175275">
        <w:rPr>
          <w:snapToGrid w:val="0"/>
        </w:rPr>
        <w:t xml:space="preserve"> с целью организации</w:t>
      </w:r>
      <w:r w:rsidR="008725B4">
        <w:rPr>
          <w:snapToGrid w:val="0"/>
        </w:rPr>
        <w:t xml:space="preserve"> точки общепита, по лоту № __</w:t>
      </w:r>
      <w:r w:rsidRPr="00175275">
        <w:rPr>
          <w:snapToGrid w:val="0"/>
        </w:rPr>
        <w:t xml:space="preserve">, а Организатор обязуется зачесть сумму обеспечения в счет обеспечительного платежа по договору, подписываемому сторонами, или вернуть сумму обеспечения в соответствии с условиями настоящего договора. НДС начисляется и уплачивается по ставке, установленной действующим законодательством РФ. </w:t>
      </w:r>
    </w:p>
    <w:p w:rsidR="00E464AA" w:rsidRPr="00175275" w:rsidRDefault="00E464AA" w:rsidP="00E464AA">
      <w:pPr>
        <w:ind w:left="426" w:firstLine="567"/>
        <w:jc w:val="both"/>
        <w:rPr>
          <w:snapToGrid w:val="0"/>
        </w:rPr>
      </w:pPr>
      <w:r w:rsidRPr="00175275">
        <w:rPr>
          <w:snapToGrid w:val="0"/>
        </w:rPr>
        <w:t>1.2.</w:t>
      </w:r>
      <w:r w:rsidRPr="00175275">
        <w:rPr>
          <w:rFonts w:ascii="Arial" w:eastAsia="Arial" w:hAnsi="Arial" w:cs="Arial"/>
          <w:snapToGrid w:val="0"/>
        </w:rPr>
        <w:t xml:space="preserve"> </w:t>
      </w:r>
      <w:r w:rsidRPr="00175275">
        <w:rPr>
          <w:snapToGrid w:val="0"/>
        </w:rPr>
        <w:t>Сумма обеспечения служит обеспечением исполнения обязательств Участника по заключению договора субаренды в случае признания Участника победителем</w:t>
      </w:r>
      <w:r w:rsidR="00C340BF">
        <w:rPr>
          <w:snapToGrid w:val="0"/>
        </w:rPr>
        <w:t xml:space="preserve"> Запроса предложений </w:t>
      </w:r>
      <w:r w:rsidR="008725B4">
        <w:rPr>
          <w:snapToGrid w:val="0"/>
        </w:rPr>
        <w:t>______________</w:t>
      </w:r>
      <w:r w:rsidR="00DF4D8E" w:rsidRPr="00175275">
        <w:rPr>
          <w:snapToGrid w:val="0"/>
        </w:rPr>
        <w:t>.</w:t>
      </w:r>
    </w:p>
    <w:p w:rsidR="00E464AA" w:rsidRPr="00175275" w:rsidRDefault="00E464AA" w:rsidP="00E464AA">
      <w:pPr>
        <w:ind w:left="426" w:firstLine="567"/>
        <w:jc w:val="center"/>
        <w:rPr>
          <w:b/>
          <w:snapToGrid w:val="0"/>
        </w:rPr>
      </w:pPr>
      <w:r w:rsidRPr="00175275">
        <w:rPr>
          <w:b/>
          <w:snapToGrid w:val="0"/>
        </w:rPr>
        <w:t>2.</w:t>
      </w:r>
      <w:r w:rsidRPr="00175275">
        <w:rPr>
          <w:rFonts w:ascii="Arial" w:eastAsia="Arial" w:hAnsi="Arial" w:cs="Arial"/>
          <w:b/>
          <w:snapToGrid w:val="0"/>
        </w:rPr>
        <w:t xml:space="preserve"> </w:t>
      </w:r>
      <w:r w:rsidRPr="00175275">
        <w:rPr>
          <w:rFonts w:ascii="Arial" w:eastAsia="Arial" w:hAnsi="Arial" w:cs="Arial"/>
          <w:b/>
          <w:snapToGrid w:val="0"/>
        </w:rPr>
        <w:tab/>
      </w:r>
      <w:r w:rsidRPr="00175275">
        <w:rPr>
          <w:b/>
          <w:snapToGrid w:val="0"/>
        </w:rPr>
        <w:t>Порядок внесения суммы обеспечения</w:t>
      </w:r>
    </w:p>
    <w:p w:rsidR="00E464AA" w:rsidRPr="00175275" w:rsidRDefault="00E464AA" w:rsidP="00E464AA">
      <w:pPr>
        <w:ind w:left="426" w:firstLine="567"/>
        <w:jc w:val="both"/>
        <w:rPr>
          <w:snapToGrid w:val="0"/>
        </w:rPr>
      </w:pPr>
      <w:r w:rsidRPr="00175275">
        <w:rPr>
          <w:snapToGrid w:val="0"/>
        </w:rPr>
        <w:t>2.1.</w:t>
      </w:r>
      <w:r w:rsidRPr="00175275">
        <w:rPr>
          <w:rFonts w:ascii="Arial" w:eastAsia="Arial" w:hAnsi="Arial" w:cs="Arial"/>
          <w:snapToGrid w:val="0"/>
        </w:rPr>
        <w:t xml:space="preserve"> </w:t>
      </w:r>
      <w:r w:rsidRPr="00175275">
        <w:rPr>
          <w:snapToGrid w:val="0"/>
        </w:rPr>
        <w:t xml:space="preserve">Сумма обеспечения подлежит перечислению Участником на счет Организатора после заключения настоящего Договора и перечисляется непосредственно Участником. </w:t>
      </w:r>
    </w:p>
    <w:p w:rsidR="00E464AA" w:rsidRPr="00175275" w:rsidRDefault="00E464AA" w:rsidP="00E464AA">
      <w:pPr>
        <w:ind w:left="426" w:firstLine="567"/>
        <w:jc w:val="both"/>
        <w:rPr>
          <w:snapToGrid w:val="0"/>
        </w:rPr>
      </w:pPr>
      <w:r w:rsidRPr="00175275">
        <w:rPr>
          <w:snapToGrid w:val="0"/>
        </w:rPr>
        <w:t>2.2.</w:t>
      </w:r>
      <w:r w:rsidRPr="00175275">
        <w:rPr>
          <w:rFonts w:ascii="Arial" w:eastAsia="Arial" w:hAnsi="Arial" w:cs="Arial"/>
          <w:snapToGrid w:val="0"/>
        </w:rPr>
        <w:t xml:space="preserve"> </w:t>
      </w:r>
      <w:r w:rsidRPr="00175275">
        <w:rPr>
          <w:snapToGrid w:val="0"/>
        </w:rPr>
        <w:t xml:space="preserve">В платежном документе в графе «назначение платежа» должна содержаться ссылка на реквизиты настоящего Договора, дату проведения Запроса, номер Запроса, номер лота. </w:t>
      </w:r>
    </w:p>
    <w:p w:rsidR="00E464AA" w:rsidRPr="00175275" w:rsidRDefault="00E464AA" w:rsidP="00E464AA">
      <w:pPr>
        <w:ind w:left="426" w:firstLine="567"/>
        <w:jc w:val="both"/>
        <w:rPr>
          <w:snapToGrid w:val="0"/>
        </w:rPr>
      </w:pPr>
      <w:r w:rsidRPr="00175275">
        <w:rPr>
          <w:snapToGrid w:val="0"/>
        </w:rPr>
        <w:t>2.3.</w:t>
      </w:r>
      <w:r w:rsidRPr="00175275">
        <w:rPr>
          <w:rFonts w:ascii="Arial" w:eastAsia="Arial" w:hAnsi="Arial" w:cs="Arial"/>
          <w:snapToGrid w:val="0"/>
        </w:rPr>
        <w:t xml:space="preserve"> </w:t>
      </w:r>
      <w:r w:rsidRPr="00175275">
        <w:rPr>
          <w:snapToGrid w:val="0"/>
        </w:rPr>
        <w:t>Сумма обеспечения должна быть внесена Участником не позднее даты окончания приема заявок, указанной в Документации о проведении Запроса предложений (и должна поступить на счет Организатора, указанный в документации Запроса предложений. Сумма обеспечения считается внесенной с даты поступления всей суммы на указанный счет.</w:t>
      </w:r>
    </w:p>
    <w:p w:rsidR="00E464AA" w:rsidRPr="00175275" w:rsidRDefault="00E464AA" w:rsidP="00E464AA">
      <w:pPr>
        <w:ind w:left="426" w:firstLine="567"/>
        <w:jc w:val="both"/>
        <w:rPr>
          <w:snapToGrid w:val="0"/>
        </w:rPr>
      </w:pPr>
      <w:r w:rsidRPr="00175275">
        <w:rPr>
          <w:snapToGrid w:val="0"/>
        </w:rPr>
        <w:t xml:space="preserve"> </w:t>
      </w:r>
    </w:p>
    <w:p w:rsidR="00E464AA" w:rsidRPr="00175275" w:rsidRDefault="00E464AA" w:rsidP="00E464AA">
      <w:pPr>
        <w:ind w:left="426" w:firstLine="567"/>
        <w:jc w:val="center"/>
        <w:rPr>
          <w:b/>
          <w:snapToGrid w:val="0"/>
        </w:rPr>
      </w:pPr>
      <w:r w:rsidRPr="00175275">
        <w:rPr>
          <w:b/>
          <w:snapToGrid w:val="0"/>
        </w:rPr>
        <w:t>3.</w:t>
      </w:r>
      <w:r w:rsidRPr="00175275">
        <w:rPr>
          <w:rFonts w:ascii="Arial" w:eastAsia="Arial" w:hAnsi="Arial" w:cs="Arial"/>
          <w:b/>
          <w:snapToGrid w:val="0"/>
        </w:rPr>
        <w:t xml:space="preserve"> </w:t>
      </w:r>
      <w:r w:rsidRPr="00175275">
        <w:rPr>
          <w:rFonts w:ascii="Arial" w:eastAsia="Arial" w:hAnsi="Arial" w:cs="Arial"/>
          <w:b/>
          <w:snapToGrid w:val="0"/>
        </w:rPr>
        <w:tab/>
      </w:r>
      <w:r w:rsidRPr="00175275">
        <w:rPr>
          <w:b/>
          <w:snapToGrid w:val="0"/>
        </w:rPr>
        <w:t>Порядок возврата и удержания</w:t>
      </w:r>
    </w:p>
    <w:p w:rsidR="00E464AA" w:rsidRPr="00175275" w:rsidRDefault="00E464AA" w:rsidP="00E464AA">
      <w:pPr>
        <w:ind w:left="426" w:firstLine="567"/>
        <w:jc w:val="both"/>
        <w:rPr>
          <w:snapToGrid w:val="0"/>
        </w:rPr>
      </w:pPr>
      <w:r w:rsidRPr="00175275">
        <w:rPr>
          <w:snapToGrid w:val="0"/>
        </w:rPr>
        <w:t>3.1.</w:t>
      </w:r>
      <w:r w:rsidRPr="00175275">
        <w:rPr>
          <w:rFonts w:ascii="Arial" w:eastAsia="Arial" w:hAnsi="Arial" w:cs="Arial"/>
          <w:snapToGrid w:val="0"/>
        </w:rPr>
        <w:t xml:space="preserve"> </w:t>
      </w:r>
      <w:r w:rsidRPr="00175275">
        <w:rPr>
          <w:snapToGrid w:val="0"/>
        </w:rPr>
        <w:t>Сумма обеспечения возвращается Участнику в случаях и в сроки, которые установлены пп.3.2-3.6 настоящего договора путем перечисления внесенной сумм</w:t>
      </w:r>
      <w:r w:rsidR="00DF4D8E" w:rsidRPr="00175275">
        <w:rPr>
          <w:snapToGrid w:val="0"/>
        </w:rPr>
        <w:t>ы</w:t>
      </w:r>
      <w:r w:rsidRPr="00175275">
        <w:rPr>
          <w:snapToGrid w:val="0"/>
        </w:rPr>
        <w:t xml:space="preserve"> в том порядке, в котором он</w:t>
      </w:r>
      <w:r w:rsidR="00DF4D8E" w:rsidRPr="00175275">
        <w:rPr>
          <w:snapToGrid w:val="0"/>
        </w:rPr>
        <w:t>а</w:t>
      </w:r>
      <w:r w:rsidRPr="00175275">
        <w:rPr>
          <w:snapToGrid w:val="0"/>
        </w:rPr>
        <w:t xml:space="preserve"> был</w:t>
      </w:r>
      <w:r w:rsidR="00DF4D8E" w:rsidRPr="00175275">
        <w:rPr>
          <w:snapToGrid w:val="0"/>
        </w:rPr>
        <w:t>а</w:t>
      </w:r>
      <w:r w:rsidRPr="00175275">
        <w:rPr>
          <w:snapToGrid w:val="0"/>
        </w:rPr>
        <w:t xml:space="preserve"> внесен</w:t>
      </w:r>
      <w:r w:rsidR="00DF4D8E" w:rsidRPr="00175275">
        <w:rPr>
          <w:snapToGrid w:val="0"/>
        </w:rPr>
        <w:t>а</w:t>
      </w:r>
      <w:r w:rsidRPr="00175275">
        <w:rPr>
          <w:snapToGrid w:val="0"/>
        </w:rPr>
        <w:t xml:space="preserve"> Участником. </w:t>
      </w:r>
    </w:p>
    <w:p w:rsidR="00E464AA" w:rsidRPr="00175275" w:rsidRDefault="00E464AA" w:rsidP="00E464AA">
      <w:pPr>
        <w:ind w:left="426" w:firstLine="567"/>
        <w:jc w:val="both"/>
        <w:rPr>
          <w:snapToGrid w:val="0"/>
        </w:rPr>
      </w:pPr>
      <w:r w:rsidRPr="00175275">
        <w:rPr>
          <w:snapToGrid w:val="0"/>
        </w:rPr>
        <w:t>3.2.</w:t>
      </w:r>
      <w:r w:rsidRPr="00175275">
        <w:rPr>
          <w:rFonts w:ascii="Arial" w:eastAsia="Arial" w:hAnsi="Arial" w:cs="Arial"/>
          <w:snapToGrid w:val="0"/>
        </w:rPr>
        <w:t xml:space="preserve"> </w:t>
      </w:r>
      <w:r w:rsidRPr="00175275">
        <w:rPr>
          <w:snapToGrid w:val="0"/>
        </w:rPr>
        <w:t xml:space="preserve">В случае, если претендент не допущен к участию в Запросе предложений, Организатор обязуется вернуть, внесенную сумму обеспечения Участнику в течение 10 (десяти) рабочих дней с даты подписания Протокола рассмотрения заявок на участие в Запросе предложений. </w:t>
      </w:r>
    </w:p>
    <w:p w:rsidR="00E464AA" w:rsidRPr="00175275" w:rsidRDefault="00E464AA" w:rsidP="00E464AA">
      <w:pPr>
        <w:ind w:left="426" w:firstLine="567"/>
        <w:jc w:val="both"/>
        <w:rPr>
          <w:snapToGrid w:val="0"/>
        </w:rPr>
      </w:pPr>
      <w:r w:rsidRPr="00175275">
        <w:rPr>
          <w:snapToGrid w:val="0"/>
        </w:rPr>
        <w:lastRenderedPageBreak/>
        <w:t>3.3.</w:t>
      </w:r>
      <w:r w:rsidRPr="00175275">
        <w:rPr>
          <w:rFonts w:ascii="Arial" w:eastAsia="Arial" w:hAnsi="Arial" w:cs="Arial"/>
          <w:snapToGrid w:val="0"/>
        </w:rPr>
        <w:t xml:space="preserve"> </w:t>
      </w:r>
      <w:r w:rsidRPr="00175275">
        <w:rPr>
          <w:snapToGrid w:val="0"/>
        </w:rPr>
        <w:t xml:space="preserve">В случае, если Участник подал заявку после окончания срока приема заявок, или участвовал в Запросе предложений и не признан победителем и не сделал предпоследнее предложение по размеру арендной платы, Организатор обязуется возвратить сумму обеспечения, внесенную Участником в течение 10 (десяти) рабочих дней с даты подписания протокола Запроса предложений. </w:t>
      </w:r>
    </w:p>
    <w:p w:rsidR="00E464AA" w:rsidRPr="00175275" w:rsidRDefault="00E464AA" w:rsidP="00E464AA">
      <w:pPr>
        <w:ind w:left="426" w:firstLine="567"/>
        <w:jc w:val="both"/>
        <w:rPr>
          <w:snapToGrid w:val="0"/>
        </w:rPr>
      </w:pPr>
      <w:r w:rsidRPr="00175275">
        <w:rPr>
          <w:snapToGrid w:val="0"/>
        </w:rPr>
        <w:t>3.4.</w:t>
      </w:r>
      <w:r w:rsidRPr="00175275">
        <w:rPr>
          <w:rFonts w:ascii="Arial" w:eastAsia="Arial" w:hAnsi="Arial" w:cs="Arial"/>
          <w:snapToGrid w:val="0"/>
        </w:rPr>
        <w:t xml:space="preserve"> </w:t>
      </w:r>
      <w:r w:rsidRPr="00175275">
        <w:rPr>
          <w:snapToGrid w:val="0"/>
        </w:rPr>
        <w:t xml:space="preserve">В случае отзыва Участником заявки на участие в Запросе предложений до даты окончания рассмотрения заявок Организатор обязуется возвратить Участнику внесенную сумму обеспечения в течение 10 (десяти) рабочих дней со дня поступления Организатору от Участника уведомления об отзыве заявки.  </w:t>
      </w:r>
    </w:p>
    <w:p w:rsidR="00E464AA" w:rsidRPr="00175275" w:rsidRDefault="00E464AA" w:rsidP="00E464AA">
      <w:pPr>
        <w:ind w:left="426" w:firstLine="567"/>
        <w:jc w:val="both"/>
        <w:rPr>
          <w:snapToGrid w:val="0"/>
        </w:rPr>
      </w:pPr>
      <w:r w:rsidRPr="00175275">
        <w:rPr>
          <w:snapToGrid w:val="0"/>
        </w:rPr>
        <w:t>3.5.</w:t>
      </w:r>
      <w:r w:rsidRPr="00175275">
        <w:rPr>
          <w:rFonts w:ascii="Arial" w:eastAsia="Arial" w:hAnsi="Arial" w:cs="Arial"/>
          <w:snapToGrid w:val="0"/>
        </w:rPr>
        <w:t xml:space="preserve"> </w:t>
      </w:r>
      <w:r w:rsidRPr="00175275">
        <w:rPr>
          <w:snapToGrid w:val="0"/>
        </w:rPr>
        <w:t>В случае признания Запроса предложений несостоявшимся Организатор обязуется возвратить Участникам внесенн</w:t>
      </w:r>
      <w:r w:rsidR="000B2CD5" w:rsidRPr="00175275">
        <w:rPr>
          <w:snapToGrid w:val="0"/>
        </w:rPr>
        <w:t>ые суммы обеспечения в течение 10 (десяти</w:t>
      </w:r>
      <w:r w:rsidRPr="00175275">
        <w:rPr>
          <w:snapToGrid w:val="0"/>
        </w:rPr>
        <w:t xml:space="preserve">) рабочих дней со дня подписания протокола признания Запроса предложений несостоявшимся. </w:t>
      </w:r>
    </w:p>
    <w:p w:rsidR="00E464AA" w:rsidRPr="00175275" w:rsidRDefault="00E464AA" w:rsidP="00E464AA">
      <w:pPr>
        <w:ind w:left="426" w:firstLine="567"/>
        <w:jc w:val="both"/>
        <w:rPr>
          <w:snapToGrid w:val="0"/>
        </w:rPr>
      </w:pPr>
      <w:r w:rsidRPr="00175275">
        <w:rPr>
          <w:snapToGrid w:val="0"/>
        </w:rPr>
        <w:t>3.6.</w:t>
      </w:r>
      <w:r w:rsidRPr="00175275">
        <w:rPr>
          <w:rFonts w:ascii="Arial" w:eastAsia="Arial" w:hAnsi="Arial" w:cs="Arial"/>
          <w:snapToGrid w:val="0"/>
        </w:rPr>
        <w:t xml:space="preserve"> </w:t>
      </w:r>
      <w:r w:rsidRPr="00175275">
        <w:rPr>
          <w:snapToGrid w:val="0"/>
        </w:rPr>
        <w:t xml:space="preserve">В случае отмены Запроса предложений Организатор обязуется возвратить Участникам внесенные суммы обеспечения в течение 10 (десяти) рабочих дней со дня подписания генеральным директором Организатора приказа об отмене Запроса. </w:t>
      </w:r>
    </w:p>
    <w:p w:rsidR="00E464AA" w:rsidRPr="00175275" w:rsidRDefault="00E464AA" w:rsidP="00E464AA">
      <w:pPr>
        <w:ind w:left="426" w:firstLine="567"/>
        <w:jc w:val="both"/>
        <w:rPr>
          <w:snapToGrid w:val="0"/>
        </w:rPr>
      </w:pPr>
      <w:r w:rsidRPr="00175275">
        <w:rPr>
          <w:snapToGrid w:val="0"/>
        </w:rPr>
        <w:t>3.7.</w:t>
      </w:r>
      <w:r w:rsidRPr="00175275">
        <w:rPr>
          <w:rFonts w:ascii="Arial" w:eastAsia="Arial" w:hAnsi="Arial" w:cs="Arial"/>
          <w:snapToGrid w:val="0"/>
        </w:rPr>
        <w:t xml:space="preserve"> </w:t>
      </w:r>
      <w:r w:rsidRPr="00175275">
        <w:rPr>
          <w:snapToGrid w:val="0"/>
        </w:rPr>
        <w:t>Внесенная сумма обеспечения не возвращается в случая</w:t>
      </w:r>
      <w:r w:rsidRPr="00175275">
        <w:rPr>
          <w:snapToGrid w:val="0"/>
          <w:lang w:val="en-US"/>
        </w:rPr>
        <w:t>x</w:t>
      </w:r>
      <w:r w:rsidRPr="00175275">
        <w:rPr>
          <w:snapToGrid w:val="0"/>
        </w:rPr>
        <w:t xml:space="preserve">, установленных пунктом 3.10 документации запроса предложений № </w:t>
      </w:r>
      <w:r w:rsidR="008725B4">
        <w:rPr>
          <w:b/>
          <w:snapToGrid w:val="0"/>
        </w:rPr>
        <w:t>___________</w:t>
      </w:r>
      <w:r w:rsidR="00C340BF">
        <w:rPr>
          <w:b/>
          <w:snapToGrid w:val="0"/>
        </w:rPr>
        <w:t>.</w:t>
      </w:r>
    </w:p>
    <w:p w:rsidR="00E464AA" w:rsidRPr="00175275" w:rsidRDefault="00E464AA" w:rsidP="00E464AA">
      <w:pPr>
        <w:ind w:left="426" w:firstLine="567"/>
        <w:jc w:val="both"/>
        <w:rPr>
          <w:snapToGrid w:val="0"/>
        </w:rPr>
      </w:pPr>
      <w:r w:rsidRPr="00175275">
        <w:rPr>
          <w:snapToGrid w:val="0"/>
        </w:rPr>
        <w:t>3.8.</w:t>
      </w:r>
      <w:r w:rsidRPr="00175275">
        <w:rPr>
          <w:rFonts w:ascii="Arial" w:eastAsia="Arial" w:hAnsi="Arial" w:cs="Arial"/>
          <w:snapToGrid w:val="0"/>
        </w:rPr>
        <w:t xml:space="preserve"> </w:t>
      </w:r>
      <w:r w:rsidRPr="00175275">
        <w:rPr>
          <w:snapToGrid w:val="0"/>
        </w:rPr>
        <w:t xml:space="preserve">Внесенная сумма обеспечения не возвращается в случае, если Участник, признанный победителем Запроса предложений (Участник, который сделал предпоследнее предложение по размеру суммы арендной платы), уклонится/откажется от заключения в установленный срок договора субаренды. </w:t>
      </w:r>
    </w:p>
    <w:p w:rsidR="00E464AA" w:rsidRPr="00175275" w:rsidRDefault="00E464AA" w:rsidP="00E464AA">
      <w:pPr>
        <w:ind w:left="426" w:firstLine="567"/>
        <w:jc w:val="both"/>
        <w:rPr>
          <w:snapToGrid w:val="0"/>
        </w:rPr>
      </w:pPr>
      <w:r w:rsidRPr="00175275">
        <w:rPr>
          <w:snapToGrid w:val="0"/>
        </w:rPr>
        <w:t>3.9.</w:t>
      </w:r>
      <w:r w:rsidRPr="00175275">
        <w:rPr>
          <w:rFonts w:ascii="Arial" w:eastAsia="Arial" w:hAnsi="Arial" w:cs="Arial"/>
          <w:snapToGrid w:val="0"/>
        </w:rPr>
        <w:t xml:space="preserve"> </w:t>
      </w:r>
      <w:r w:rsidRPr="00175275">
        <w:rPr>
          <w:snapToGrid w:val="0"/>
        </w:rPr>
        <w:t xml:space="preserve">Сумма обеспечения, внесенная Участником, который сделал предпоследнее предложение по размеру суммы арендной платы, возвращается такому Участнику в течение 10 (десяти) рабочих дней после подписания с победителем Запроса предложений договора субаренды. </w:t>
      </w:r>
    </w:p>
    <w:p w:rsidR="00E464AA" w:rsidRPr="00175275" w:rsidRDefault="00E464AA" w:rsidP="00E464AA">
      <w:pPr>
        <w:ind w:left="426" w:firstLine="567"/>
        <w:jc w:val="both"/>
        <w:rPr>
          <w:snapToGrid w:val="0"/>
        </w:rPr>
      </w:pPr>
      <w:r w:rsidRPr="00175275">
        <w:rPr>
          <w:snapToGrid w:val="0"/>
        </w:rPr>
        <w:t>3.10.</w:t>
      </w:r>
      <w:r w:rsidRPr="00175275">
        <w:rPr>
          <w:rFonts w:ascii="Arial" w:eastAsia="Arial" w:hAnsi="Arial" w:cs="Arial"/>
          <w:snapToGrid w:val="0"/>
        </w:rPr>
        <w:t xml:space="preserve"> </w:t>
      </w:r>
      <w:r w:rsidRPr="00175275">
        <w:rPr>
          <w:snapToGrid w:val="0"/>
        </w:rPr>
        <w:t xml:space="preserve">В случае признания Участника победителем запроса предложений/ участником Запроса, сделавшим предпоследнее предложение по размеру суммы арендной платы, внесенная Сумма обеспечения засчитывается в счет </w:t>
      </w:r>
      <w:r w:rsidR="00C470CB" w:rsidRPr="00175275">
        <w:rPr>
          <w:color w:val="000000"/>
        </w:rPr>
        <w:t>уплаты Обеспечительн</w:t>
      </w:r>
      <w:r w:rsidR="004B1FC0">
        <w:rPr>
          <w:color w:val="000000"/>
        </w:rPr>
        <w:t>ого платежа по договору аренды</w:t>
      </w:r>
      <w:r w:rsidRPr="00175275">
        <w:rPr>
          <w:snapToGrid w:val="0"/>
        </w:rPr>
        <w:t xml:space="preserve">. </w:t>
      </w:r>
    </w:p>
    <w:p w:rsidR="00E464AA" w:rsidRPr="00175275" w:rsidRDefault="001A098E" w:rsidP="00E464AA">
      <w:pPr>
        <w:ind w:left="426" w:firstLine="567"/>
        <w:jc w:val="both"/>
        <w:rPr>
          <w:snapToGrid w:val="0"/>
        </w:rPr>
      </w:pPr>
      <w:r>
        <w:rPr>
          <w:snapToGrid w:val="0"/>
        </w:rPr>
        <w:t>3.11</w:t>
      </w:r>
      <w:r w:rsidR="00E464AA" w:rsidRPr="00175275">
        <w:rPr>
          <w:rFonts w:ascii="Arial" w:eastAsia="Arial" w:hAnsi="Arial" w:cs="Arial"/>
          <w:snapToGrid w:val="0"/>
        </w:rPr>
        <w:t xml:space="preserve"> </w:t>
      </w:r>
      <w:r w:rsidR="00E464AA" w:rsidRPr="00175275">
        <w:rPr>
          <w:snapToGrid w:val="0"/>
        </w:rPr>
        <w:t>В</w:t>
      </w:r>
      <w:r w:rsidRPr="001A098E">
        <w:rPr>
          <w:snapToGrid w:val="0"/>
        </w:rPr>
        <w:t xml:space="preserve"> </w:t>
      </w:r>
      <w:r w:rsidR="00E464AA" w:rsidRPr="00175275">
        <w:rPr>
          <w:snapToGrid w:val="0"/>
        </w:rPr>
        <w:t>случае уклонения (отказа) побед</w:t>
      </w:r>
      <w:r w:rsidR="004B1FC0">
        <w:rPr>
          <w:snapToGrid w:val="0"/>
        </w:rPr>
        <w:t xml:space="preserve">ителя от заключения договора </w:t>
      </w:r>
      <w:r w:rsidR="00E464AA" w:rsidRPr="00175275">
        <w:rPr>
          <w:snapToGrid w:val="0"/>
        </w:rPr>
        <w:t>аренды, Организатор направляет уведомление об уклонении (отказе) победителя от заключения договора субаренды участнику, сделавшему предпоследнее предложение по размеру суммы арендной платы, с предложен</w:t>
      </w:r>
      <w:r w:rsidR="00AD777D">
        <w:rPr>
          <w:snapToGrid w:val="0"/>
        </w:rPr>
        <w:t>ием в течение 15 (пятнадцати</w:t>
      </w:r>
      <w:r w:rsidR="00E464AA" w:rsidRPr="00175275">
        <w:rPr>
          <w:snapToGrid w:val="0"/>
        </w:rPr>
        <w:t xml:space="preserve">) рабочих дней с даты направления уведомления заключить договор субаренды.  </w:t>
      </w:r>
    </w:p>
    <w:p w:rsidR="00E464AA" w:rsidRPr="00175275" w:rsidRDefault="001A098E" w:rsidP="00E464AA">
      <w:pPr>
        <w:ind w:left="426" w:firstLine="567"/>
        <w:jc w:val="both"/>
        <w:rPr>
          <w:snapToGrid w:val="0"/>
        </w:rPr>
      </w:pPr>
      <w:r>
        <w:rPr>
          <w:snapToGrid w:val="0"/>
        </w:rPr>
        <w:t>3.12</w:t>
      </w:r>
      <w:r w:rsidR="00E464AA" w:rsidRPr="00175275">
        <w:rPr>
          <w:rFonts w:ascii="Arial" w:eastAsia="Arial" w:hAnsi="Arial" w:cs="Arial"/>
          <w:snapToGrid w:val="0"/>
        </w:rPr>
        <w:t xml:space="preserve"> </w:t>
      </w:r>
      <w:r w:rsidR="00E464AA" w:rsidRPr="00175275">
        <w:rPr>
          <w:snapToGrid w:val="0"/>
        </w:rPr>
        <w:t xml:space="preserve">При уклонении (отказе) победителя Запроса/ участника торгов, сделавшего предпоследнее предложение по размеру суммы арендной платы от заключения в установленный срок договора субаренды сумма обеспечения не возвращается и указанные лица утрачивают право на заключение договора аренды. </w:t>
      </w:r>
    </w:p>
    <w:p w:rsidR="004B1FC0" w:rsidRDefault="001A098E" w:rsidP="00E464AA">
      <w:pPr>
        <w:ind w:left="426" w:firstLine="567"/>
        <w:jc w:val="both"/>
        <w:rPr>
          <w:snapToGrid w:val="0"/>
        </w:rPr>
      </w:pPr>
      <w:r>
        <w:rPr>
          <w:snapToGrid w:val="0"/>
        </w:rPr>
        <w:t>3.1</w:t>
      </w:r>
      <w:r w:rsidRPr="001A098E">
        <w:rPr>
          <w:snapToGrid w:val="0"/>
        </w:rPr>
        <w:t>3</w:t>
      </w:r>
      <w:r w:rsidR="00E464AA" w:rsidRPr="00175275">
        <w:rPr>
          <w:rFonts w:ascii="Arial" w:eastAsia="Arial" w:hAnsi="Arial" w:cs="Arial"/>
          <w:snapToGrid w:val="0"/>
        </w:rPr>
        <w:t xml:space="preserve"> </w:t>
      </w:r>
      <w:r w:rsidR="00E464AA" w:rsidRPr="00175275">
        <w:rPr>
          <w:snapToGrid w:val="0"/>
        </w:rPr>
        <w:t>Если Победитель Запроса/участник, сделавший предпоследнее предложение по размеру суммы арендной платы отка</w:t>
      </w:r>
      <w:r w:rsidR="004B1FC0">
        <w:rPr>
          <w:snapToGrid w:val="0"/>
        </w:rPr>
        <w:t xml:space="preserve">жется от подписания договора </w:t>
      </w:r>
      <w:r w:rsidR="00E464AA" w:rsidRPr="00175275">
        <w:rPr>
          <w:snapToGrid w:val="0"/>
        </w:rPr>
        <w:t>аренды или иным образом укло</w:t>
      </w:r>
      <w:r w:rsidR="004B1FC0">
        <w:rPr>
          <w:snapToGrid w:val="0"/>
        </w:rPr>
        <w:t xml:space="preserve">нится от заключения договора </w:t>
      </w:r>
      <w:r w:rsidR="00E464AA" w:rsidRPr="00175275">
        <w:rPr>
          <w:snapToGrid w:val="0"/>
        </w:rPr>
        <w:t>аренды, победитель Запроса/участник, сделавший предпоследнее предложение по размеру суммы арендной платы возмещает Организатору убытки, понесенные в результате подготовки, организации и проведения Запроса, в том числе упущенную выгоду в размере суммы обеспечения по лоту запроса.</w:t>
      </w:r>
    </w:p>
    <w:p w:rsidR="00E464AA" w:rsidRPr="00175275" w:rsidRDefault="00E464AA" w:rsidP="00E464AA">
      <w:pPr>
        <w:ind w:left="426" w:firstLine="567"/>
        <w:jc w:val="both"/>
        <w:rPr>
          <w:snapToGrid w:val="0"/>
        </w:rPr>
      </w:pPr>
      <w:r w:rsidRPr="00175275">
        <w:rPr>
          <w:snapToGrid w:val="0"/>
        </w:rPr>
        <w:t xml:space="preserve"> </w:t>
      </w:r>
    </w:p>
    <w:p w:rsidR="00E464AA" w:rsidRPr="00175275" w:rsidRDefault="00E464AA" w:rsidP="00E464AA">
      <w:pPr>
        <w:ind w:left="426" w:firstLine="567"/>
        <w:jc w:val="center"/>
        <w:rPr>
          <w:b/>
          <w:snapToGrid w:val="0"/>
        </w:rPr>
      </w:pPr>
      <w:r w:rsidRPr="00175275">
        <w:rPr>
          <w:b/>
          <w:snapToGrid w:val="0"/>
        </w:rPr>
        <w:t>4.</w:t>
      </w:r>
      <w:r w:rsidRPr="00175275">
        <w:rPr>
          <w:rFonts w:ascii="Arial" w:eastAsia="Arial" w:hAnsi="Arial" w:cs="Arial"/>
          <w:b/>
          <w:snapToGrid w:val="0"/>
        </w:rPr>
        <w:t xml:space="preserve"> </w:t>
      </w:r>
      <w:r w:rsidRPr="00175275">
        <w:rPr>
          <w:rFonts w:ascii="Arial" w:eastAsia="Arial" w:hAnsi="Arial" w:cs="Arial"/>
          <w:b/>
          <w:snapToGrid w:val="0"/>
        </w:rPr>
        <w:tab/>
      </w:r>
      <w:r w:rsidRPr="00175275">
        <w:rPr>
          <w:b/>
          <w:snapToGrid w:val="0"/>
        </w:rPr>
        <w:t>Ответственность сторон</w:t>
      </w:r>
    </w:p>
    <w:p w:rsidR="00E464AA" w:rsidRPr="00175275" w:rsidRDefault="00E464AA" w:rsidP="00E464AA">
      <w:pPr>
        <w:ind w:left="426" w:firstLine="567"/>
        <w:jc w:val="both"/>
        <w:rPr>
          <w:snapToGrid w:val="0"/>
        </w:rPr>
      </w:pPr>
      <w:r w:rsidRPr="00175275">
        <w:rPr>
          <w:snapToGrid w:val="0"/>
        </w:rPr>
        <w:t xml:space="preserve">4.1. За невыполнение условий или ненадлежащее выполнение обязательств по настоящему договору стороны несут ответственность в соответствии с действующим законодательством РФ. </w:t>
      </w:r>
    </w:p>
    <w:p w:rsidR="00E464AA" w:rsidRPr="00175275" w:rsidRDefault="00E464AA" w:rsidP="00E464AA">
      <w:pPr>
        <w:ind w:left="426" w:firstLine="567"/>
        <w:jc w:val="both"/>
        <w:rPr>
          <w:snapToGrid w:val="0"/>
        </w:rPr>
      </w:pPr>
    </w:p>
    <w:p w:rsidR="00E464AA" w:rsidRPr="00175275" w:rsidRDefault="00E464AA" w:rsidP="00E464AA">
      <w:pPr>
        <w:ind w:left="426"/>
        <w:jc w:val="center"/>
        <w:rPr>
          <w:b/>
          <w:snapToGrid w:val="0"/>
        </w:rPr>
      </w:pPr>
      <w:r w:rsidRPr="00175275">
        <w:rPr>
          <w:b/>
          <w:snapToGrid w:val="0"/>
        </w:rPr>
        <w:t>5.</w:t>
      </w:r>
      <w:r w:rsidRPr="00175275">
        <w:rPr>
          <w:rFonts w:ascii="Arial" w:eastAsia="Arial" w:hAnsi="Arial" w:cs="Arial"/>
          <w:b/>
          <w:snapToGrid w:val="0"/>
        </w:rPr>
        <w:t xml:space="preserve"> </w:t>
      </w:r>
      <w:r w:rsidRPr="00175275">
        <w:rPr>
          <w:rFonts w:ascii="Arial" w:eastAsia="Arial" w:hAnsi="Arial" w:cs="Arial"/>
          <w:b/>
          <w:snapToGrid w:val="0"/>
        </w:rPr>
        <w:tab/>
      </w:r>
      <w:r w:rsidRPr="00175275">
        <w:rPr>
          <w:b/>
          <w:snapToGrid w:val="0"/>
        </w:rPr>
        <w:t>Прочие условия</w:t>
      </w:r>
    </w:p>
    <w:p w:rsidR="00E464AA" w:rsidRPr="00175275" w:rsidRDefault="00E464AA" w:rsidP="00E464AA">
      <w:pPr>
        <w:ind w:left="426" w:firstLine="567"/>
        <w:jc w:val="both"/>
        <w:rPr>
          <w:snapToGrid w:val="0"/>
        </w:rPr>
      </w:pPr>
      <w:r w:rsidRPr="00175275">
        <w:rPr>
          <w:snapToGrid w:val="0"/>
        </w:rPr>
        <w:t>5.1.</w:t>
      </w:r>
      <w:r w:rsidRPr="00175275">
        <w:rPr>
          <w:rFonts w:ascii="Arial" w:eastAsia="Arial" w:hAnsi="Arial" w:cs="Arial"/>
          <w:snapToGrid w:val="0"/>
        </w:rPr>
        <w:t xml:space="preserve"> </w:t>
      </w:r>
      <w:r w:rsidRPr="00175275">
        <w:rPr>
          <w:snapToGrid w:val="0"/>
        </w:rPr>
        <w:t xml:space="preserve"> В случаях, не предусмотренных настоящим Договором, стороны руководствуются действующим законодательством РФ. </w:t>
      </w:r>
    </w:p>
    <w:p w:rsidR="00E464AA" w:rsidRPr="00175275" w:rsidRDefault="00E464AA" w:rsidP="00E464AA">
      <w:pPr>
        <w:ind w:left="426" w:firstLine="567"/>
        <w:jc w:val="both"/>
        <w:rPr>
          <w:snapToGrid w:val="0"/>
        </w:rPr>
      </w:pPr>
      <w:r w:rsidRPr="00175275">
        <w:rPr>
          <w:snapToGrid w:val="0"/>
        </w:rPr>
        <w:lastRenderedPageBreak/>
        <w:t>5.2.</w:t>
      </w:r>
      <w:r w:rsidRPr="00175275">
        <w:rPr>
          <w:rFonts w:ascii="Arial" w:eastAsia="Arial" w:hAnsi="Arial" w:cs="Arial"/>
          <w:snapToGrid w:val="0"/>
        </w:rPr>
        <w:t xml:space="preserve"> </w:t>
      </w:r>
      <w:r w:rsidRPr="00175275">
        <w:rPr>
          <w:snapToGrid w:val="0"/>
        </w:rPr>
        <w:t>Оригинал платежного поручения или оригинал выписки банка, подтверждающие факт перечисления денежных средств, являющихся предметом обеспечени</w:t>
      </w:r>
      <w:r w:rsidR="0092676D" w:rsidRPr="00175275">
        <w:rPr>
          <w:snapToGrid w:val="0"/>
        </w:rPr>
        <w:t>я</w:t>
      </w:r>
      <w:r w:rsidRPr="00175275">
        <w:rPr>
          <w:snapToGrid w:val="0"/>
        </w:rPr>
        <w:t xml:space="preserve"> заявки, в размере, установленном в Документации Запроса предложений № </w:t>
      </w:r>
      <w:r w:rsidR="008725B4">
        <w:rPr>
          <w:b/>
          <w:snapToGrid w:val="0"/>
        </w:rPr>
        <w:t>_______</w:t>
      </w:r>
      <w:r w:rsidRPr="00175275">
        <w:rPr>
          <w:b/>
          <w:snapToGrid w:val="0"/>
        </w:rPr>
        <w:t xml:space="preserve"> </w:t>
      </w:r>
      <w:r w:rsidRPr="00175275">
        <w:rPr>
          <w:snapToGrid w:val="0"/>
        </w:rPr>
        <w:t xml:space="preserve">является неотъемлемой частью настоящего договора. </w:t>
      </w:r>
    </w:p>
    <w:p w:rsidR="00E464AA" w:rsidRPr="00175275" w:rsidRDefault="00E464AA" w:rsidP="00E464AA">
      <w:pPr>
        <w:ind w:left="426" w:firstLine="567"/>
        <w:jc w:val="both"/>
        <w:rPr>
          <w:snapToGrid w:val="0"/>
        </w:rPr>
      </w:pPr>
      <w:r w:rsidRPr="00175275">
        <w:rPr>
          <w:snapToGrid w:val="0"/>
        </w:rPr>
        <w:t>5.3.</w:t>
      </w:r>
      <w:r w:rsidRPr="00175275">
        <w:rPr>
          <w:rFonts w:ascii="Arial" w:eastAsia="Arial" w:hAnsi="Arial" w:cs="Arial"/>
          <w:snapToGrid w:val="0"/>
        </w:rPr>
        <w:t xml:space="preserve"> </w:t>
      </w:r>
      <w:r w:rsidRPr="00175275">
        <w:rPr>
          <w:snapToGrid w:val="0"/>
        </w:rPr>
        <w:t xml:space="preserve">Настоящий Договор составлен в двух подлинных экземплярах, имеющих одинаковую юридическую силу, по одному экземпляру для каждой из сторон. </w:t>
      </w:r>
    </w:p>
    <w:p w:rsidR="00E464AA" w:rsidRPr="00175275" w:rsidRDefault="00E464AA" w:rsidP="00E464AA">
      <w:pPr>
        <w:spacing w:line="360" w:lineRule="auto"/>
        <w:ind w:firstLine="567"/>
        <w:jc w:val="center"/>
        <w:rPr>
          <w:b/>
          <w:snapToGrid w:val="0"/>
        </w:rPr>
      </w:pPr>
      <w:r w:rsidRPr="00175275">
        <w:rPr>
          <w:b/>
          <w:snapToGrid w:val="0"/>
        </w:rPr>
        <w:t>6.</w:t>
      </w:r>
      <w:r w:rsidRPr="00175275">
        <w:rPr>
          <w:rFonts w:ascii="Arial" w:eastAsia="Arial" w:hAnsi="Arial" w:cs="Arial"/>
          <w:b/>
          <w:snapToGrid w:val="0"/>
        </w:rPr>
        <w:t xml:space="preserve"> </w:t>
      </w:r>
      <w:r w:rsidRPr="00175275">
        <w:rPr>
          <w:rFonts w:ascii="Arial" w:eastAsia="Arial" w:hAnsi="Arial" w:cs="Arial"/>
          <w:b/>
          <w:snapToGrid w:val="0"/>
        </w:rPr>
        <w:tab/>
      </w:r>
      <w:r w:rsidRPr="00175275">
        <w:rPr>
          <w:b/>
          <w:snapToGrid w:val="0"/>
        </w:rPr>
        <w:t>Реквизиты и подписи сторон</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4536"/>
      </w:tblGrid>
      <w:tr w:rsidR="00E464AA" w:rsidRPr="00175275" w:rsidTr="00316BF9">
        <w:tc>
          <w:tcPr>
            <w:tcW w:w="4219" w:type="dxa"/>
            <w:tcBorders>
              <w:top w:val="nil"/>
              <w:left w:val="nil"/>
              <w:bottom w:val="nil"/>
              <w:right w:val="nil"/>
            </w:tcBorders>
            <w:hideMark/>
          </w:tcPr>
          <w:p w:rsidR="00E464AA" w:rsidRPr="00175275" w:rsidRDefault="00E464AA" w:rsidP="00316BF9">
            <w:pPr>
              <w:spacing w:line="360" w:lineRule="auto"/>
              <w:ind w:firstLine="567"/>
              <w:jc w:val="both"/>
              <w:rPr>
                <w:snapToGrid w:val="0"/>
              </w:rPr>
            </w:pPr>
            <w:r w:rsidRPr="00175275">
              <w:rPr>
                <w:snapToGrid w:val="0"/>
              </w:rPr>
              <w:t xml:space="preserve">«ОРГАНИЗАТОР» </w:t>
            </w:r>
          </w:p>
          <w:p w:rsidR="008601D9" w:rsidRPr="008601D9" w:rsidRDefault="008601D9" w:rsidP="008601D9">
            <w:pPr>
              <w:jc w:val="both"/>
              <w:rPr>
                <w:snapToGrid w:val="0"/>
              </w:rPr>
            </w:pPr>
            <w:r w:rsidRPr="008601D9">
              <w:rPr>
                <w:snapToGrid w:val="0"/>
                <w:sz w:val="22"/>
                <w:szCs w:val="22"/>
              </w:rPr>
              <w:t>ООО «НОВАПОРТ Трейдинг»</w:t>
            </w:r>
          </w:p>
          <w:p w:rsidR="008601D9" w:rsidRPr="008601D9" w:rsidRDefault="008601D9" w:rsidP="008601D9">
            <w:pPr>
              <w:jc w:val="both"/>
              <w:rPr>
                <w:snapToGrid w:val="0"/>
              </w:rPr>
            </w:pPr>
            <w:r w:rsidRPr="008601D9">
              <w:rPr>
                <w:snapToGrid w:val="0"/>
                <w:sz w:val="22"/>
                <w:szCs w:val="22"/>
              </w:rPr>
              <w:t>Юридический адрес: 633104, Новосибирская обл., г. Объ, пр. Мозжерина, д. 8а, каб. 16.</w:t>
            </w:r>
          </w:p>
          <w:p w:rsidR="008601D9" w:rsidRPr="008601D9" w:rsidRDefault="008601D9" w:rsidP="008601D9">
            <w:pPr>
              <w:jc w:val="both"/>
              <w:rPr>
                <w:snapToGrid w:val="0"/>
              </w:rPr>
            </w:pPr>
            <w:r w:rsidRPr="008601D9">
              <w:rPr>
                <w:snapToGrid w:val="0"/>
                <w:sz w:val="22"/>
                <w:szCs w:val="22"/>
              </w:rPr>
              <w:t xml:space="preserve">ИНН 5448950149, КПП 302543001, </w:t>
            </w:r>
          </w:p>
          <w:p w:rsidR="008601D9" w:rsidRPr="008601D9" w:rsidRDefault="008601D9" w:rsidP="008601D9">
            <w:pPr>
              <w:jc w:val="both"/>
              <w:rPr>
                <w:snapToGrid w:val="0"/>
              </w:rPr>
            </w:pPr>
            <w:r w:rsidRPr="008601D9">
              <w:rPr>
                <w:snapToGrid w:val="0"/>
                <w:sz w:val="22"/>
                <w:szCs w:val="22"/>
              </w:rPr>
              <w:t>ОГРН 1155476014715</w:t>
            </w:r>
          </w:p>
          <w:p w:rsidR="008601D9" w:rsidRPr="008601D9" w:rsidRDefault="008601D9" w:rsidP="008601D9">
            <w:pPr>
              <w:suppressAutoHyphens/>
              <w:rPr>
                <w:lang w:eastAsia="ar-SA"/>
              </w:rPr>
            </w:pPr>
            <w:r w:rsidRPr="008601D9">
              <w:rPr>
                <w:sz w:val="22"/>
                <w:szCs w:val="22"/>
                <w:lang w:eastAsia="ar-SA"/>
              </w:rPr>
              <w:t>Филиал ООО «НОВАПОРТ Трейдинг» в г. Чите</w:t>
            </w:r>
          </w:p>
          <w:p w:rsidR="008601D9" w:rsidRPr="008601D9" w:rsidRDefault="008601D9" w:rsidP="008601D9">
            <w:pPr>
              <w:suppressAutoHyphens/>
              <w:rPr>
                <w:lang w:eastAsia="ar-SA"/>
              </w:rPr>
            </w:pPr>
            <w:r w:rsidRPr="008601D9">
              <w:rPr>
                <w:sz w:val="22"/>
                <w:szCs w:val="22"/>
                <w:lang w:eastAsia="ar-SA"/>
              </w:rPr>
              <w:t>Местонахождение: 672018, Забайкальский край, г. Чита, ул. Звездная, д. 17</w:t>
            </w:r>
          </w:p>
          <w:p w:rsidR="008601D9" w:rsidRPr="008601D9" w:rsidRDefault="008601D9" w:rsidP="008601D9">
            <w:pPr>
              <w:suppressAutoHyphens/>
              <w:rPr>
                <w:lang w:eastAsia="ar-SA"/>
              </w:rPr>
            </w:pPr>
            <w:r w:rsidRPr="008601D9">
              <w:rPr>
                <w:sz w:val="22"/>
                <w:szCs w:val="22"/>
                <w:lang w:eastAsia="ar-SA"/>
              </w:rPr>
              <w:t>ИНН 544 895 0149</w:t>
            </w:r>
          </w:p>
          <w:p w:rsidR="008601D9" w:rsidRPr="008601D9" w:rsidRDefault="008601D9" w:rsidP="008601D9">
            <w:pPr>
              <w:suppressAutoHyphens/>
              <w:rPr>
                <w:lang w:eastAsia="ar-SA"/>
              </w:rPr>
            </w:pPr>
            <w:r w:rsidRPr="008601D9">
              <w:rPr>
                <w:sz w:val="22"/>
                <w:szCs w:val="22"/>
                <w:lang w:eastAsia="ar-SA"/>
              </w:rPr>
              <w:t>ОГРН 115 547 601 4715</w:t>
            </w:r>
          </w:p>
          <w:p w:rsidR="008601D9" w:rsidRPr="008601D9" w:rsidRDefault="008601D9" w:rsidP="008601D9">
            <w:pPr>
              <w:suppressAutoHyphens/>
              <w:rPr>
                <w:lang w:eastAsia="ar-SA"/>
              </w:rPr>
            </w:pPr>
            <w:r w:rsidRPr="008601D9">
              <w:rPr>
                <w:sz w:val="22"/>
                <w:szCs w:val="22"/>
                <w:lang w:eastAsia="ar-SA"/>
              </w:rPr>
              <w:t>р/с 4070 2810 2740 0000 0595</w:t>
            </w:r>
          </w:p>
          <w:p w:rsidR="008601D9" w:rsidRPr="008601D9" w:rsidRDefault="008601D9" w:rsidP="008601D9">
            <w:pPr>
              <w:suppressAutoHyphens/>
              <w:rPr>
                <w:lang w:eastAsia="ar-SA"/>
              </w:rPr>
            </w:pPr>
            <w:r w:rsidRPr="008601D9">
              <w:rPr>
                <w:sz w:val="22"/>
                <w:szCs w:val="22"/>
                <w:lang w:eastAsia="ar-SA"/>
              </w:rPr>
              <w:t>Наименование банка: Отделение № 8600/069 Сбербанк России в г. Чита</w:t>
            </w:r>
          </w:p>
          <w:p w:rsidR="008601D9" w:rsidRPr="008601D9" w:rsidRDefault="008601D9" w:rsidP="008601D9">
            <w:pPr>
              <w:suppressAutoHyphens/>
              <w:rPr>
                <w:lang w:eastAsia="ar-SA"/>
              </w:rPr>
            </w:pPr>
            <w:r w:rsidRPr="008601D9">
              <w:rPr>
                <w:sz w:val="22"/>
                <w:szCs w:val="22"/>
                <w:lang w:eastAsia="ar-SA"/>
              </w:rPr>
              <w:t>к/с 3010 1810 5000 0000 0637</w:t>
            </w:r>
          </w:p>
          <w:p w:rsidR="008601D9" w:rsidRPr="008601D9" w:rsidRDefault="008601D9" w:rsidP="008601D9">
            <w:pPr>
              <w:suppressAutoHyphens/>
              <w:rPr>
                <w:lang w:eastAsia="ar-SA"/>
              </w:rPr>
            </w:pPr>
            <w:r w:rsidRPr="008601D9">
              <w:rPr>
                <w:sz w:val="22"/>
                <w:szCs w:val="22"/>
                <w:lang w:eastAsia="ar-SA"/>
              </w:rPr>
              <w:t>БИК 047 601 637</w:t>
            </w:r>
          </w:p>
          <w:p w:rsidR="008601D9" w:rsidRPr="008601D9" w:rsidRDefault="008601D9" w:rsidP="008601D9">
            <w:pPr>
              <w:suppressAutoHyphens/>
              <w:rPr>
                <w:lang w:eastAsia="ar-SA"/>
              </w:rPr>
            </w:pPr>
            <w:r w:rsidRPr="008601D9">
              <w:rPr>
                <w:sz w:val="22"/>
                <w:szCs w:val="22"/>
                <w:lang w:val="en-US" w:eastAsia="ar-SA"/>
              </w:rPr>
              <w:t>e</w:t>
            </w:r>
            <w:r w:rsidRPr="008601D9">
              <w:rPr>
                <w:sz w:val="22"/>
                <w:szCs w:val="22"/>
                <w:lang w:eastAsia="ar-SA"/>
              </w:rPr>
              <w:t>-</w:t>
            </w:r>
            <w:r w:rsidRPr="008601D9">
              <w:rPr>
                <w:sz w:val="22"/>
                <w:szCs w:val="22"/>
                <w:lang w:val="en-US" w:eastAsia="ar-SA"/>
              </w:rPr>
              <w:t>mail</w:t>
            </w:r>
            <w:r w:rsidRPr="008601D9">
              <w:rPr>
                <w:sz w:val="22"/>
                <w:szCs w:val="22"/>
                <w:lang w:eastAsia="ar-SA"/>
              </w:rPr>
              <w:t xml:space="preserve">: </w:t>
            </w:r>
            <w:r w:rsidRPr="008601D9">
              <w:rPr>
                <w:sz w:val="22"/>
                <w:szCs w:val="22"/>
                <w:lang w:val="en-US" w:eastAsia="ar-SA"/>
              </w:rPr>
              <w:t>nad</w:t>
            </w:r>
            <w:r w:rsidRPr="008601D9">
              <w:rPr>
                <w:sz w:val="22"/>
                <w:szCs w:val="22"/>
                <w:lang w:eastAsia="ar-SA"/>
              </w:rPr>
              <w:t>@</w:t>
            </w:r>
            <w:r w:rsidRPr="008601D9">
              <w:rPr>
                <w:sz w:val="22"/>
                <w:szCs w:val="22"/>
                <w:lang w:val="en-US" w:eastAsia="ar-SA"/>
              </w:rPr>
              <w:t>aerochita</w:t>
            </w:r>
            <w:r w:rsidRPr="008601D9">
              <w:rPr>
                <w:sz w:val="22"/>
                <w:szCs w:val="22"/>
                <w:lang w:eastAsia="ar-SA"/>
              </w:rPr>
              <w:t>.</w:t>
            </w:r>
            <w:r w:rsidRPr="008601D9">
              <w:rPr>
                <w:sz w:val="22"/>
                <w:szCs w:val="22"/>
                <w:lang w:val="en-US" w:eastAsia="ar-SA"/>
              </w:rPr>
              <w:t>ru</w:t>
            </w:r>
          </w:p>
          <w:p w:rsidR="008601D9" w:rsidRPr="008601D9" w:rsidRDefault="008601D9" w:rsidP="008601D9">
            <w:pPr>
              <w:suppressAutoHyphens/>
              <w:rPr>
                <w:lang w:eastAsia="ar-SA"/>
              </w:rPr>
            </w:pPr>
            <w:r w:rsidRPr="008601D9">
              <w:rPr>
                <w:sz w:val="22"/>
                <w:szCs w:val="22"/>
                <w:lang w:eastAsia="ar-SA"/>
              </w:rPr>
              <w:t xml:space="preserve">тел. 8 (3022) 338-418; </w:t>
            </w:r>
          </w:p>
          <w:p w:rsidR="008601D9" w:rsidRPr="008601D9" w:rsidRDefault="008601D9" w:rsidP="008601D9">
            <w:pPr>
              <w:suppressAutoHyphens/>
              <w:rPr>
                <w:lang w:eastAsia="ar-SA"/>
              </w:rPr>
            </w:pPr>
            <w:r w:rsidRPr="008601D9">
              <w:rPr>
                <w:sz w:val="22"/>
                <w:szCs w:val="22"/>
                <w:lang w:eastAsia="ar-SA"/>
              </w:rPr>
              <w:t xml:space="preserve"> Факс 8 (3022) 411-878</w:t>
            </w:r>
          </w:p>
          <w:p w:rsidR="008601D9" w:rsidRDefault="008601D9" w:rsidP="008601D9">
            <w:pPr>
              <w:suppressAutoHyphens/>
              <w:rPr>
                <w:lang w:eastAsia="ar-SA"/>
              </w:rPr>
            </w:pPr>
          </w:p>
          <w:p w:rsidR="008601D9" w:rsidRPr="008601D9" w:rsidRDefault="008601D9" w:rsidP="008601D9">
            <w:pPr>
              <w:suppressAutoHyphens/>
              <w:rPr>
                <w:lang w:eastAsia="ar-SA"/>
              </w:rPr>
            </w:pPr>
            <w:r w:rsidRPr="008601D9">
              <w:rPr>
                <w:sz w:val="22"/>
                <w:szCs w:val="22"/>
                <w:lang w:eastAsia="ar-SA"/>
              </w:rPr>
              <w:t>ООО «НОВАПОРТ Трейдинг»</w:t>
            </w:r>
          </w:p>
          <w:p w:rsidR="008601D9" w:rsidRPr="008601D9" w:rsidRDefault="008601D9" w:rsidP="008601D9">
            <w:pPr>
              <w:suppressAutoHyphens/>
              <w:rPr>
                <w:lang w:eastAsia="ar-SA"/>
              </w:rPr>
            </w:pPr>
            <w:r w:rsidRPr="008601D9">
              <w:rPr>
                <w:sz w:val="22"/>
                <w:szCs w:val="22"/>
                <w:lang w:eastAsia="ar-SA"/>
              </w:rPr>
              <w:t xml:space="preserve">Директор филиала ООО «НОВАПОРТ </w:t>
            </w:r>
          </w:p>
          <w:p w:rsidR="008601D9" w:rsidRPr="008601D9" w:rsidRDefault="008601D9" w:rsidP="008601D9">
            <w:pPr>
              <w:suppressAutoHyphens/>
              <w:rPr>
                <w:lang w:eastAsia="ar-SA"/>
              </w:rPr>
            </w:pPr>
            <w:r w:rsidRPr="008601D9">
              <w:rPr>
                <w:sz w:val="22"/>
                <w:szCs w:val="22"/>
                <w:lang w:eastAsia="ar-SA"/>
              </w:rPr>
              <w:t>Трейдинг» в г. Чите</w:t>
            </w:r>
          </w:p>
          <w:p w:rsidR="008601D9" w:rsidRPr="008601D9" w:rsidRDefault="008601D9" w:rsidP="008601D9">
            <w:pPr>
              <w:suppressAutoHyphens/>
              <w:rPr>
                <w:lang w:eastAsia="ar-SA"/>
              </w:rPr>
            </w:pPr>
            <w:r w:rsidRPr="008601D9">
              <w:rPr>
                <w:sz w:val="22"/>
                <w:szCs w:val="22"/>
                <w:lang w:eastAsia="ar-SA"/>
              </w:rPr>
              <w:t>____________________/Л.Ю. Вершинина/ «____»_______________ 20__г.</w:t>
            </w:r>
          </w:p>
          <w:p w:rsidR="00E464AA" w:rsidRPr="00175275" w:rsidRDefault="008601D9" w:rsidP="008601D9">
            <w:pPr>
              <w:rPr>
                <w:snapToGrid w:val="0"/>
                <w:lang w:eastAsia="en-US"/>
              </w:rPr>
            </w:pPr>
            <w:r w:rsidRPr="008601D9">
              <w:rPr>
                <w:sz w:val="22"/>
                <w:szCs w:val="22"/>
                <w:lang w:eastAsia="ar-SA"/>
              </w:rPr>
              <w:t>МП</w:t>
            </w:r>
          </w:p>
        </w:tc>
        <w:tc>
          <w:tcPr>
            <w:tcW w:w="4536" w:type="dxa"/>
            <w:tcBorders>
              <w:top w:val="nil"/>
              <w:left w:val="nil"/>
              <w:bottom w:val="nil"/>
              <w:right w:val="nil"/>
            </w:tcBorders>
            <w:hideMark/>
          </w:tcPr>
          <w:p w:rsidR="00E464AA" w:rsidRPr="00175275" w:rsidRDefault="00E464AA" w:rsidP="00316BF9">
            <w:pPr>
              <w:spacing w:line="360" w:lineRule="auto"/>
              <w:ind w:firstLine="567"/>
              <w:jc w:val="both"/>
              <w:rPr>
                <w:snapToGrid w:val="0"/>
              </w:rPr>
            </w:pPr>
            <w:r w:rsidRPr="00175275">
              <w:rPr>
                <w:snapToGrid w:val="0"/>
              </w:rPr>
              <w:t xml:space="preserve">«УЧАСТНИК» </w:t>
            </w:r>
          </w:p>
          <w:p w:rsidR="00C340BF" w:rsidRPr="00C340BF" w:rsidRDefault="00C340BF" w:rsidP="00C340BF">
            <w:pPr>
              <w:widowControl w:val="0"/>
              <w:autoSpaceDE w:val="0"/>
              <w:autoSpaceDN w:val="0"/>
              <w:adjustRightInd w:val="0"/>
              <w:rPr>
                <w:lang w:eastAsia="zh-CN"/>
              </w:rPr>
            </w:pPr>
          </w:p>
          <w:p w:rsidR="00C340BF" w:rsidRPr="00C340BF" w:rsidRDefault="00C340BF" w:rsidP="00C340BF">
            <w:pPr>
              <w:widowControl w:val="0"/>
              <w:autoSpaceDE w:val="0"/>
              <w:autoSpaceDN w:val="0"/>
              <w:adjustRightInd w:val="0"/>
              <w:rPr>
                <w:lang w:eastAsia="zh-CN"/>
              </w:rPr>
            </w:pPr>
          </w:p>
          <w:p w:rsidR="00C340BF" w:rsidRPr="00C340BF" w:rsidRDefault="00C340BF" w:rsidP="00C340BF">
            <w:pPr>
              <w:widowControl w:val="0"/>
              <w:autoSpaceDE w:val="0"/>
              <w:autoSpaceDN w:val="0"/>
              <w:adjustRightInd w:val="0"/>
              <w:rPr>
                <w:lang w:eastAsia="zh-CN"/>
              </w:rPr>
            </w:pPr>
          </w:p>
          <w:p w:rsidR="00C340BF" w:rsidRDefault="00C340BF" w:rsidP="00C340BF">
            <w:pPr>
              <w:widowControl w:val="0"/>
              <w:autoSpaceDE w:val="0"/>
              <w:autoSpaceDN w:val="0"/>
              <w:adjustRightInd w:val="0"/>
            </w:pPr>
          </w:p>
          <w:p w:rsidR="00C340BF" w:rsidRDefault="00C340BF" w:rsidP="00C340BF">
            <w:pPr>
              <w:widowControl w:val="0"/>
              <w:autoSpaceDE w:val="0"/>
              <w:autoSpaceDN w:val="0"/>
              <w:adjustRightInd w:val="0"/>
            </w:pPr>
          </w:p>
          <w:p w:rsidR="00C340BF" w:rsidRPr="00C340BF" w:rsidRDefault="00C340BF" w:rsidP="00C340BF">
            <w:pPr>
              <w:widowControl w:val="0"/>
              <w:autoSpaceDE w:val="0"/>
              <w:autoSpaceDN w:val="0"/>
              <w:adjustRightInd w:val="0"/>
            </w:pPr>
          </w:p>
          <w:p w:rsidR="00C340BF" w:rsidRPr="00C340BF" w:rsidRDefault="00C340BF" w:rsidP="00C340BF">
            <w:pPr>
              <w:widowControl w:val="0"/>
              <w:autoSpaceDE w:val="0"/>
              <w:autoSpaceDN w:val="0"/>
              <w:adjustRightInd w:val="0"/>
            </w:pPr>
          </w:p>
          <w:p w:rsidR="008725B4" w:rsidRDefault="008725B4" w:rsidP="00C340BF">
            <w:pPr>
              <w:widowControl w:val="0"/>
              <w:autoSpaceDE w:val="0"/>
              <w:autoSpaceDN w:val="0"/>
              <w:adjustRightInd w:val="0"/>
            </w:pPr>
          </w:p>
          <w:p w:rsidR="008725B4" w:rsidRDefault="008725B4" w:rsidP="00C340BF">
            <w:pPr>
              <w:widowControl w:val="0"/>
              <w:autoSpaceDE w:val="0"/>
              <w:autoSpaceDN w:val="0"/>
              <w:adjustRightInd w:val="0"/>
            </w:pPr>
          </w:p>
          <w:p w:rsidR="008725B4" w:rsidRDefault="008725B4" w:rsidP="00C340BF">
            <w:pPr>
              <w:widowControl w:val="0"/>
              <w:autoSpaceDE w:val="0"/>
              <w:autoSpaceDN w:val="0"/>
              <w:adjustRightInd w:val="0"/>
            </w:pPr>
          </w:p>
          <w:p w:rsidR="008725B4" w:rsidRDefault="008725B4" w:rsidP="00C340BF">
            <w:pPr>
              <w:widowControl w:val="0"/>
              <w:autoSpaceDE w:val="0"/>
              <w:autoSpaceDN w:val="0"/>
              <w:adjustRightInd w:val="0"/>
            </w:pPr>
          </w:p>
          <w:p w:rsidR="008725B4" w:rsidRDefault="008725B4" w:rsidP="00C340BF">
            <w:pPr>
              <w:widowControl w:val="0"/>
              <w:autoSpaceDE w:val="0"/>
              <w:autoSpaceDN w:val="0"/>
              <w:adjustRightInd w:val="0"/>
            </w:pPr>
          </w:p>
          <w:p w:rsidR="008725B4" w:rsidRDefault="008725B4" w:rsidP="00C340BF">
            <w:pPr>
              <w:widowControl w:val="0"/>
              <w:autoSpaceDE w:val="0"/>
              <w:autoSpaceDN w:val="0"/>
              <w:adjustRightInd w:val="0"/>
            </w:pPr>
          </w:p>
          <w:p w:rsidR="008725B4" w:rsidRDefault="008725B4" w:rsidP="00C340BF">
            <w:pPr>
              <w:widowControl w:val="0"/>
              <w:autoSpaceDE w:val="0"/>
              <w:autoSpaceDN w:val="0"/>
              <w:adjustRightInd w:val="0"/>
            </w:pPr>
          </w:p>
          <w:p w:rsidR="008725B4" w:rsidRDefault="008725B4" w:rsidP="00C340BF">
            <w:pPr>
              <w:widowControl w:val="0"/>
              <w:autoSpaceDE w:val="0"/>
              <w:autoSpaceDN w:val="0"/>
              <w:adjustRightInd w:val="0"/>
            </w:pPr>
          </w:p>
          <w:p w:rsidR="008725B4" w:rsidRDefault="008725B4" w:rsidP="00C340BF">
            <w:pPr>
              <w:widowControl w:val="0"/>
              <w:autoSpaceDE w:val="0"/>
              <w:autoSpaceDN w:val="0"/>
              <w:adjustRightInd w:val="0"/>
            </w:pPr>
          </w:p>
          <w:p w:rsidR="008725B4" w:rsidRDefault="008725B4" w:rsidP="00C340BF">
            <w:pPr>
              <w:widowControl w:val="0"/>
              <w:autoSpaceDE w:val="0"/>
              <w:autoSpaceDN w:val="0"/>
              <w:adjustRightInd w:val="0"/>
            </w:pPr>
          </w:p>
          <w:p w:rsidR="008725B4" w:rsidRDefault="008725B4" w:rsidP="00C340BF">
            <w:pPr>
              <w:widowControl w:val="0"/>
              <w:autoSpaceDE w:val="0"/>
              <w:autoSpaceDN w:val="0"/>
              <w:adjustRightInd w:val="0"/>
            </w:pPr>
          </w:p>
          <w:p w:rsidR="008725B4" w:rsidRDefault="008725B4" w:rsidP="00C340BF">
            <w:pPr>
              <w:widowControl w:val="0"/>
              <w:autoSpaceDE w:val="0"/>
              <w:autoSpaceDN w:val="0"/>
              <w:adjustRightInd w:val="0"/>
            </w:pPr>
          </w:p>
          <w:p w:rsidR="008725B4" w:rsidRDefault="008725B4" w:rsidP="00C340BF">
            <w:pPr>
              <w:widowControl w:val="0"/>
              <w:autoSpaceDE w:val="0"/>
              <w:autoSpaceDN w:val="0"/>
              <w:adjustRightInd w:val="0"/>
            </w:pPr>
          </w:p>
          <w:p w:rsidR="008725B4" w:rsidRDefault="008725B4" w:rsidP="00C340BF">
            <w:pPr>
              <w:widowControl w:val="0"/>
              <w:autoSpaceDE w:val="0"/>
              <w:autoSpaceDN w:val="0"/>
              <w:adjustRightInd w:val="0"/>
            </w:pPr>
          </w:p>
          <w:p w:rsidR="008725B4" w:rsidRDefault="008725B4" w:rsidP="00C340BF">
            <w:pPr>
              <w:widowControl w:val="0"/>
              <w:autoSpaceDE w:val="0"/>
              <w:autoSpaceDN w:val="0"/>
              <w:adjustRightInd w:val="0"/>
            </w:pPr>
          </w:p>
          <w:p w:rsidR="00C340BF" w:rsidRPr="00C340BF" w:rsidRDefault="00C340BF" w:rsidP="00C340BF">
            <w:pPr>
              <w:widowControl w:val="0"/>
              <w:autoSpaceDE w:val="0"/>
              <w:autoSpaceDN w:val="0"/>
              <w:adjustRightInd w:val="0"/>
              <w:rPr>
                <w:bCs/>
              </w:rPr>
            </w:pPr>
            <w:bookmarkStart w:id="0" w:name="_GoBack"/>
            <w:bookmarkEnd w:id="0"/>
          </w:p>
          <w:p w:rsidR="00C340BF" w:rsidRPr="00C340BF" w:rsidRDefault="00C340BF" w:rsidP="00C340BF">
            <w:pPr>
              <w:widowControl w:val="0"/>
              <w:autoSpaceDE w:val="0"/>
              <w:autoSpaceDN w:val="0"/>
              <w:adjustRightInd w:val="0"/>
              <w:rPr>
                <w:bCs/>
              </w:rPr>
            </w:pPr>
            <w:r w:rsidRPr="00C340BF">
              <w:rPr>
                <w:bCs/>
                <w:sz w:val="22"/>
                <w:szCs w:val="22"/>
              </w:rPr>
              <w:t xml:space="preserve">___________________ </w:t>
            </w:r>
          </w:p>
          <w:p w:rsidR="00C340BF" w:rsidRPr="00C340BF" w:rsidRDefault="00C340BF" w:rsidP="00C340BF">
            <w:pPr>
              <w:widowControl w:val="0"/>
              <w:autoSpaceDE w:val="0"/>
              <w:autoSpaceDN w:val="0"/>
              <w:adjustRightInd w:val="0"/>
              <w:rPr>
                <w:bCs/>
              </w:rPr>
            </w:pPr>
            <w:r w:rsidRPr="00C340BF">
              <w:rPr>
                <w:bCs/>
                <w:sz w:val="22"/>
                <w:szCs w:val="22"/>
              </w:rPr>
              <w:t>«___»_______________ 20__г.</w:t>
            </w:r>
          </w:p>
          <w:p w:rsidR="00E464AA" w:rsidRPr="00175275" w:rsidRDefault="00E464AA" w:rsidP="00316BF9">
            <w:pPr>
              <w:spacing w:line="360" w:lineRule="auto"/>
              <w:ind w:firstLine="567"/>
              <w:jc w:val="both"/>
              <w:rPr>
                <w:snapToGrid w:val="0"/>
                <w:lang w:eastAsia="en-US"/>
              </w:rPr>
            </w:pPr>
          </w:p>
        </w:tc>
      </w:tr>
    </w:tbl>
    <w:p w:rsidR="00E464AA" w:rsidRPr="00175275" w:rsidRDefault="00E464AA" w:rsidP="00E464AA">
      <w:pPr>
        <w:rPr>
          <w:b/>
          <w:szCs w:val="20"/>
          <w:lang w:eastAsia="ar-SA"/>
        </w:rPr>
      </w:pPr>
    </w:p>
    <w:p w:rsidR="00E464AA" w:rsidRPr="00175275" w:rsidRDefault="00E464AA" w:rsidP="00E464AA">
      <w:pPr>
        <w:rPr>
          <w:b/>
          <w:szCs w:val="20"/>
          <w:lang w:eastAsia="ar-SA"/>
        </w:rPr>
      </w:pPr>
    </w:p>
    <w:p w:rsidR="006F3901" w:rsidRPr="008601D9" w:rsidRDefault="0092676D" w:rsidP="008601D9">
      <w:pPr>
        <w:spacing w:after="160" w:line="259" w:lineRule="auto"/>
        <w:rPr>
          <w:b/>
          <w:szCs w:val="20"/>
          <w:lang w:eastAsia="ar-SA"/>
        </w:rPr>
      </w:pPr>
      <w:r w:rsidRPr="00175275">
        <w:rPr>
          <w:b/>
          <w:szCs w:val="20"/>
          <w:lang w:eastAsia="ar-SA"/>
        </w:rPr>
        <w:br w:type="page"/>
      </w:r>
    </w:p>
    <w:p w:rsidR="006F3901" w:rsidRDefault="006F3901" w:rsidP="008601D9">
      <w:pPr>
        <w:jc w:val="center"/>
        <w:rPr>
          <w:b/>
          <w:szCs w:val="20"/>
          <w:lang w:eastAsia="ar-SA"/>
        </w:rPr>
      </w:pPr>
      <w:r w:rsidRPr="00175275">
        <w:rPr>
          <w:b/>
          <w:szCs w:val="20"/>
          <w:lang w:eastAsia="ar-SA"/>
        </w:rPr>
        <w:lastRenderedPageBreak/>
        <w:t>Приложение №6 к Перечню документов для участия в запросе предложений</w:t>
      </w:r>
    </w:p>
    <w:p w:rsidR="008601D9" w:rsidRPr="008601D9" w:rsidRDefault="008601D9" w:rsidP="008601D9">
      <w:pPr>
        <w:jc w:val="center"/>
        <w:rPr>
          <w:b/>
          <w:szCs w:val="20"/>
          <w:lang w:eastAsia="ar-SA"/>
        </w:rPr>
      </w:pPr>
    </w:p>
    <w:p w:rsidR="006F3901" w:rsidRPr="00175275" w:rsidRDefault="006F3901" w:rsidP="006F3901">
      <w:pPr>
        <w:pStyle w:val="a6"/>
        <w:jc w:val="center"/>
        <w:rPr>
          <w:rFonts w:ascii="Times New Roman" w:hAnsi="Times New Roman"/>
          <w:b/>
          <w:sz w:val="24"/>
          <w:szCs w:val="24"/>
        </w:rPr>
      </w:pPr>
      <w:r w:rsidRPr="00175275">
        <w:rPr>
          <w:rFonts w:ascii="Times New Roman" w:hAnsi="Times New Roman"/>
          <w:b/>
          <w:sz w:val="24"/>
          <w:szCs w:val="24"/>
        </w:rPr>
        <w:t>Соглашение о конфиденциальности</w:t>
      </w:r>
    </w:p>
    <w:p w:rsidR="006F3901" w:rsidRPr="00175275" w:rsidRDefault="006F3901" w:rsidP="006F3901">
      <w:pPr>
        <w:pStyle w:val="a6"/>
        <w:jc w:val="center"/>
        <w:rPr>
          <w:rFonts w:ascii="Times New Roman" w:hAnsi="Times New Roman"/>
          <w:sz w:val="24"/>
          <w:szCs w:val="24"/>
        </w:rPr>
      </w:pPr>
    </w:p>
    <w:p w:rsidR="0092676D" w:rsidRPr="008601D9" w:rsidRDefault="00316BF9" w:rsidP="0092676D">
      <w:pPr>
        <w:ind w:firstLine="283"/>
        <w:jc w:val="both"/>
        <w:rPr>
          <w:sz w:val="22"/>
          <w:szCs w:val="22"/>
        </w:rPr>
      </w:pPr>
      <w:r w:rsidRPr="008601D9">
        <w:rPr>
          <w:b/>
          <w:sz w:val="22"/>
          <w:szCs w:val="22"/>
        </w:rPr>
        <w:t>Общество с ограниченной ответственностью «НОВАПОРТ Трейдинг» (сокращенно ООО «НОВАПОРТ Трейдинг»)</w:t>
      </w:r>
      <w:r w:rsidR="00995E5D">
        <w:rPr>
          <w:sz w:val="22"/>
          <w:szCs w:val="22"/>
        </w:rPr>
        <w:t>, именуемое</w:t>
      </w:r>
      <w:r w:rsidRPr="008601D9">
        <w:rPr>
          <w:sz w:val="22"/>
          <w:szCs w:val="22"/>
        </w:rPr>
        <w:t xml:space="preserve"> в дальнейшем «Арендатор», действующее через свое обособленное подразделение филиал ООО «НОВАПОРТ Трейдинг» в г. Чите в лице Директора филиала Вершининой Людмилы Юрьевны, действующей на основании Положения о филиале и доверенности от 27.10.2021 г., удостоверенной Мухутдиновой Д.В., временно исполняющим обязанности нотариуса Левиной Татьяны Владимировны нотариального округа города Оби, зарегистрированной в реестре за номером 54/57-н/54-2021-3-695</w:t>
      </w:r>
      <w:r w:rsidR="006F3901" w:rsidRPr="008601D9">
        <w:rPr>
          <w:sz w:val="22"/>
          <w:szCs w:val="22"/>
        </w:rPr>
        <w:t xml:space="preserve">, далее – </w:t>
      </w:r>
      <w:r w:rsidR="006F3901" w:rsidRPr="008601D9">
        <w:rPr>
          <w:b/>
          <w:sz w:val="22"/>
          <w:szCs w:val="22"/>
        </w:rPr>
        <w:t>Передающая сторона</w:t>
      </w:r>
      <w:r w:rsidR="006F3901" w:rsidRPr="008601D9">
        <w:rPr>
          <w:sz w:val="22"/>
          <w:szCs w:val="22"/>
        </w:rPr>
        <w:t>, с одной стороны и</w:t>
      </w:r>
    </w:p>
    <w:p w:rsidR="006F3901" w:rsidRPr="008601D9" w:rsidRDefault="008725B4" w:rsidP="0092676D">
      <w:pPr>
        <w:ind w:firstLine="283"/>
        <w:jc w:val="both"/>
        <w:rPr>
          <w:sz w:val="22"/>
          <w:szCs w:val="22"/>
        </w:rPr>
      </w:pPr>
      <w:r>
        <w:rPr>
          <w:b/>
          <w:sz w:val="22"/>
          <w:szCs w:val="22"/>
        </w:rPr>
        <w:t>_____________</w:t>
      </w:r>
      <w:r w:rsidR="0043552E" w:rsidRPr="0043552E">
        <w:rPr>
          <w:sz w:val="22"/>
          <w:szCs w:val="22"/>
        </w:rPr>
        <w:t xml:space="preserve">, действующая </w:t>
      </w:r>
      <w:r>
        <w:rPr>
          <w:sz w:val="22"/>
          <w:szCs w:val="22"/>
        </w:rPr>
        <w:t xml:space="preserve">(щий) </w:t>
      </w:r>
      <w:r w:rsidR="0043552E" w:rsidRPr="0043552E">
        <w:rPr>
          <w:sz w:val="22"/>
          <w:szCs w:val="22"/>
        </w:rPr>
        <w:t xml:space="preserve">на основании </w:t>
      </w:r>
      <w:r>
        <w:rPr>
          <w:sz w:val="22"/>
          <w:szCs w:val="22"/>
        </w:rPr>
        <w:t>________________</w:t>
      </w:r>
      <w:r w:rsidR="006F3901" w:rsidRPr="008601D9">
        <w:rPr>
          <w:sz w:val="22"/>
          <w:szCs w:val="22"/>
        </w:rPr>
        <w:t xml:space="preserve">: далее – </w:t>
      </w:r>
      <w:r w:rsidR="006F3901" w:rsidRPr="008601D9">
        <w:rPr>
          <w:b/>
          <w:sz w:val="22"/>
          <w:szCs w:val="22"/>
        </w:rPr>
        <w:t>Получающая сторона</w:t>
      </w:r>
      <w:r w:rsidR="006F3901" w:rsidRPr="008601D9">
        <w:rPr>
          <w:sz w:val="22"/>
          <w:szCs w:val="22"/>
        </w:rPr>
        <w:t xml:space="preserve">, с другой стороны, далее совместно именуемые – </w:t>
      </w:r>
      <w:r w:rsidR="006F3901" w:rsidRPr="008601D9">
        <w:rPr>
          <w:b/>
          <w:sz w:val="22"/>
          <w:szCs w:val="22"/>
        </w:rPr>
        <w:t>Стороны</w:t>
      </w:r>
      <w:r w:rsidR="006F3901" w:rsidRPr="008601D9">
        <w:rPr>
          <w:sz w:val="22"/>
          <w:szCs w:val="22"/>
        </w:rPr>
        <w:t>,</w:t>
      </w:r>
    </w:p>
    <w:p w:rsidR="006F3901" w:rsidRPr="008601D9" w:rsidRDefault="006F3901" w:rsidP="008601D9">
      <w:pPr>
        <w:pStyle w:val="a6"/>
        <w:ind w:firstLine="708"/>
        <w:jc w:val="both"/>
        <w:rPr>
          <w:rFonts w:ascii="Times New Roman" w:hAnsi="Times New Roman"/>
        </w:rPr>
      </w:pPr>
      <w:r w:rsidRPr="008601D9">
        <w:rPr>
          <w:rFonts w:ascii="Times New Roman" w:hAnsi="Times New Roman"/>
        </w:rPr>
        <w:t>Принимая во внимание, что после направления Получающей стороной Передающей стороне Выражения заинтересованности Стороны могут начать участвовать в переговорах в рамках проведения преддоговорной работы</w:t>
      </w:r>
      <w:r w:rsidR="0092676D" w:rsidRPr="008601D9">
        <w:rPr>
          <w:rFonts w:ascii="Times New Roman" w:hAnsi="Times New Roman"/>
        </w:rPr>
        <w:t>,</w:t>
      </w:r>
      <w:r w:rsidRPr="008601D9">
        <w:rPr>
          <w:rFonts w:ascii="Times New Roman" w:hAnsi="Times New Roman"/>
        </w:rPr>
        <w:t xml:space="preserve"> в том числе направлять друг другу Запросы предложений и Предложения (далее – Переговоры);</w:t>
      </w:r>
    </w:p>
    <w:p w:rsidR="008601D9" w:rsidRPr="008601D9" w:rsidRDefault="008601D9" w:rsidP="008601D9">
      <w:pPr>
        <w:pStyle w:val="a6"/>
        <w:ind w:firstLine="708"/>
        <w:jc w:val="both"/>
        <w:rPr>
          <w:rFonts w:ascii="Times New Roman" w:hAnsi="Times New Roman"/>
        </w:rPr>
      </w:pPr>
    </w:p>
    <w:p w:rsidR="006F3901" w:rsidRPr="008601D9" w:rsidRDefault="006F3901" w:rsidP="006F3901">
      <w:pPr>
        <w:pStyle w:val="a6"/>
        <w:ind w:firstLine="708"/>
        <w:jc w:val="both"/>
        <w:rPr>
          <w:rFonts w:ascii="Times New Roman" w:hAnsi="Times New Roman"/>
        </w:rPr>
      </w:pPr>
      <w:r w:rsidRPr="008601D9">
        <w:rPr>
          <w:rFonts w:ascii="Times New Roman" w:hAnsi="Times New Roman"/>
        </w:rPr>
        <w:t xml:space="preserve">Стороны заключили настоящее Соглашение о конфиденциальности (далее – Соглашение), о нижеследующем: </w:t>
      </w:r>
    </w:p>
    <w:p w:rsidR="006F3901" w:rsidRPr="008601D9" w:rsidRDefault="006F3901" w:rsidP="006F3901">
      <w:pPr>
        <w:pStyle w:val="a6"/>
        <w:jc w:val="both"/>
        <w:rPr>
          <w:rFonts w:ascii="Times New Roman" w:hAnsi="Times New Roman"/>
        </w:rPr>
      </w:pPr>
    </w:p>
    <w:p w:rsidR="006F3901" w:rsidRPr="008601D9" w:rsidRDefault="006F3901" w:rsidP="006F3901">
      <w:pPr>
        <w:pStyle w:val="a6"/>
        <w:numPr>
          <w:ilvl w:val="0"/>
          <w:numId w:val="3"/>
        </w:numPr>
        <w:jc w:val="both"/>
        <w:rPr>
          <w:rFonts w:ascii="Times New Roman" w:hAnsi="Times New Roman"/>
        </w:rPr>
      </w:pPr>
      <w:r w:rsidRPr="008601D9">
        <w:rPr>
          <w:rFonts w:ascii="Times New Roman" w:hAnsi="Times New Roman"/>
        </w:rPr>
        <w:t xml:space="preserve">Настоящее Соглашение заключено между Сторонами в целях обеспечения экономической безопасности Передающей стороны, и устанавливает общие нормы о сведениях, составляющих конфиденциальную информацию (как описано в пункте 5 Соглашения, далее – Конфиденциальная информация), режиме конфиденциальной информации и условиях ее защиты, а также меры ответственности, применяемые за нарушение требований, установленных настоящим Соглашением. </w:t>
      </w:r>
    </w:p>
    <w:p w:rsidR="006F3901" w:rsidRPr="008601D9" w:rsidRDefault="006F3901" w:rsidP="006F3901">
      <w:pPr>
        <w:pStyle w:val="a6"/>
        <w:jc w:val="both"/>
        <w:rPr>
          <w:rFonts w:ascii="Times New Roman" w:hAnsi="Times New Roman"/>
        </w:rPr>
      </w:pPr>
    </w:p>
    <w:p w:rsidR="006F3901" w:rsidRPr="008601D9" w:rsidRDefault="006F3901" w:rsidP="006F3901">
      <w:pPr>
        <w:pStyle w:val="a6"/>
        <w:numPr>
          <w:ilvl w:val="0"/>
          <w:numId w:val="3"/>
        </w:numPr>
        <w:jc w:val="both"/>
        <w:rPr>
          <w:rFonts w:ascii="Times New Roman" w:hAnsi="Times New Roman"/>
        </w:rPr>
      </w:pPr>
      <w:r w:rsidRPr="008601D9">
        <w:rPr>
          <w:rFonts w:ascii="Times New Roman" w:hAnsi="Times New Roman"/>
        </w:rPr>
        <w:t xml:space="preserve">Получающая сторона обязуется не разглашать Конфиденциальную информацию. </w:t>
      </w:r>
    </w:p>
    <w:p w:rsidR="006F3901" w:rsidRPr="008601D9" w:rsidRDefault="006F3901" w:rsidP="006F3901">
      <w:pPr>
        <w:pStyle w:val="a6"/>
        <w:jc w:val="both"/>
        <w:rPr>
          <w:rFonts w:ascii="Times New Roman" w:hAnsi="Times New Roman"/>
        </w:rPr>
      </w:pPr>
    </w:p>
    <w:p w:rsidR="006F3901" w:rsidRPr="008601D9" w:rsidRDefault="006F3901" w:rsidP="006F3901">
      <w:pPr>
        <w:pStyle w:val="a6"/>
        <w:numPr>
          <w:ilvl w:val="0"/>
          <w:numId w:val="3"/>
        </w:numPr>
        <w:jc w:val="both"/>
        <w:rPr>
          <w:rFonts w:ascii="Times New Roman" w:hAnsi="Times New Roman"/>
        </w:rPr>
      </w:pPr>
      <w:r w:rsidRPr="008601D9">
        <w:rPr>
          <w:rFonts w:ascii="Times New Roman" w:hAnsi="Times New Roman"/>
        </w:rPr>
        <w:t xml:space="preserve">Получающая сторона обязуется обеспечить сохранность Конфиденциальной информации. </w:t>
      </w:r>
    </w:p>
    <w:p w:rsidR="006F3901" w:rsidRPr="008601D9" w:rsidRDefault="006F3901" w:rsidP="006F3901">
      <w:pPr>
        <w:pStyle w:val="a6"/>
        <w:jc w:val="both"/>
        <w:rPr>
          <w:rFonts w:ascii="Times New Roman" w:hAnsi="Times New Roman"/>
        </w:rPr>
      </w:pPr>
    </w:p>
    <w:p w:rsidR="006F3901" w:rsidRPr="008601D9" w:rsidRDefault="006F3901" w:rsidP="006F3901">
      <w:pPr>
        <w:pStyle w:val="a6"/>
        <w:numPr>
          <w:ilvl w:val="0"/>
          <w:numId w:val="3"/>
        </w:numPr>
        <w:jc w:val="both"/>
        <w:rPr>
          <w:rFonts w:ascii="Times New Roman" w:hAnsi="Times New Roman"/>
        </w:rPr>
      </w:pPr>
      <w:r w:rsidRPr="008601D9">
        <w:rPr>
          <w:rFonts w:ascii="Times New Roman" w:hAnsi="Times New Roman"/>
        </w:rPr>
        <w:t xml:space="preserve">Конфиденциальная информация Передающей стороны может быть разглашена Получающей стороной третьим лицам только с предварительного письменного согласия Передающей стороны или в тех случаях, когда это требуется в соответствии с применимым законодательством. </w:t>
      </w:r>
    </w:p>
    <w:p w:rsidR="006F3901" w:rsidRPr="008601D9" w:rsidRDefault="006F3901" w:rsidP="006F3901">
      <w:pPr>
        <w:pStyle w:val="a6"/>
        <w:jc w:val="both"/>
        <w:rPr>
          <w:rFonts w:ascii="Times New Roman" w:hAnsi="Times New Roman"/>
        </w:rPr>
      </w:pPr>
    </w:p>
    <w:p w:rsidR="006F3901" w:rsidRPr="008601D9" w:rsidRDefault="006F3901" w:rsidP="006F3901">
      <w:pPr>
        <w:pStyle w:val="a6"/>
        <w:numPr>
          <w:ilvl w:val="0"/>
          <w:numId w:val="3"/>
        </w:numPr>
        <w:jc w:val="both"/>
        <w:rPr>
          <w:rFonts w:ascii="Times New Roman" w:hAnsi="Times New Roman"/>
        </w:rPr>
      </w:pPr>
      <w:r w:rsidRPr="008601D9">
        <w:rPr>
          <w:rFonts w:ascii="Times New Roman" w:hAnsi="Times New Roman"/>
        </w:rPr>
        <w:t xml:space="preserve">Конфиденциальную информацию составляют: </w:t>
      </w:r>
    </w:p>
    <w:p w:rsidR="006F3901" w:rsidRPr="008601D9" w:rsidRDefault="006F3901" w:rsidP="006F3901">
      <w:pPr>
        <w:pStyle w:val="a7"/>
        <w:rPr>
          <w:sz w:val="22"/>
          <w:szCs w:val="22"/>
        </w:rPr>
      </w:pPr>
    </w:p>
    <w:p w:rsidR="006F3901" w:rsidRPr="008601D9" w:rsidRDefault="006F3901" w:rsidP="006F3901">
      <w:pPr>
        <w:pStyle w:val="a6"/>
        <w:numPr>
          <w:ilvl w:val="1"/>
          <w:numId w:val="3"/>
        </w:numPr>
        <w:jc w:val="both"/>
        <w:rPr>
          <w:rFonts w:ascii="Times New Roman" w:hAnsi="Times New Roman"/>
        </w:rPr>
      </w:pPr>
      <w:r w:rsidRPr="008601D9">
        <w:rPr>
          <w:rFonts w:ascii="Times New Roman" w:hAnsi="Times New Roman"/>
        </w:rPr>
        <w:t>Сведения, содержащиеся в каких-либо документах, переданных Передающей стороной Получающей стороне, в том числе с помощью средств электронной связи, с прямым указанием на то, что они содержат конфиденциальную информацию;</w:t>
      </w:r>
    </w:p>
    <w:p w:rsidR="006F3901" w:rsidRPr="008601D9" w:rsidRDefault="006F3901" w:rsidP="006F3901">
      <w:pPr>
        <w:pStyle w:val="a6"/>
        <w:numPr>
          <w:ilvl w:val="1"/>
          <w:numId w:val="3"/>
        </w:numPr>
        <w:jc w:val="both"/>
        <w:rPr>
          <w:rFonts w:ascii="Times New Roman" w:hAnsi="Times New Roman"/>
        </w:rPr>
      </w:pPr>
      <w:r w:rsidRPr="008601D9">
        <w:rPr>
          <w:rFonts w:ascii="Times New Roman" w:hAnsi="Times New Roman"/>
        </w:rPr>
        <w:t xml:space="preserve">Информация, ставшая известной Получающей стороне в ходе проводимых Переговоров, а также информация о самом факте и ходе Переговоров, кроме информации, уже публично известной или которая должна быть раскрыта в соответствии с требованием применимого законодательства. </w:t>
      </w:r>
    </w:p>
    <w:p w:rsidR="006F3901" w:rsidRPr="008601D9" w:rsidRDefault="006F3901" w:rsidP="006F3901">
      <w:pPr>
        <w:pStyle w:val="a6"/>
        <w:jc w:val="both"/>
        <w:rPr>
          <w:rFonts w:ascii="Times New Roman" w:hAnsi="Times New Roman"/>
        </w:rPr>
      </w:pPr>
    </w:p>
    <w:p w:rsidR="006F3901" w:rsidRPr="008601D9" w:rsidRDefault="006F3901" w:rsidP="006F3901">
      <w:pPr>
        <w:pStyle w:val="a6"/>
        <w:numPr>
          <w:ilvl w:val="0"/>
          <w:numId w:val="3"/>
        </w:numPr>
        <w:jc w:val="both"/>
        <w:rPr>
          <w:rFonts w:ascii="Times New Roman" w:hAnsi="Times New Roman"/>
        </w:rPr>
      </w:pPr>
      <w:r w:rsidRPr="008601D9">
        <w:rPr>
          <w:rFonts w:ascii="Times New Roman" w:hAnsi="Times New Roman"/>
        </w:rPr>
        <w:t xml:space="preserve">Получающая сторона подтверждает, что: </w:t>
      </w:r>
    </w:p>
    <w:p w:rsidR="006F3901" w:rsidRPr="008601D9" w:rsidRDefault="006F3901" w:rsidP="006F3901">
      <w:pPr>
        <w:pStyle w:val="a6"/>
        <w:numPr>
          <w:ilvl w:val="1"/>
          <w:numId w:val="3"/>
        </w:numPr>
        <w:jc w:val="both"/>
        <w:rPr>
          <w:rFonts w:ascii="Times New Roman" w:hAnsi="Times New Roman"/>
        </w:rPr>
      </w:pPr>
      <w:r w:rsidRPr="008601D9">
        <w:rPr>
          <w:rFonts w:ascii="Times New Roman" w:hAnsi="Times New Roman"/>
        </w:rPr>
        <w:t xml:space="preserve">Не рассматривает и не будет рассматривать Переговоры, как конкурс, аукцион или торги в какой-либо форме; </w:t>
      </w:r>
    </w:p>
    <w:p w:rsidR="006F3901" w:rsidRPr="008601D9" w:rsidRDefault="006F3901" w:rsidP="006F3901">
      <w:pPr>
        <w:pStyle w:val="a6"/>
        <w:numPr>
          <w:ilvl w:val="1"/>
          <w:numId w:val="3"/>
        </w:numPr>
        <w:jc w:val="both"/>
        <w:rPr>
          <w:rFonts w:ascii="Times New Roman" w:hAnsi="Times New Roman"/>
        </w:rPr>
      </w:pPr>
      <w:r w:rsidRPr="008601D9">
        <w:rPr>
          <w:rFonts w:ascii="Times New Roman" w:hAnsi="Times New Roman"/>
        </w:rPr>
        <w:t xml:space="preserve">Несмотря на то, что Передающая сторона приложит максимальные усилия, чтобы Конфиденциальная информация была точной, полной и верной, Получающая сторона согласна, что Передающая сторона не несет ответственности за правильность, верность, полноту и точность передаваемой Конфиденциальной информации; </w:t>
      </w:r>
    </w:p>
    <w:p w:rsidR="006F3901" w:rsidRPr="008601D9" w:rsidRDefault="006F3901" w:rsidP="006F3901">
      <w:pPr>
        <w:pStyle w:val="a6"/>
        <w:numPr>
          <w:ilvl w:val="1"/>
          <w:numId w:val="3"/>
        </w:numPr>
        <w:jc w:val="both"/>
        <w:rPr>
          <w:rFonts w:ascii="Times New Roman" w:hAnsi="Times New Roman"/>
        </w:rPr>
      </w:pPr>
      <w:r w:rsidRPr="008601D9">
        <w:rPr>
          <w:rFonts w:ascii="Times New Roman" w:hAnsi="Times New Roman"/>
        </w:rPr>
        <w:t xml:space="preserve">Самостоятельно несет все свои расходы, связанные с проведением Переговоров; </w:t>
      </w:r>
    </w:p>
    <w:p w:rsidR="006F3901" w:rsidRPr="008601D9" w:rsidRDefault="006F3901" w:rsidP="006F3901">
      <w:pPr>
        <w:pStyle w:val="a6"/>
        <w:numPr>
          <w:ilvl w:val="1"/>
          <w:numId w:val="3"/>
        </w:numPr>
        <w:jc w:val="both"/>
        <w:rPr>
          <w:rFonts w:ascii="Times New Roman" w:hAnsi="Times New Roman"/>
        </w:rPr>
      </w:pPr>
      <w:r w:rsidRPr="008601D9">
        <w:rPr>
          <w:rFonts w:ascii="Times New Roman" w:hAnsi="Times New Roman"/>
        </w:rPr>
        <w:t xml:space="preserve">В случае проведения Переговоров, Получающая сторона будет вести их таким образом, чтобы никакие действия, бездействия, небрежности или нарушения Получающей стороны не могли привести к нарушению Передающей стороной законов или норм, а также требований уполномоченных органов власти; </w:t>
      </w:r>
    </w:p>
    <w:p w:rsidR="006F3901" w:rsidRPr="008601D9" w:rsidRDefault="006F3901" w:rsidP="006F3901">
      <w:pPr>
        <w:pStyle w:val="a6"/>
        <w:numPr>
          <w:ilvl w:val="1"/>
          <w:numId w:val="3"/>
        </w:numPr>
        <w:jc w:val="both"/>
        <w:rPr>
          <w:rFonts w:ascii="Times New Roman" w:hAnsi="Times New Roman"/>
        </w:rPr>
      </w:pPr>
      <w:r w:rsidRPr="008601D9">
        <w:rPr>
          <w:rFonts w:ascii="Times New Roman" w:hAnsi="Times New Roman"/>
        </w:rPr>
        <w:lastRenderedPageBreak/>
        <w:t xml:space="preserve">Ни Получающая сторона, ни любое из ее аффилированных лиц, ни сотрудники или агенты не платили, не получали, не соглашались уплатить или получить любым способом или иным путем, какие-либо взятки, компенсации, или незаконные комиссии в любой валюте, и не передавали и не будут передавать какие-либо платежи или поощрения какому-либо лицу с целью обеспечить заключение какого-либо договора, получение согласия или разрешения с/от Передающей стороны; </w:t>
      </w:r>
    </w:p>
    <w:p w:rsidR="006F3901" w:rsidRPr="008601D9" w:rsidRDefault="006F3901" w:rsidP="006F3901">
      <w:pPr>
        <w:pStyle w:val="a6"/>
        <w:numPr>
          <w:ilvl w:val="1"/>
          <w:numId w:val="3"/>
        </w:numPr>
        <w:jc w:val="both"/>
        <w:rPr>
          <w:rFonts w:ascii="Times New Roman" w:hAnsi="Times New Roman"/>
        </w:rPr>
      </w:pPr>
      <w:r w:rsidRPr="008601D9">
        <w:rPr>
          <w:rFonts w:ascii="Times New Roman" w:hAnsi="Times New Roman"/>
        </w:rPr>
        <w:t>Копии всех документов, направленных в рамках Запроса, являются верными копиями оригинальных документов.</w:t>
      </w:r>
    </w:p>
    <w:p w:rsidR="006F3901" w:rsidRPr="008601D9" w:rsidRDefault="006F3901" w:rsidP="006F3901">
      <w:pPr>
        <w:pStyle w:val="a6"/>
        <w:ind w:left="720"/>
        <w:jc w:val="both"/>
        <w:rPr>
          <w:rFonts w:ascii="Times New Roman" w:hAnsi="Times New Roman"/>
        </w:rPr>
      </w:pPr>
    </w:p>
    <w:p w:rsidR="006F3901" w:rsidRPr="008601D9" w:rsidRDefault="006F3901" w:rsidP="006F3901">
      <w:pPr>
        <w:pStyle w:val="a6"/>
        <w:numPr>
          <w:ilvl w:val="0"/>
          <w:numId w:val="3"/>
        </w:numPr>
        <w:jc w:val="both"/>
        <w:rPr>
          <w:rFonts w:ascii="Times New Roman" w:hAnsi="Times New Roman"/>
        </w:rPr>
      </w:pPr>
      <w:r w:rsidRPr="008601D9">
        <w:rPr>
          <w:rFonts w:ascii="Times New Roman" w:hAnsi="Times New Roman"/>
        </w:rPr>
        <w:t xml:space="preserve">Получающая сторона обязуется не разглашать Конфиденциальную информацию в течение 3 (трех) лет с даты заключения настоящего Соглашения. </w:t>
      </w:r>
    </w:p>
    <w:p w:rsidR="006F3901" w:rsidRPr="008601D9" w:rsidRDefault="006F3901" w:rsidP="006F3901">
      <w:pPr>
        <w:pStyle w:val="a6"/>
        <w:ind w:left="720"/>
        <w:jc w:val="both"/>
        <w:rPr>
          <w:rFonts w:ascii="Times New Roman" w:hAnsi="Times New Roman"/>
        </w:rPr>
      </w:pPr>
    </w:p>
    <w:p w:rsidR="006F3901" w:rsidRPr="008601D9" w:rsidRDefault="006F3901" w:rsidP="006F3901">
      <w:pPr>
        <w:pStyle w:val="a6"/>
        <w:numPr>
          <w:ilvl w:val="0"/>
          <w:numId w:val="3"/>
        </w:numPr>
        <w:jc w:val="both"/>
        <w:rPr>
          <w:rFonts w:ascii="Times New Roman" w:hAnsi="Times New Roman"/>
        </w:rPr>
      </w:pPr>
      <w:r w:rsidRPr="008601D9">
        <w:rPr>
          <w:rFonts w:ascii="Times New Roman" w:hAnsi="Times New Roman"/>
        </w:rPr>
        <w:t xml:space="preserve">Получающая сторона несет ответственность перед Передающей стороной за действия, которые привели к разглашению Конфиденциальной информации. В этом случае Получающая сторона будет нести перед Передающей стороной гражданско-правовую ответственность в части возмещения убытков, причиненных в результате совершенного нарушения в соответствии с гражданским законодательством Российской Федерации, в виде штрафной неустойки в размере 3 000 000 руб. </w:t>
      </w:r>
    </w:p>
    <w:p w:rsidR="006F3901" w:rsidRPr="008601D9" w:rsidRDefault="006F3901" w:rsidP="006F3901">
      <w:pPr>
        <w:pStyle w:val="a6"/>
        <w:ind w:left="720"/>
        <w:jc w:val="both"/>
        <w:rPr>
          <w:rFonts w:ascii="Times New Roman" w:hAnsi="Times New Roman"/>
        </w:rPr>
      </w:pPr>
    </w:p>
    <w:p w:rsidR="006F3901" w:rsidRPr="008601D9" w:rsidRDefault="006F3901" w:rsidP="006F3901">
      <w:pPr>
        <w:pStyle w:val="a6"/>
        <w:numPr>
          <w:ilvl w:val="0"/>
          <w:numId w:val="3"/>
        </w:numPr>
        <w:jc w:val="both"/>
        <w:rPr>
          <w:rFonts w:ascii="Times New Roman" w:hAnsi="Times New Roman"/>
        </w:rPr>
      </w:pPr>
      <w:r w:rsidRPr="008601D9">
        <w:rPr>
          <w:rFonts w:ascii="Times New Roman" w:hAnsi="Times New Roman"/>
        </w:rPr>
        <w:t>Настоящее Соглашение регулируется по законодательству Российской Федерации.</w:t>
      </w:r>
    </w:p>
    <w:p w:rsidR="006F3901" w:rsidRPr="008601D9" w:rsidRDefault="006F3901" w:rsidP="006F3901">
      <w:pPr>
        <w:pStyle w:val="a6"/>
        <w:jc w:val="both"/>
        <w:rPr>
          <w:rFonts w:ascii="Times New Roman" w:hAnsi="Times New Roman"/>
        </w:rPr>
      </w:pPr>
    </w:p>
    <w:tbl>
      <w:tblPr>
        <w:tblStyle w:val="a5"/>
        <w:tblW w:w="10206"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4819"/>
      </w:tblGrid>
      <w:tr w:rsidR="006F3901" w:rsidRPr="008601D9" w:rsidTr="00316BF9">
        <w:tc>
          <w:tcPr>
            <w:tcW w:w="5387" w:type="dxa"/>
          </w:tcPr>
          <w:p w:rsidR="006F3901" w:rsidRPr="008601D9" w:rsidRDefault="006F3901" w:rsidP="00316BF9">
            <w:pPr>
              <w:pStyle w:val="a6"/>
              <w:jc w:val="center"/>
              <w:rPr>
                <w:rFonts w:ascii="Times New Roman" w:hAnsi="Times New Roman"/>
                <w:b/>
                <w:sz w:val="22"/>
                <w:szCs w:val="22"/>
              </w:rPr>
            </w:pPr>
            <w:r w:rsidRPr="008601D9">
              <w:rPr>
                <w:rFonts w:ascii="Times New Roman" w:hAnsi="Times New Roman"/>
                <w:b/>
                <w:sz w:val="22"/>
                <w:szCs w:val="22"/>
              </w:rPr>
              <w:t>Передающая сторона:</w:t>
            </w:r>
          </w:p>
          <w:p w:rsidR="00571BDC" w:rsidRPr="008601D9" w:rsidRDefault="00571BDC" w:rsidP="00571BDC">
            <w:pPr>
              <w:rPr>
                <w:bCs/>
                <w:sz w:val="22"/>
                <w:szCs w:val="22"/>
                <w:highlight w:val="yellow"/>
              </w:rPr>
            </w:pPr>
          </w:p>
          <w:p w:rsidR="008601D9" w:rsidRPr="008601D9" w:rsidRDefault="008601D9" w:rsidP="008601D9">
            <w:pPr>
              <w:jc w:val="both"/>
              <w:rPr>
                <w:snapToGrid w:val="0"/>
                <w:sz w:val="22"/>
                <w:szCs w:val="22"/>
              </w:rPr>
            </w:pPr>
            <w:r w:rsidRPr="008601D9">
              <w:rPr>
                <w:snapToGrid w:val="0"/>
                <w:sz w:val="22"/>
                <w:szCs w:val="22"/>
              </w:rPr>
              <w:t>ООО «НОВАПОРТ Трейдинг»</w:t>
            </w:r>
          </w:p>
          <w:p w:rsidR="008601D9" w:rsidRPr="008601D9" w:rsidRDefault="008601D9" w:rsidP="008601D9">
            <w:pPr>
              <w:jc w:val="both"/>
              <w:rPr>
                <w:snapToGrid w:val="0"/>
                <w:sz w:val="22"/>
                <w:szCs w:val="22"/>
              </w:rPr>
            </w:pPr>
            <w:r w:rsidRPr="008601D9">
              <w:rPr>
                <w:snapToGrid w:val="0"/>
                <w:sz w:val="22"/>
                <w:szCs w:val="22"/>
              </w:rPr>
              <w:t>Юридический адрес: 633104, Новосибирская обл., г. Объ, пр. Мозжерина, д. 8а, каб. 16.</w:t>
            </w:r>
          </w:p>
          <w:p w:rsidR="008601D9" w:rsidRPr="008601D9" w:rsidRDefault="008601D9" w:rsidP="008601D9">
            <w:pPr>
              <w:jc w:val="both"/>
              <w:rPr>
                <w:snapToGrid w:val="0"/>
                <w:sz w:val="22"/>
                <w:szCs w:val="22"/>
              </w:rPr>
            </w:pPr>
            <w:r w:rsidRPr="008601D9">
              <w:rPr>
                <w:snapToGrid w:val="0"/>
                <w:sz w:val="22"/>
                <w:szCs w:val="22"/>
              </w:rPr>
              <w:t xml:space="preserve">ИНН 5448950149, КПП 302543001, </w:t>
            </w:r>
          </w:p>
          <w:p w:rsidR="008601D9" w:rsidRPr="008601D9" w:rsidRDefault="008601D9" w:rsidP="008601D9">
            <w:pPr>
              <w:jc w:val="both"/>
              <w:rPr>
                <w:snapToGrid w:val="0"/>
                <w:sz w:val="22"/>
                <w:szCs w:val="22"/>
              </w:rPr>
            </w:pPr>
            <w:r w:rsidRPr="008601D9">
              <w:rPr>
                <w:snapToGrid w:val="0"/>
                <w:sz w:val="22"/>
                <w:szCs w:val="22"/>
              </w:rPr>
              <w:t>ОГРН 1155476014715</w:t>
            </w:r>
          </w:p>
          <w:p w:rsidR="008601D9" w:rsidRPr="008601D9" w:rsidRDefault="008601D9" w:rsidP="008601D9">
            <w:pPr>
              <w:suppressAutoHyphens/>
              <w:rPr>
                <w:sz w:val="22"/>
                <w:szCs w:val="22"/>
                <w:lang w:eastAsia="ar-SA"/>
              </w:rPr>
            </w:pPr>
            <w:r w:rsidRPr="008601D9">
              <w:rPr>
                <w:sz w:val="22"/>
                <w:szCs w:val="22"/>
                <w:lang w:eastAsia="ar-SA"/>
              </w:rPr>
              <w:t>Филиал ООО «НОВАПОРТ Трейдинг» в г. Чите</w:t>
            </w:r>
          </w:p>
          <w:p w:rsidR="008601D9" w:rsidRPr="008601D9" w:rsidRDefault="008601D9" w:rsidP="008601D9">
            <w:pPr>
              <w:suppressAutoHyphens/>
              <w:rPr>
                <w:sz w:val="22"/>
                <w:szCs w:val="22"/>
                <w:lang w:eastAsia="ar-SA"/>
              </w:rPr>
            </w:pPr>
            <w:r w:rsidRPr="008601D9">
              <w:rPr>
                <w:sz w:val="22"/>
                <w:szCs w:val="22"/>
                <w:lang w:eastAsia="ar-SA"/>
              </w:rPr>
              <w:t>Местонахождение: 672018, Забайкальский край, г. Чита, ул. Звездная, д. 17</w:t>
            </w:r>
          </w:p>
          <w:p w:rsidR="008601D9" w:rsidRPr="008601D9" w:rsidRDefault="008601D9" w:rsidP="008601D9">
            <w:pPr>
              <w:suppressAutoHyphens/>
              <w:rPr>
                <w:sz w:val="22"/>
                <w:szCs w:val="22"/>
                <w:lang w:eastAsia="ar-SA"/>
              </w:rPr>
            </w:pPr>
            <w:r w:rsidRPr="008601D9">
              <w:rPr>
                <w:sz w:val="22"/>
                <w:szCs w:val="22"/>
                <w:lang w:eastAsia="ar-SA"/>
              </w:rPr>
              <w:t>ИНН 544 895 0149</w:t>
            </w:r>
          </w:p>
          <w:p w:rsidR="008601D9" w:rsidRPr="008601D9" w:rsidRDefault="008601D9" w:rsidP="008601D9">
            <w:pPr>
              <w:suppressAutoHyphens/>
              <w:rPr>
                <w:sz w:val="22"/>
                <w:szCs w:val="22"/>
                <w:lang w:eastAsia="ar-SA"/>
              </w:rPr>
            </w:pPr>
            <w:r w:rsidRPr="008601D9">
              <w:rPr>
                <w:sz w:val="22"/>
                <w:szCs w:val="22"/>
                <w:lang w:eastAsia="ar-SA"/>
              </w:rPr>
              <w:t>ОГРН 115 547 601 4715</w:t>
            </w:r>
          </w:p>
          <w:p w:rsidR="008601D9" w:rsidRPr="008601D9" w:rsidRDefault="008601D9" w:rsidP="008601D9">
            <w:pPr>
              <w:suppressAutoHyphens/>
              <w:rPr>
                <w:sz w:val="22"/>
                <w:szCs w:val="22"/>
                <w:lang w:eastAsia="ar-SA"/>
              </w:rPr>
            </w:pPr>
            <w:r w:rsidRPr="008601D9">
              <w:rPr>
                <w:sz w:val="22"/>
                <w:szCs w:val="22"/>
                <w:lang w:eastAsia="ar-SA"/>
              </w:rPr>
              <w:t>р/с 4070 2810 2740 0000 0595</w:t>
            </w:r>
          </w:p>
          <w:p w:rsidR="008601D9" w:rsidRPr="008601D9" w:rsidRDefault="008601D9" w:rsidP="008601D9">
            <w:pPr>
              <w:suppressAutoHyphens/>
              <w:rPr>
                <w:sz w:val="22"/>
                <w:szCs w:val="22"/>
                <w:lang w:eastAsia="ar-SA"/>
              </w:rPr>
            </w:pPr>
            <w:r w:rsidRPr="008601D9">
              <w:rPr>
                <w:sz w:val="22"/>
                <w:szCs w:val="22"/>
                <w:lang w:eastAsia="ar-SA"/>
              </w:rPr>
              <w:t>Наименование банка: Отделение № 8600/069 Сбербанк России в г. Чита</w:t>
            </w:r>
          </w:p>
          <w:p w:rsidR="008601D9" w:rsidRPr="008601D9" w:rsidRDefault="008601D9" w:rsidP="008601D9">
            <w:pPr>
              <w:suppressAutoHyphens/>
              <w:rPr>
                <w:sz w:val="22"/>
                <w:szCs w:val="22"/>
                <w:lang w:eastAsia="ar-SA"/>
              </w:rPr>
            </w:pPr>
            <w:r w:rsidRPr="008601D9">
              <w:rPr>
                <w:sz w:val="22"/>
                <w:szCs w:val="22"/>
                <w:lang w:eastAsia="ar-SA"/>
              </w:rPr>
              <w:t>к/с 3010 1810 5000 0000 0637</w:t>
            </w:r>
          </w:p>
          <w:p w:rsidR="008601D9" w:rsidRPr="008601D9" w:rsidRDefault="008601D9" w:rsidP="008601D9">
            <w:pPr>
              <w:suppressAutoHyphens/>
              <w:rPr>
                <w:sz w:val="22"/>
                <w:szCs w:val="22"/>
                <w:lang w:eastAsia="ar-SA"/>
              </w:rPr>
            </w:pPr>
            <w:r w:rsidRPr="008601D9">
              <w:rPr>
                <w:sz w:val="22"/>
                <w:szCs w:val="22"/>
                <w:lang w:eastAsia="ar-SA"/>
              </w:rPr>
              <w:t>БИК 047 601 637</w:t>
            </w:r>
          </w:p>
          <w:p w:rsidR="008601D9" w:rsidRPr="008601D9" w:rsidRDefault="008601D9" w:rsidP="008601D9">
            <w:pPr>
              <w:suppressAutoHyphens/>
              <w:rPr>
                <w:sz w:val="22"/>
                <w:szCs w:val="22"/>
                <w:lang w:eastAsia="ar-SA"/>
              </w:rPr>
            </w:pPr>
            <w:r w:rsidRPr="008601D9">
              <w:rPr>
                <w:sz w:val="22"/>
                <w:szCs w:val="22"/>
                <w:lang w:val="en-US" w:eastAsia="ar-SA"/>
              </w:rPr>
              <w:t>e</w:t>
            </w:r>
            <w:r w:rsidRPr="008601D9">
              <w:rPr>
                <w:sz w:val="22"/>
                <w:szCs w:val="22"/>
                <w:lang w:eastAsia="ar-SA"/>
              </w:rPr>
              <w:t>-</w:t>
            </w:r>
            <w:r w:rsidRPr="008601D9">
              <w:rPr>
                <w:sz w:val="22"/>
                <w:szCs w:val="22"/>
                <w:lang w:val="en-US" w:eastAsia="ar-SA"/>
              </w:rPr>
              <w:t>mail</w:t>
            </w:r>
            <w:r w:rsidRPr="008601D9">
              <w:rPr>
                <w:sz w:val="22"/>
                <w:szCs w:val="22"/>
                <w:lang w:eastAsia="ar-SA"/>
              </w:rPr>
              <w:t xml:space="preserve">: </w:t>
            </w:r>
            <w:r w:rsidRPr="008601D9">
              <w:rPr>
                <w:sz w:val="22"/>
                <w:szCs w:val="22"/>
                <w:lang w:val="en-US" w:eastAsia="ar-SA"/>
              </w:rPr>
              <w:t>nad</w:t>
            </w:r>
            <w:r w:rsidRPr="008601D9">
              <w:rPr>
                <w:sz w:val="22"/>
                <w:szCs w:val="22"/>
                <w:lang w:eastAsia="ar-SA"/>
              </w:rPr>
              <w:t>@</w:t>
            </w:r>
            <w:r w:rsidRPr="008601D9">
              <w:rPr>
                <w:sz w:val="22"/>
                <w:szCs w:val="22"/>
                <w:lang w:val="en-US" w:eastAsia="ar-SA"/>
              </w:rPr>
              <w:t>aerochita</w:t>
            </w:r>
            <w:r w:rsidRPr="008601D9">
              <w:rPr>
                <w:sz w:val="22"/>
                <w:szCs w:val="22"/>
                <w:lang w:eastAsia="ar-SA"/>
              </w:rPr>
              <w:t>.</w:t>
            </w:r>
            <w:r w:rsidRPr="008601D9">
              <w:rPr>
                <w:sz w:val="22"/>
                <w:szCs w:val="22"/>
                <w:lang w:val="en-US" w:eastAsia="ar-SA"/>
              </w:rPr>
              <w:t>ru</w:t>
            </w:r>
          </w:p>
          <w:p w:rsidR="008601D9" w:rsidRPr="008601D9" w:rsidRDefault="008601D9" w:rsidP="008601D9">
            <w:pPr>
              <w:suppressAutoHyphens/>
              <w:rPr>
                <w:sz w:val="22"/>
                <w:szCs w:val="22"/>
                <w:lang w:eastAsia="ar-SA"/>
              </w:rPr>
            </w:pPr>
            <w:r w:rsidRPr="008601D9">
              <w:rPr>
                <w:sz w:val="22"/>
                <w:szCs w:val="22"/>
                <w:lang w:eastAsia="ar-SA"/>
              </w:rPr>
              <w:t xml:space="preserve">тел. 8 (3022) 338-418; </w:t>
            </w:r>
          </w:p>
          <w:p w:rsidR="008601D9" w:rsidRPr="008601D9" w:rsidRDefault="008601D9" w:rsidP="008601D9">
            <w:pPr>
              <w:suppressAutoHyphens/>
              <w:rPr>
                <w:sz w:val="22"/>
                <w:szCs w:val="22"/>
                <w:lang w:eastAsia="ar-SA"/>
              </w:rPr>
            </w:pPr>
            <w:r w:rsidRPr="008601D9">
              <w:rPr>
                <w:sz w:val="22"/>
                <w:szCs w:val="22"/>
                <w:lang w:eastAsia="ar-SA"/>
              </w:rPr>
              <w:t xml:space="preserve"> Факс 8 (3022) 411-878</w:t>
            </w:r>
          </w:p>
          <w:p w:rsidR="008601D9" w:rsidRPr="008601D9" w:rsidRDefault="008601D9" w:rsidP="008601D9">
            <w:pPr>
              <w:suppressAutoHyphens/>
              <w:rPr>
                <w:sz w:val="22"/>
                <w:szCs w:val="22"/>
                <w:lang w:eastAsia="ar-SA"/>
              </w:rPr>
            </w:pPr>
          </w:p>
          <w:p w:rsidR="008601D9" w:rsidRPr="008601D9" w:rsidRDefault="008601D9" w:rsidP="008601D9">
            <w:pPr>
              <w:suppressAutoHyphens/>
              <w:rPr>
                <w:sz w:val="22"/>
                <w:szCs w:val="22"/>
                <w:lang w:eastAsia="ar-SA"/>
              </w:rPr>
            </w:pPr>
            <w:r w:rsidRPr="008601D9">
              <w:rPr>
                <w:sz w:val="22"/>
                <w:szCs w:val="22"/>
                <w:lang w:eastAsia="ar-SA"/>
              </w:rPr>
              <w:t>ООО «НОВАПОРТ Трейдинг»</w:t>
            </w:r>
          </w:p>
          <w:p w:rsidR="008601D9" w:rsidRPr="008601D9" w:rsidRDefault="008601D9" w:rsidP="008601D9">
            <w:pPr>
              <w:suppressAutoHyphens/>
              <w:rPr>
                <w:sz w:val="22"/>
                <w:szCs w:val="22"/>
                <w:lang w:eastAsia="ar-SA"/>
              </w:rPr>
            </w:pPr>
            <w:r w:rsidRPr="008601D9">
              <w:rPr>
                <w:sz w:val="22"/>
                <w:szCs w:val="22"/>
                <w:lang w:eastAsia="ar-SA"/>
              </w:rPr>
              <w:t xml:space="preserve">Директор филиала ООО «НОВАПОРТ </w:t>
            </w:r>
          </w:p>
          <w:p w:rsidR="008601D9" w:rsidRPr="008601D9" w:rsidRDefault="008601D9" w:rsidP="008601D9">
            <w:pPr>
              <w:suppressAutoHyphens/>
              <w:rPr>
                <w:sz w:val="22"/>
                <w:szCs w:val="22"/>
                <w:lang w:eastAsia="ar-SA"/>
              </w:rPr>
            </w:pPr>
            <w:r w:rsidRPr="008601D9">
              <w:rPr>
                <w:sz w:val="22"/>
                <w:szCs w:val="22"/>
                <w:lang w:eastAsia="ar-SA"/>
              </w:rPr>
              <w:t>Трейдинг» в г. Чите</w:t>
            </w:r>
          </w:p>
          <w:p w:rsidR="008601D9" w:rsidRPr="008601D9" w:rsidRDefault="008601D9" w:rsidP="008601D9">
            <w:pPr>
              <w:suppressAutoHyphens/>
              <w:rPr>
                <w:sz w:val="22"/>
                <w:szCs w:val="22"/>
                <w:lang w:eastAsia="ar-SA"/>
              </w:rPr>
            </w:pPr>
            <w:r w:rsidRPr="008601D9">
              <w:rPr>
                <w:sz w:val="22"/>
                <w:szCs w:val="22"/>
                <w:lang w:eastAsia="ar-SA"/>
              </w:rPr>
              <w:t>____________________/Л.Ю. Вершинина/ «____»_______________ 20__г.</w:t>
            </w:r>
          </w:p>
          <w:p w:rsidR="006F3901" w:rsidRPr="008601D9" w:rsidRDefault="008601D9" w:rsidP="008601D9">
            <w:pPr>
              <w:rPr>
                <w:sz w:val="22"/>
                <w:szCs w:val="22"/>
              </w:rPr>
            </w:pPr>
            <w:r w:rsidRPr="008601D9">
              <w:rPr>
                <w:sz w:val="22"/>
                <w:szCs w:val="22"/>
                <w:lang w:eastAsia="ar-SA"/>
              </w:rPr>
              <w:t>МП</w:t>
            </w:r>
          </w:p>
        </w:tc>
        <w:tc>
          <w:tcPr>
            <w:tcW w:w="4819" w:type="dxa"/>
          </w:tcPr>
          <w:p w:rsidR="006F3901" w:rsidRDefault="006F3901" w:rsidP="00316BF9">
            <w:pPr>
              <w:pStyle w:val="a6"/>
              <w:jc w:val="center"/>
              <w:rPr>
                <w:rFonts w:ascii="Times New Roman" w:hAnsi="Times New Roman"/>
                <w:b/>
                <w:sz w:val="22"/>
                <w:szCs w:val="22"/>
              </w:rPr>
            </w:pPr>
            <w:r w:rsidRPr="008601D9">
              <w:rPr>
                <w:rFonts w:ascii="Times New Roman" w:hAnsi="Times New Roman"/>
                <w:b/>
                <w:sz w:val="22"/>
                <w:szCs w:val="22"/>
              </w:rPr>
              <w:t>Получающая сторона:</w:t>
            </w:r>
          </w:p>
          <w:p w:rsidR="0043552E" w:rsidRDefault="0043552E" w:rsidP="00316BF9">
            <w:pPr>
              <w:pStyle w:val="a6"/>
              <w:jc w:val="center"/>
              <w:rPr>
                <w:rFonts w:ascii="Times New Roman" w:hAnsi="Times New Roman"/>
                <w:b/>
                <w:sz w:val="22"/>
                <w:szCs w:val="22"/>
              </w:rPr>
            </w:pPr>
          </w:p>
          <w:p w:rsidR="0043552E" w:rsidRDefault="0043552E" w:rsidP="0043552E">
            <w:pPr>
              <w:widowControl w:val="0"/>
              <w:autoSpaceDE w:val="0"/>
              <w:autoSpaceDN w:val="0"/>
              <w:adjustRightInd w:val="0"/>
              <w:rPr>
                <w:lang w:eastAsia="zh-CN"/>
              </w:rPr>
            </w:pPr>
          </w:p>
          <w:p w:rsidR="008725B4" w:rsidRDefault="008725B4" w:rsidP="0043552E">
            <w:pPr>
              <w:widowControl w:val="0"/>
              <w:autoSpaceDE w:val="0"/>
              <w:autoSpaceDN w:val="0"/>
              <w:adjustRightInd w:val="0"/>
              <w:rPr>
                <w:lang w:eastAsia="zh-CN"/>
              </w:rPr>
            </w:pPr>
          </w:p>
          <w:p w:rsidR="008725B4" w:rsidRDefault="008725B4" w:rsidP="0043552E">
            <w:pPr>
              <w:widowControl w:val="0"/>
              <w:autoSpaceDE w:val="0"/>
              <w:autoSpaceDN w:val="0"/>
              <w:adjustRightInd w:val="0"/>
              <w:rPr>
                <w:lang w:eastAsia="zh-CN"/>
              </w:rPr>
            </w:pPr>
          </w:p>
          <w:p w:rsidR="008725B4" w:rsidRDefault="008725B4" w:rsidP="0043552E">
            <w:pPr>
              <w:widowControl w:val="0"/>
              <w:autoSpaceDE w:val="0"/>
              <w:autoSpaceDN w:val="0"/>
              <w:adjustRightInd w:val="0"/>
              <w:rPr>
                <w:lang w:eastAsia="zh-CN"/>
              </w:rPr>
            </w:pPr>
          </w:p>
          <w:p w:rsidR="008725B4" w:rsidRDefault="008725B4" w:rsidP="0043552E">
            <w:pPr>
              <w:widowControl w:val="0"/>
              <w:autoSpaceDE w:val="0"/>
              <w:autoSpaceDN w:val="0"/>
              <w:adjustRightInd w:val="0"/>
              <w:rPr>
                <w:lang w:eastAsia="zh-CN"/>
              </w:rPr>
            </w:pPr>
          </w:p>
          <w:p w:rsidR="008725B4" w:rsidRDefault="008725B4" w:rsidP="0043552E">
            <w:pPr>
              <w:widowControl w:val="0"/>
              <w:autoSpaceDE w:val="0"/>
              <w:autoSpaceDN w:val="0"/>
              <w:adjustRightInd w:val="0"/>
              <w:rPr>
                <w:lang w:eastAsia="zh-CN"/>
              </w:rPr>
            </w:pPr>
          </w:p>
          <w:p w:rsidR="008725B4" w:rsidRDefault="008725B4" w:rsidP="0043552E">
            <w:pPr>
              <w:widowControl w:val="0"/>
              <w:autoSpaceDE w:val="0"/>
              <w:autoSpaceDN w:val="0"/>
              <w:adjustRightInd w:val="0"/>
              <w:rPr>
                <w:lang w:eastAsia="zh-CN"/>
              </w:rPr>
            </w:pPr>
          </w:p>
          <w:p w:rsidR="008725B4" w:rsidRDefault="008725B4" w:rsidP="0043552E">
            <w:pPr>
              <w:widowControl w:val="0"/>
              <w:autoSpaceDE w:val="0"/>
              <w:autoSpaceDN w:val="0"/>
              <w:adjustRightInd w:val="0"/>
              <w:rPr>
                <w:lang w:eastAsia="zh-CN"/>
              </w:rPr>
            </w:pPr>
          </w:p>
          <w:p w:rsidR="008725B4" w:rsidRDefault="008725B4" w:rsidP="0043552E">
            <w:pPr>
              <w:widowControl w:val="0"/>
              <w:autoSpaceDE w:val="0"/>
              <w:autoSpaceDN w:val="0"/>
              <w:adjustRightInd w:val="0"/>
              <w:rPr>
                <w:lang w:eastAsia="zh-CN"/>
              </w:rPr>
            </w:pPr>
          </w:p>
          <w:p w:rsidR="008725B4" w:rsidRDefault="008725B4" w:rsidP="0043552E">
            <w:pPr>
              <w:widowControl w:val="0"/>
              <w:autoSpaceDE w:val="0"/>
              <w:autoSpaceDN w:val="0"/>
              <w:adjustRightInd w:val="0"/>
              <w:rPr>
                <w:lang w:eastAsia="zh-CN"/>
              </w:rPr>
            </w:pPr>
          </w:p>
          <w:p w:rsidR="008725B4" w:rsidRDefault="008725B4" w:rsidP="0043552E">
            <w:pPr>
              <w:widowControl w:val="0"/>
              <w:autoSpaceDE w:val="0"/>
              <w:autoSpaceDN w:val="0"/>
              <w:adjustRightInd w:val="0"/>
              <w:rPr>
                <w:lang w:eastAsia="zh-CN"/>
              </w:rPr>
            </w:pPr>
          </w:p>
          <w:p w:rsidR="008725B4" w:rsidRDefault="008725B4" w:rsidP="0043552E">
            <w:pPr>
              <w:widowControl w:val="0"/>
              <w:autoSpaceDE w:val="0"/>
              <w:autoSpaceDN w:val="0"/>
              <w:adjustRightInd w:val="0"/>
              <w:rPr>
                <w:lang w:eastAsia="zh-CN"/>
              </w:rPr>
            </w:pPr>
          </w:p>
          <w:p w:rsidR="008725B4" w:rsidRDefault="008725B4" w:rsidP="0043552E">
            <w:pPr>
              <w:widowControl w:val="0"/>
              <w:autoSpaceDE w:val="0"/>
              <w:autoSpaceDN w:val="0"/>
              <w:adjustRightInd w:val="0"/>
              <w:rPr>
                <w:lang w:eastAsia="zh-CN"/>
              </w:rPr>
            </w:pPr>
          </w:p>
          <w:p w:rsidR="008725B4" w:rsidRPr="00C340BF" w:rsidRDefault="008725B4" w:rsidP="0043552E">
            <w:pPr>
              <w:widowControl w:val="0"/>
              <w:autoSpaceDE w:val="0"/>
              <w:autoSpaceDN w:val="0"/>
              <w:adjustRightInd w:val="0"/>
              <w:rPr>
                <w:lang w:eastAsia="zh-CN"/>
              </w:rPr>
            </w:pPr>
          </w:p>
          <w:p w:rsidR="0043552E" w:rsidRPr="00C340BF" w:rsidRDefault="0043552E" w:rsidP="0043552E">
            <w:pPr>
              <w:widowControl w:val="0"/>
              <w:autoSpaceDE w:val="0"/>
              <w:autoSpaceDN w:val="0"/>
              <w:adjustRightInd w:val="0"/>
              <w:rPr>
                <w:lang w:eastAsia="zh-CN"/>
              </w:rPr>
            </w:pPr>
          </w:p>
          <w:p w:rsidR="0043552E" w:rsidRPr="00C340BF" w:rsidRDefault="0043552E" w:rsidP="0043552E">
            <w:pPr>
              <w:widowControl w:val="0"/>
              <w:autoSpaceDE w:val="0"/>
              <w:autoSpaceDN w:val="0"/>
              <w:adjustRightInd w:val="0"/>
              <w:rPr>
                <w:lang w:eastAsia="zh-CN"/>
              </w:rPr>
            </w:pPr>
          </w:p>
          <w:p w:rsidR="0043552E" w:rsidRPr="00C340BF" w:rsidRDefault="0043552E" w:rsidP="0043552E">
            <w:pPr>
              <w:widowControl w:val="0"/>
              <w:autoSpaceDE w:val="0"/>
              <w:autoSpaceDN w:val="0"/>
              <w:adjustRightInd w:val="0"/>
              <w:rPr>
                <w:sz w:val="22"/>
                <w:szCs w:val="22"/>
              </w:rPr>
            </w:pPr>
          </w:p>
          <w:p w:rsidR="0043552E" w:rsidRPr="00C340BF" w:rsidRDefault="0043552E" w:rsidP="0043552E">
            <w:pPr>
              <w:widowControl w:val="0"/>
              <w:autoSpaceDE w:val="0"/>
              <w:autoSpaceDN w:val="0"/>
              <w:adjustRightInd w:val="0"/>
              <w:rPr>
                <w:sz w:val="22"/>
                <w:szCs w:val="22"/>
              </w:rPr>
            </w:pPr>
          </w:p>
          <w:p w:rsidR="0043552E" w:rsidRPr="00C340BF" w:rsidRDefault="0043552E" w:rsidP="0043552E">
            <w:pPr>
              <w:widowControl w:val="0"/>
              <w:autoSpaceDE w:val="0"/>
              <w:autoSpaceDN w:val="0"/>
              <w:adjustRightInd w:val="0"/>
              <w:rPr>
                <w:bCs/>
                <w:sz w:val="22"/>
                <w:szCs w:val="22"/>
              </w:rPr>
            </w:pPr>
          </w:p>
          <w:p w:rsidR="0043552E" w:rsidRPr="00C340BF" w:rsidRDefault="0043552E" w:rsidP="0043552E">
            <w:pPr>
              <w:widowControl w:val="0"/>
              <w:autoSpaceDE w:val="0"/>
              <w:autoSpaceDN w:val="0"/>
              <w:adjustRightInd w:val="0"/>
              <w:rPr>
                <w:bCs/>
                <w:sz w:val="22"/>
                <w:szCs w:val="22"/>
              </w:rPr>
            </w:pPr>
          </w:p>
          <w:p w:rsidR="0043552E" w:rsidRPr="00C340BF" w:rsidRDefault="0043552E" w:rsidP="0043552E">
            <w:pPr>
              <w:widowControl w:val="0"/>
              <w:autoSpaceDE w:val="0"/>
              <w:autoSpaceDN w:val="0"/>
              <w:adjustRightInd w:val="0"/>
              <w:rPr>
                <w:bCs/>
                <w:sz w:val="22"/>
                <w:szCs w:val="22"/>
              </w:rPr>
            </w:pPr>
            <w:r w:rsidRPr="00C340BF">
              <w:rPr>
                <w:bCs/>
                <w:sz w:val="22"/>
                <w:szCs w:val="22"/>
              </w:rPr>
              <w:t xml:space="preserve">___________________ </w:t>
            </w:r>
          </w:p>
          <w:p w:rsidR="0043552E" w:rsidRPr="00C340BF" w:rsidRDefault="0043552E" w:rsidP="0043552E">
            <w:pPr>
              <w:widowControl w:val="0"/>
              <w:autoSpaceDE w:val="0"/>
              <w:autoSpaceDN w:val="0"/>
              <w:adjustRightInd w:val="0"/>
              <w:rPr>
                <w:bCs/>
                <w:sz w:val="22"/>
                <w:szCs w:val="22"/>
              </w:rPr>
            </w:pPr>
            <w:r w:rsidRPr="00C340BF">
              <w:rPr>
                <w:bCs/>
                <w:sz w:val="22"/>
                <w:szCs w:val="22"/>
              </w:rPr>
              <w:t>«___»_______________ 20__г.</w:t>
            </w:r>
          </w:p>
          <w:p w:rsidR="0043552E" w:rsidRPr="008601D9" w:rsidRDefault="0043552E" w:rsidP="0043552E">
            <w:pPr>
              <w:pStyle w:val="a6"/>
              <w:rPr>
                <w:rFonts w:ascii="Times New Roman" w:hAnsi="Times New Roman"/>
                <w:b/>
                <w:sz w:val="22"/>
                <w:szCs w:val="22"/>
              </w:rPr>
            </w:pPr>
          </w:p>
        </w:tc>
      </w:tr>
    </w:tbl>
    <w:p w:rsidR="00A243F9" w:rsidRDefault="00A243F9" w:rsidP="006F3901">
      <w:pPr>
        <w:pStyle w:val="a6"/>
        <w:jc w:val="both"/>
        <w:rPr>
          <w:rFonts w:ascii="Times New Roman" w:hAnsi="Times New Roman"/>
          <w:sz w:val="28"/>
          <w:szCs w:val="28"/>
        </w:rPr>
      </w:pPr>
    </w:p>
    <w:p w:rsidR="008601D9" w:rsidRDefault="008601D9" w:rsidP="00A243F9">
      <w:pPr>
        <w:jc w:val="center"/>
        <w:rPr>
          <w:b/>
          <w:szCs w:val="20"/>
          <w:lang w:eastAsia="ar-SA"/>
        </w:rPr>
      </w:pPr>
    </w:p>
    <w:p w:rsidR="008601D9" w:rsidRDefault="008601D9" w:rsidP="00A243F9">
      <w:pPr>
        <w:jc w:val="center"/>
        <w:rPr>
          <w:b/>
          <w:szCs w:val="20"/>
          <w:lang w:eastAsia="ar-SA"/>
        </w:rPr>
      </w:pPr>
    </w:p>
    <w:p w:rsidR="008601D9" w:rsidRDefault="008601D9" w:rsidP="00A243F9">
      <w:pPr>
        <w:jc w:val="center"/>
        <w:rPr>
          <w:b/>
          <w:szCs w:val="20"/>
          <w:lang w:eastAsia="ar-SA"/>
        </w:rPr>
      </w:pPr>
    </w:p>
    <w:p w:rsidR="008601D9" w:rsidRDefault="008601D9" w:rsidP="00A243F9">
      <w:pPr>
        <w:jc w:val="center"/>
        <w:rPr>
          <w:b/>
          <w:szCs w:val="20"/>
          <w:lang w:eastAsia="ar-SA"/>
        </w:rPr>
      </w:pPr>
    </w:p>
    <w:p w:rsidR="008601D9" w:rsidRDefault="008601D9" w:rsidP="00A243F9">
      <w:pPr>
        <w:jc w:val="center"/>
        <w:rPr>
          <w:b/>
          <w:szCs w:val="20"/>
          <w:lang w:eastAsia="ar-SA"/>
        </w:rPr>
      </w:pPr>
    </w:p>
    <w:p w:rsidR="00995E5D" w:rsidRDefault="00995E5D" w:rsidP="00A243F9">
      <w:pPr>
        <w:jc w:val="center"/>
        <w:rPr>
          <w:b/>
          <w:szCs w:val="20"/>
          <w:lang w:eastAsia="ar-SA"/>
        </w:rPr>
      </w:pPr>
    </w:p>
    <w:p w:rsidR="00995E5D" w:rsidRDefault="00995E5D" w:rsidP="00A243F9">
      <w:pPr>
        <w:jc w:val="center"/>
        <w:rPr>
          <w:b/>
          <w:szCs w:val="20"/>
          <w:lang w:eastAsia="ar-SA"/>
        </w:rPr>
      </w:pPr>
    </w:p>
    <w:p w:rsidR="00995E5D" w:rsidRDefault="00995E5D" w:rsidP="00A243F9">
      <w:pPr>
        <w:jc w:val="center"/>
        <w:rPr>
          <w:b/>
          <w:szCs w:val="20"/>
          <w:lang w:eastAsia="ar-SA"/>
        </w:rPr>
      </w:pPr>
    </w:p>
    <w:p w:rsidR="00995E5D" w:rsidRDefault="00995E5D" w:rsidP="00A243F9">
      <w:pPr>
        <w:jc w:val="center"/>
        <w:rPr>
          <w:b/>
          <w:szCs w:val="20"/>
          <w:lang w:eastAsia="ar-SA"/>
        </w:rPr>
      </w:pPr>
    </w:p>
    <w:p w:rsidR="00A243F9" w:rsidRDefault="00A243F9" w:rsidP="00A243F9">
      <w:pPr>
        <w:jc w:val="center"/>
        <w:rPr>
          <w:b/>
          <w:szCs w:val="20"/>
          <w:lang w:eastAsia="ar-SA"/>
        </w:rPr>
      </w:pPr>
      <w:r>
        <w:rPr>
          <w:b/>
          <w:szCs w:val="20"/>
          <w:lang w:eastAsia="ar-SA"/>
        </w:rPr>
        <w:lastRenderedPageBreak/>
        <w:t>Приложение №7</w:t>
      </w:r>
      <w:r w:rsidRPr="00175275">
        <w:rPr>
          <w:b/>
          <w:szCs w:val="20"/>
          <w:lang w:eastAsia="ar-SA"/>
        </w:rPr>
        <w:t xml:space="preserve"> к Перечню документов для участия в запросе предложений</w:t>
      </w:r>
    </w:p>
    <w:p w:rsidR="00E21BB6" w:rsidRDefault="00E21BB6" w:rsidP="00E21BB6">
      <w:pPr>
        <w:widowControl w:val="0"/>
        <w:shd w:val="clear" w:color="auto" w:fill="FFFFFF"/>
        <w:autoSpaceDE w:val="0"/>
        <w:autoSpaceDN w:val="0"/>
        <w:adjustRightInd w:val="0"/>
        <w:ind w:hanging="3"/>
        <w:contextualSpacing/>
        <w:jc w:val="center"/>
        <w:rPr>
          <w:b/>
          <w:bCs/>
          <w:spacing w:val="-2"/>
          <w:sz w:val="22"/>
          <w:szCs w:val="22"/>
        </w:rPr>
      </w:pPr>
    </w:p>
    <w:p w:rsidR="00E21BB6" w:rsidRPr="00E21BB6" w:rsidRDefault="00E21BB6" w:rsidP="00E21BB6">
      <w:pPr>
        <w:widowControl w:val="0"/>
        <w:shd w:val="clear" w:color="auto" w:fill="FFFFFF"/>
        <w:autoSpaceDE w:val="0"/>
        <w:autoSpaceDN w:val="0"/>
        <w:adjustRightInd w:val="0"/>
        <w:ind w:hanging="3"/>
        <w:contextualSpacing/>
        <w:jc w:val="center"/>
        <w:rPr>
          <w:b/>
          <w:bCs/>
          <w:spacing w:val="-2"/>
          <w:sz w:val="22"/>
          <w:szCs w:val="22"/>
        </w:rPr>
      </w:pPr>
      <w:r w:rsidRPr="00E21BB6">
        <w:rPr>
          <w:b/>
          <w:bCs/>
          <w:spacing w:val="-2"/>
          <w:sz w:val="22"/>
          <w:szCs w:val="22"/>
        </w:rPr>
        <w:t>ДОГОВОР СУБАРЕНДЫ</w:t>
      </w:r>
      <w:r w:rsidRPr="00E21BB6">
        <w:rPr>
          <w:b/>
          <w:bCs/>
          <w:color w:val="0070C0"/>
          <w:spacing w:val="-2"/>
          <w:sz w:val="22"/>
          <w:szCs w:val="22"/>
          <w:vertAlign w:val="superscript"/>
        </w:rPr>
        <w:footnoteReference w:id="1"/>
      </w:r>
    </w:p>
    <w:p w:rsidR="00E21BB6" w:rsidRPr="00E21BB6" w:rsidRDefault="00E21BB6" w:rsidP="00E21BB6">
      <w:pPr>
        <w:widowControl w:val="0"/>
        <w:shd w:val="clear" w:color="auto" w:fill="FFFFFF"/>
        <w:autoSpaceDE w:val="0"/>
        <w:autoSpaceDN w:val="0"/>
        <w:adjustRightInd w:val="0"/>
        <w:ind w:hanging="3"/>
        <w:contextualSpacing/>
        <w:jc w:val="center"/>
        <w:rPr>
          <w:b/>
          <w:spacing w:val="-2"/>
          <w:sz w:val="22"/>
          <w:szCs w:val="22"/>
        </w:rPr>
      </w:pPr>
      <w:r w:rsidRPr="00E21BB6">
        <w:rPr>
          <w:b/>
          <w:bCs/>
          <w:spacing w:val="-2"/>
          <w:sz w:val="22"/>
          <w:szCs w:val="22"/>
        </w:rPr>
        <w:t>недвижимого имущества</w:t>
      </w:r>
    </w:p>
    <w:p w:rsidR="00E21BB6" w:rsidRPr="00E21BB6" w:rsidRDefault="00E21BB6" w:rsidP="00E21BB6">
      <w:pPr>
        <w:widowControl w:val="0"/>
        <w:shd w:val="clear" w:color="auto" w:fill="FFFFFF"/>
        <w:autoSpaceDE w:val="0"/>
        <w:autoSpaceDN w:val="0"/>
        <w:adjustRightInd w:val="0"/>
        <w:ind w:hanging="3"/>
        <w:contextualSpacing/>
        <w:jc w:val="center"/>
        <w:rPr>
          <w:spacing w:val="-2"/>
          <w:sz w:val="22"/>
          <w:szCs w:val="22"/>
        </w:rPr>
      </w:pPr>
    </w:p>
    <w:p w:rsidR="00E21BB6" w:rsidRPr="00E21BB6" w:rsidRDefault="00E21BB6" w:rsidP="00E21BB6">
      <w:pPr>
        <w:widowControl w:val="0"/>
        <w:autoSpaceDE w:val="0"/>
        <w:autoSpaceDN w:val="0"/>
        <w:adjustRightInd w:val="0"/>
        <w:jc w:val="center"/>
        <w:rPr>
          <w:sz w:val="22"/>
          <w:szCs w:val="22"/>
        </w:rPr>
      </w:pPr>
      <w:r w:rsidRPr="00E21BB6">
        <w:rPr>
          <w:sz w:val="22"/>
          <w:szCs w:val="22"/>
          <w:highlight w:val="yellow"/>
        </w:rPr>
        <w:t>_____________________________</w:t>
      </w:r>
      <w:r w:rsidRPr="00E21BB6">
        <w:rPr>
          <w:sz w:val="22"/>
          <w:szCs w:val="22"/>
        </w:rPr>
        <w:tab/>
      </w:r>
      <w:r w:rsidRPr="00E21BB6">
        <w:rPr>
          <w:sz w:val="22"/>
          <w:szCs w:val="22"/>
        </w:rPr>
        <w:tab/>
      </w:r>
      <w:r w:rsidRPr="00E21BB6">
        <w:rPr>
          <w:sz w:val="22"/>
          <w:szCs w:val="22"/>
        </w:rPr>
        <w:tab/>
      </w:r>
      <w:r w:rsidRPr="00E21BB6">
        <w:rPr>
          <w:sz w:val="22"/>
          <w:szCs w:val="22"/>
        </w:rPr>
        <w:tab/>
        <w:t xml:space="preserve">                    «</w:t>
      </w:r>
      <w:r w:rsidRPr="00E21BB6">
        <w:rPr>
          <w:sz w:val="22"/>
          <w:szCs w:val="22"/>
          <w:highlight w:val="yellow"/>
        </w:rPr>
        <w:t>___</w:t>
      </w:r>
      <w:r w:rsidRPr="00E21BB6">
        <w:rPr>
          <w:sz w:val="22"/>
          <w:szCs w:val="22"/>
        </w:rPr>
        <w:t>»</w:t>
      </w:r>
      <w:r w:rsidRPr="00E21BB6">
        <w:rPr>
          <w:sz w:val="22"/>
          <w:szCs w:val="22"/>
          <w:highlight w:val="yellow"/>
        </w:rPr>
        <w:t>_______________</w:t>
      </w:r>
      <w:r w:rsidRPr="00E21BB6">
        <w:rPr>
          <w:sz w:val="22"/>
          <w:szCs w:val="22"/>
        </w:rPr>
        <w:t>20</w:t>
      </w:r>
      <w:r w:rsidRPr="00E21BB6">
        <w:rPr>
          <w:sz w:val="22"/>
          <w:szCs w:val="22"/>
          <w:highlight w:val="yellow"/>
        </w:rPr>
        <w:t>__</w:t>
      </w:r>
      <w:r w:rsidRPr="00E21BB6">
        <w:rPr>
          <w:sz w:val="22"/>
          <w:szCs w:val="22"/>
        </w:rPr>
        <w:t xml:space="preserve"> г.</w:t>
      </w:r>
    </w:p>
    <w:p w:rsidR="00E21BB6" w:rsidRPr="00E21BB6" w:rsidRDefault="00E21BB6" w:rsidP="00E21BB6">
      <w:pPr>
        <w:widowControl w:val="0"/>
        <w:shd w:val="clear" w:color="auto" w:fill="FFFFFF"/>
        <w:tabs>
          <w:tab w:val="left" w:pos="2268"/>
        </w:tabs>
        <w:autoSpaceDE w:val="0"/>
        <w:autoSpaceDN w:val="0"/>
        <w:adjustRightInd w:val="0"/>
        <w:contextualSpacing/>
        <w:jc w:val="both"/>
        <w:rPr>
          <w:spacing w:val="-2"/>
          <w:sz w:val="22"/>
          <w:szCs w:val="22"/>
        </w:rPr>
      </w:pPr>
    </w:p>
    <w:p w:rsidR="00E21BB6" w:rsidRPr="00E21BB6" w:rsidRDefault="00E21BB6" w:rsidP="00E21BB6">
      <w:pPr>
        <w:widowControl w:val="0"/>
        <w:shd w:val="clear" w:color="auto" w:fill="FFFFFF"/>
        <w:suppressAutoHyphens/>
        <w:autoSpaceDE w:val="0"/>
        <w:autoSpaceDN w:val="0"/>
        <w:adjustRightInd w:val="0"/>
        <w:ind w:firstLine="709"/>
        <w:jc w:val="both"/>
        <w:rPr>
          <w:sz w:val="22"/>
          <w:szCs w:val="22"/>
        </w:rPr>
      </w:pPr>
      <w:r w:rsidRPr="00E21BB6">
        <w:rPr>
          <w:b/>
          <w:i/>
          <w:sz w:val="22"/>
          <w:szCs w:val="22"/>
          <w:highlight w:val="yellow"/>
        </w:rPr>
        <w:t>Полное наименование АРЕНДАТОРА (сокращенное наименование АРЕНДАТОРА)</w:t>
      </w:r>
      <w:r w:rsidRPr="00E21BB6">
        <w:rPr>
          <w:sz w:val="22"/>
          <w:szCs w:val="22"/>
        </w:rPr>
        <w:t xml:space="preserve">, именуемое в дальнейшем «АРЕНДАТОР», в лице </w:t>
      </w:r>
      <w:r w:rsidRPr="00E21BB6">
        <w:rPr>
          <w:i/>
          <w:sz w:val="22"/>
          <w:szCs w:val="22"/>
        </w:rPr>
        <w:t>(</w:t>
      </w:r>
      <w:r w:rsidRPr="00E21BB6">
        <w:rPr>
          <w:i/>
          <w:sz w:val="22"/>
          <w:szCs w:val="22"/>
          <w:highlight w:val="yellow"/>
        </w:rPr>
        <w:t>должность, ФИО)</w:t>
      </w:r>
      <w:r w:rsidRPr="00E21BB6">
        <w:rPr>
          <w:sz w:val="22"/>
          <w:szCs w:val="22"/>
        </w:rPr>
        <w:t xml:space="preserve">, действующего(ей) на основании </w:t>
      </w:r>
      <w:r w:rsidRPr="00E21BB6">
        <w:rPr>
          <w:i/>
          <w:sz w:val="22"/>
          <w:szCs w:val="22"/>
          <w:highlight w:val="yellow"/>
        </w:rPr>
        <w:t>(указать наименование и реквизиты документа)</w:t>
      </w:r>
      <w:r w:rsidRPr="00E21BB6">
        <w:rPr>
          <w:sz w:val="22"/>
          <w:szCs w:val="22"/>
        </w:rPr>
        <w:t xml:space="preserve">, с одной стороны, и </w:t>
      </w:r>
    </w:p>
    <w:p w:rsidR="00E21BB6" w:rsidRPr="00E21BB6" w:rsidRDefault="00E21BB6" w:rsidP="00E21BB6">
      <w:pPr>
        <w:widowControl w:val="0"/>
        <w:shd w:val="clear" w:color="auto" w:fill="FFFFFF"/>
        <w:suppressAutoHyphens/>
        <w:autoSpaceDE w:val="0"/>
        <w:autoSpaceDN w:val="0"/>
        <w:adjustRightInd w:val="0"/>
        <w:ind w:firstLine="709"/>
        <w:jc w:val="both"/>
        <w:rPr>
          <w:sz w:val="22"/>
          <w:szCs w:val="22"/>
        </w:rPr>
      </w:pPr>
      <w:r w:rsidRPr="00E21BB6">
        <w:rPr>
          <w:b/>
          <w:i/>
          <w:sz w:val="22"/>
          <w:szCs w:val="22"/>
          <w:highlight w:val="yellow"/>
        </w:rPr>
        <w:t>Полное наименование СУБАРЕНДАТОРА (сокращенное наименование СУБАРЕНДАТОРА)</w:t>
      </w:r>
      <w:r w:rsidRPr="00E21BB6">
        <w:rPr>
          <w:sz w:val="22"/>
          <w:szCs w:val="22"/>
        </w:rPr>
        <w:t xml:space="preserve">, именуемое в дальнейшем «СУБАРЕНДАТОР», в лице </w:t>
      </w:r>
      <w:r w:rsidRPr="00E21BB6">
        <w:rPr>
          <w:i/>
          <w:sz w:val="22"/>
          <w:szCs w:val="22"/>
        </w:rPr>
        <w:t>(</w:t>
      </w:r>
      <w:r w:rsidRPr="00E21BB6">
        <w:rPr>
          <w:i/>
          <w:sz w:val="22"/>
          <w:szCs w:val="22"/>
          <w:highlight w:val="yellow"/>
        </w:rPr>
        <w:t>должность, ФИО)</w:t>
      </w:r>
      <w:r w:rsidRPr="00E21BB6">
        <w:rPr>
          <w:iCs/>
          <w:sz w:val="22"/>
          <w:szCs w:val="22"/>
        </w:rPr>
        <w:t>,</w:t>
      </w:r>
      <w:r w:rsidRPr="00E21BB6">
        <w:rPr>
          <w:sz w:val="22"/>
          <w:szCs w:val="22"/>
        </w:rPr>
        <w:t xml:space="preserve"> действующего(ей) на основании </w:t>
      </w:r>
      <w:r w:rsidRPr="00E21BB6">
        <w:rPr>
          <w:i/>
          <w:sz w:val="22"/>
          <w:szCs w:val="22"/>
          <w:highlight w:val="yellow"/>
        </w:rPr>
        <w:t>(указать наименование и реквизиты документа)</w:t>
      </w:r>
      <w:r w:rsidRPr="00E21BB6">
        <w:rPr>
          <w:sz w:val="22"/>
          <w:szCs w:val="22"/>
        </w:rPr>
        <w:t xml:space="preserve">, с другой стороны, </w:t>
      </w:r>
    </w:p>
    <w:p w:rsidR="00E21BB6" w:rsidRPr="00E21BB6" w:rsidRDefault="00E21BB6" w:rsidP="00E21BB6">
      <w:pPr>
        <w:widowControl w:val="0"/>
        <w:ind w:firstLine="720"/>
        <w:jc w:val="both"/>
        <w:rPr>
          <w:sz w:val="22"/>
          <w:szCs w:val="22"/>
        </w:rPr>
      </w:pPr>
      <w:r w:rsidRPr="00E21BB6">
        <w:rPr>
          <w:sz w:val="22"/>
          <w:szCs w:val="22"/>
        </w:rPr>
        <w:t>совместно по тексту именуемые «Стороны», заключили настоящий договор (далее - Договор) о нижеследующем:</w:t>
      </w:r>
    </w:p>
    <w:p w:rsidR="00E21BB6" w:rsidRPr="00E21BB6" w:rsidRDefault="00E21BB6" w:rsidP="00E21BB6">
      <w:pPr>
        <w:widowControl w:val="0"/>
        <w:autoSpaceDE w:val="0"/>
        <w:autoSpaceDN w:val="0"/>
        <w:adjustRightInd w:val="0"/>
        <w:ind w:firstLine="709"/>
        <w:jc w:val="both"/>
        <w:rPr>
          <w:b/>
          <w:bCs/>
          <w:color w:val="000000"/>
          <w:spacing w:val="1"/>
          <w:sz w:val="22"/>
          <w:szCs w:val="22"/>
          <w:shd w:val="clear" w:color="auto" w:fill="FFFFFF"/>
        </w:rPr>
      </w:pPr>
    </w:p>
    <w:p w:rsidR="00E21BB6" w:rsidRPr="00E21BB6" w:rsidRDefault="00E21BB6" w:rsidP="00E21BB6">
      <w:pPr>
        <w:widowControl w:val="0"/>
        <w:shd w:val="clear" w:color="auto" w:fill="FFFFFF"/>
        <w:autoSpaceDE w:val="0"/>
        <w:autoSpaceDN w:val="0"/>
        <w:adjustRightInd w:val="0"/>
        <w:contextualSpacing/>
        <w:jc w:val="center"/>
        <w:rPr>
          <w:b/>
          <w:bCs/>
          <w:sz w:val="22"/>
          <w:szCs w:val="22"/>
        </w:rPr>
      </w:pPr>
      <w:r w:rsidRPr="00E21BB6">
        <w:rPr>
          <w:b/>
          <w:bCs/>
          <w:sz w:val="22"/>
          <w:szCs w:val="22"/>
        </w:rPr>
        <w:t>1. ПРЕДМЕТ ДОГОВОРА</w:t>
      </w:r>
    </w:p>
    <w:p w:rsidR="00E21BB6" w:rsidRPr="00E21BB6" w:rsidRDefault="00E21BB6" w:rsidP="00E21BB6">
      <w:pPr>
        <w:widowControl w:val="0"/>
        <w:tabs>
          <w:tab w:val="left" w:pos="1134"/>
        </w:tabs>
        <w:autoSpaceDE w:val="0"/>
        <w:autoSpaceDN w:val="0"/>
        <w:adjustRightInd w:val="0"/>
        <w:ind w:firstLine="709"/>
        <w:contextualSpacing/>
        <w:jc w:val="both"/>
        <w:rPr>
          <w:sz w:val="22"/>
          <w:szCs w:val="22"/>
        </w:rPr>
      </w:pPr>
      <w:r w:rsidRPr="00E21BB6">
        <w:rPr>
          <w:sz w:val="22"/>
          <w:szCs w:val="22"/>
        </w:rPr>
        <w:t xml:space="preserve">1.1. </w:t>
      </w:r>
      <w:r w:rsidRPr="00E21BB6">
        <w:rPr>
          <w:caps/>
          <w:sz w:val="22"/>
          <w:szCs w:val="22"/>
        </w:rPr>
        <w:t>АрендАТОР</w:t>
      </w:r>
      <w:r w:rsidRPr="00E21BB6">
        <w:rPr>
          <w:sz w:val="22"/>
          <w:szCs w:val="22"/>
        </w:rPr>
        <w:t xml:space="preserve"> передает, а СУБ</w:t>
      </w:r>
      <w:r w:rsidRPr="00E21BB6">
        <w:rPr>
          <w:caps/>
          <w:sz w:val="22"/>
          <w:szCs w:val="22"/>
        </w:rPr>
        <w:t>Арендатор</w:t>
      </w:r>
      <w:r w:rsidRPr="00E21BB6">
        <w:rPr>
          <w:sz w:val="22"/>
          <w:szCs w:val="22"/>
        </w:rPr>
        <w:t xml:space="preserve"> принимает за плату во временное пользование (субаренду) недвижимое имущество:</w:t>
      </w:r>
    </w:p>
    <w:p w:rsidR="00E21BB6" w:rsidRPr="00E21BB6" w:rsidRDefault="00E21BB6" w:rsidP="00E21BB6">
      <w:pPr>
        <w:widowControl w:val="0"/>
        <w:tabs>
          <w:tab w:val="left" w:pos="1134"/>
        </w:tabs>
        <w:autoSpaceDE w:val="0"/>
        <w:autoSpaceDN w:val="0"/>
        <w:adjustRightInd w:val="0"/>
        <w:ind w:firstLine="709"/>
        <w:contextualSpacing/>
        <w:jc w:val="both"/>
        <w:rPr>
          <w:sz w:val="22"/>
          <w:szCs w:val="22"/>
        </w:rPr>
      </w:pPr>
      <w:r w:rsidRPr="00E21BB6">
        <w:rPr>
          <w:sz w:val="22"/>
          <w:szCs w:val="22"/>
        </w:rPr>
        <w:t xml:space="preserve">– </w:t>
      </w:r>
      <w:r w:rsidRPr="00E21BB6">
        <w:rPr>
          <w:color w:val="0070C0"/>
          <w:sz w:val="22"/>
          <w:szCs w:val="22"/>
        </w:rPr>
        <w:t>нежилое помещение/ часть нежилого помещения</w:t>
      </w:r>
      <w:r w:rsidRPr="00E21BB6">
        <w:rPr>
          <w:color w:val="0070C0"/>
          <w:sz w:val="22"/>
          <w:szCs w:val="22"/>
          <w:vertAlign w:val="superscript"/>
        </w:rPr>
        <w:footnoteReference w:id="2"/>
      </w:r>
      <w:r w:rsidRPr="00E21BB6">
        <w:rPr>
          <w:color w:val="0070C0"/>
          <w:sz w:val="22"/>
          <w:szCs w:val="22"/>
        </w:rPr>
        <w:t xml:space="preserve"> площадью </w:t>
      </w:r>
      <w:r w:rsidRPr="00E21BB6">
        <w:rPr>
          <w:sz w:val="22"/>
          <w:szCs w:val="22"/>
          <w:highlight w:val="yellow"/>
        </w:rPr>
        <w:t xml:space="preserve">___________ </w:t>
      </w:r>
      <w:r w:rsidRPr="00E21BB6">
        <w:rPr>
          <w:color w:val="0070C0"/>
          <w:sz w:val="22"/>
          <w:szCs w:val="22"/>
        </w:rPr>
        <w:t>кв.м. с кадастровым номером</w:t>
      </w:r>
      <w:r w:rsidRPr="00E21BB6">
        <w:rPr>
          <w:color w:val="5F497A"/>
          <w:sz w:val="22"/>
          <w:szCs w:val="22"/>
          <w:highlight w:val="yellow"/>
        </w:rPr>
        <w:t>_______________________</w:t>
      </w:r>
      <w:r w:rsidRPr="00E21BB6">
        <w:rPr>
          <w:color w:val="0070C0"/>
          <w:sz w:val="22"/>
          <w:szCs w:val="22"/>
          <w:vertAlign w:val="superscript"/>
        </w:rPr>
        <w:footnoteReference w:id="3"/>
      </w:r>
      <w:r w:rsidRPr="00E21BB6">
        <w:rPr>
          <w:color w:val="0070C0"/>
          <w:sz w:val="22"/>
          <w:szCs w:val="22"/>
        </w:rPr>
        <w:t xml:space="preserve">, расположенное на </w:t>
      </w:r>
      <w:r w:rsidRPr="00E21BB6">
        <w:rPr>
          <w:color w:val="0070C0"/>
          <w:sz w:val="22"/>
          <w:szCs w:val="22"/>
          <w:highlight w:val="yellow"/>
        </w:rPr>
        <w:t>____</w:t>
      </w:r>
      <w:r w:rsidRPr="00E21BB6">
        <w:rPr>
          <w:color w:val="0070C0"/>
          <w:sz w:val="22"/>
          <w:szCs w:val="22"/>
        </w:rPr>
        <w:t xml:space="preserve"> этаже </w:t>
      </w:r>
      <w:r w:rsidRPr="00E21BB6">
        <w:rPr>
          <w:color w:val="0070C0"/>
          <w:sz w:val="22"/>
          <w:szCs w:val="22"/>
          <w:highlight w:val="yellow"/>
        </w:rPr>
        <w:t>_______________________</w:t>
      </w:r>
      <w:r w:rsidRPr="00E21BB6">
        <w:rPr>
          <w:color w:val="0070C0"/>
          <w:sz w:val="22"/>
          <w:szCs w:val="22"/>
          <w:vertAlign w:val="superscript"/>
        </w:rPr>
        <w:footnoteReference w:id="4"/>
      </w:r>
      <w:r w:rsidRPr="00E21BB6">
        <w:rPr>
          <w:color w:val="0070C0"/>
          <w:sz w:val="22"/>
          <w:szCs w:val="22"/>
        </w:rPr>
        <w:t>/здание/ сооружение</w:t>
      </w:r>
      <w:r w:rsidRPr="00E21BB6">
        <w:rPr>
          <w:color w:val="0070C0"/>
          <w:sz w:val="22"/>
          <w:szCs w:val="22"/>
          <w:highlight w:val="yellow"/>
        </w:rPr>
        <w:t>___________________</w:t>
      </w:r>
      <w:r w:rsidRPr="00E21BB6">
        <w:rPr>
          <w:color w:val="0070C0"/>
          <w:sz w:val="22"/>
          <w:szCs w:val="22"/>
          <w:vertAlign w:val="superscript"/>
        </w:rPr>
        <w:footnoteReference w:id="5"/>
      </w:r>
      <w:r w:rsidRPr="00E21BB6">
        <w:rPr>
          <w:sz w:val="22"/>
          <w:szCs w:val="22"/>
        </w:rPr>
        <w:t xml:space="preserve">,  общая площадь </w:t>
      </w:r>
      <w:r w:rsidRPr="00E21BB6">
        <w:rPr>
          <w:sz w:val="22"/>
          <w:szCs w:val="22"/>
          <w:highlight w:val="yellow"/>
        </w:rPr>
        <w:t>___________</w:t>
      </w:r>
      <w:r w:rsidRPr="00E21BB6">
        <w:rPr>
          <w:sz w:val="22"/>
          <w:szCs w:val="22"/>
        </w:rPr>
        <w:t>кв.м., назначение</w:t>
      </w:r>
      <w:r w:rsidRPr="00E21BB6">
        <w:rPr>
          <w:sz w:val="22"/>
          <w:szCs w:val="22"/>
          <w:highlight w:val="yellow"/>
        </w:rPr>
        <w:t xml:space="preserve">: _________, </w:t>
      </w:r>
      <w:r w:rsidRPr="00E21BB6">
        <w:rPr>
          <w:sz w:val="22"/>
          <w:szCs w:val="22"/>
        </w:rPr>
        <w:t xml:space="preserve">этажность: </w:t>
      </w:r>
      <w:r w:rsidRPr="00E21BB6">
        <w:rPr>
          <w:sz w:val="22"/>
          <w:szCs w:val="22"/>
          <w:highlight w:val="yellow"/>
        </w:rPr>
        <w:t xml:space="preserve">__, </w:t>
      </w:r>
      <w:r w:rsidRPr="00E21BB6">
        <w:rPr>
          <w:sz w:val="22"/>
          <w:szCs w:val="22"/>
        </w:rPr>
        <w:t xml:space="preserve">расположенное по адресу:  </w:t>
      </w:r>
      <w:r w:rsidRPr="00E21BB6">
        <w:rPr>
          <w:sz w:val="22"/>
          <w:szCs w:val="22"/>
          <w:highlight w:val="yellow"/>
        </w:rPr>
        <w:t xml:space="preserve">________________________________________________________________________, </w:t>
      </w:r>
      <w:r w:rsidRPr="00E21BB6">
        <w:rPr>
          <w:sz w:val="22"/>
          <w:szCs w:val="22"/>
        </w:rPr>
        <w:t>кадастровый (или условный) номер</w:t>
      </w:r>
      <w:r w:rsidRPr="00E21BB6">
        <w:rPr>
          <w:sz w:val="22"/>
          <w:szCs w:val="22"/>
          <w:highlight w:val="yellow"/>
        </w:rPr>
        <w:t>: _______________________</w:t>
      </w:r>
      <w:r w:rsidRPr="00E21BB6">
        <w:rPr>
          <w:sz w:val="22"/>
          <w:szCs w:val="22"/>
        </w:rPr>
        <w:t>, согласно Приложению № 1 к Договору (далее – Помещение).</w:t>
      </w:r>
    </w:p>
    <w:p w:rsidR="00E21BB6" w:rsidRPr="00E21BB6" w:rsidRDefault="00E21BB6" w:rsidP="00E21BB6">
      <w:pPr>
        <w:widowControl w:val="0"/>
        <w:tabs>
          <w:tab w:val="left" w:pos="1134"/>
        </w:tabs>
        <w:autoSpaceDE w:val="0"/>
        <w:autoSpaceDN w:val="0"/>
        <w:adjustRightInd w:val="0"/>
        <w:ind w:firstLine="709"/>
        <w:contextualSpacing/>
        <w:jc w:val="both"/>
        <w:rPr>
          <w:spacing w:val="-6"/>
          <w:sz w:val="22"/>
          <w:szCs w:val="22"/>
        </w:rPr>
      </w:pPr>
      <w:r w:rsidRPr="00E21BB6">
        <w:rPr>
          <w:color w:val="0070C0"/>
          <w:sz w:val="22"/>
          <w:szCs w:val="22"/>
        </w:rPr>
        <w:t xml:space="preserve">Одновременно с передачей прав по владению и пользованию Помещением СУБАРЕНДАТОРУ передается право пользования той частью земельного участка с кадастровым номером </w:t>
      </w:r>
      <w:r w:rsidRPr="00E21BB6">
        <w:rPr>
          <w:color w:val="0070C0"/>
          <w:sz w:val="22"/>
          <w:szCs w:val="22"/>
          <w:highlight w:val="yellow"/>
        </w:rPr>
        <w:t>_____________________</w:t>
      </w:r>
      <w:r w:rsidRPr="00E21BB6">
        <w:rPr>
          <w:color w:val="0070C0"/>
          <w:sz w:val="22"/>
          <w:szCs w:val="22"/>
        </w:rPr>
        <w:t xml:space="preserve">, общей площадью </w:t>
      </w:r>
      <w:r w:rsidRPr="00E21BB6">
        <w:rPr>
          <w:color w:val="0070C0"/>
          <w:sz w:val="22"/>
          <w:szCs w:val="22"/>
          <w:highlight w:val="yellow"/>
        </w:rPr>
        <w:t>_______</w:t>
      </w:r>
      <w:r w:rsidRPr="00E21BB6">
        <w:rPr>
          <w:color w:val="0070C0"/>
          <w:sz w:val="22"/>
          <w:szCs w:val="22"/>
        </w:rPr>
        <w:t xml:space="preserve"> кв.м., которая занята этим Помещением или пропорциональна его размерам и необходима для его использования и свободного доступа к нему. (Порядок предоставления и использования земельного участка, а также его размеры могут быть установлены Сторонами дополнительно в Договоре, либо отдельным соглашением).</w:t>
      </w:r>
      <w:r w:rsidRPr="00E21BB6">
        <w:rPr>
          <w:color w:val="0070C0"/>
          <w:sz w:val="22"/>
          <w:szCs w:val="22"/>
          <w:vertAlign w:val="superscript"/>
        </w:rPr>
        <w:footnoteReference w:id="6"/>
      </w:r>
    </w:p>
    <w:p w:rsidR="00E21BB6" w:rsidRPr="00E21BB6" w:rsidRDefault="00E21BB6" w:rsidP="00E21BB6">
      <w:pPr>
        <w:widowControl w:val="0"/>
        <w:tabs>
          <w:tab w:val="left" w:pos="1134"/>
        </w:tabs>
        <w:autoSpaceDE w:val="0"/>
        <w:autoSpaceDN w:val="0"/>
        <w:adjustRightInd w:val="0"/>
        <w:ind w:firstLine="709"/>
        <w:contextualSpacing/>
        <w:jc w:val="both"/>
        <w:rPr>
          <w:sz w:val="22"/>
          <w:szCs w:val="22"/>
        </w:rPr>
      </w:pPr>
      <w:r w:rsidRPr="00E21BB6">
        <w:rPr>
          <w:sz w:val="22"/>
          <w:szCs w:val="22"/>
        </w:rPr>
        <w:t>1.2. Помещение передается СУБ</w:t>
      </w:r>
      <w:r w:rsidRPr="00E21BB6">
        <w:rPr>
          <w:caps/>
          <w:sz w:val="22"/>
          <w:szCs w:val="22"/>
        </w:rPr>
        <w:t>Арендатору</w:t>
      </w:r>
      <w:r w:rsidRPr="00E21BB6">
        <w:rPr>
          <w:sz w:val="22"/>
          <w:szCs w:val="22"/>
        </w:rPr>
        <w:t xml:space="preserve"> для </w:t>
      </w:r>
      <w:r w:rsidRPr="00E21BB6">
        <w:rPr>
          <w:sz w:val="22"/>
          <w:szCs w:val="22"/>
          <w:highlight w:val="yellow"/>
        </w:rPr>
        <w:t>___________________________</w:t>
      </w:r>
      <w:r w:rsidRPr="00E21BB6">
        <w:rPr>
          <w:sz w:val="22"/>
          <w:szCs w:val="22"/>
          <w:vertAlign w:val="superscript"/>
        </w:rPr>
        <w:footnoteReference w:id="7"/>
      </w:r>
      <w:r w:rsidRPr="00E21BB6">
        <w:rPr>
          <w:sz w:val="22"/>
          <w:szCs w:val="22"/>
        </w:rPr>
        <w:t>.</w:t>
      </w:r>
    </w:p>
    <w:p w:rsidR="00E21BB6" w:rsidRPr="00E21BB6" w:rsidRDefault="00E21BB6" w:rsidP="00E21BB6">
      <w:pPr>
        <w:widowControl w:val="0"/>
        <w:tabs>
          <w:tab w:val="left" w:pos="1134"/>
        </w:tabs>
        <w:autoSpaceDE w:val="0"/>
        <w:autoSpaceDN w:val="0"/>
        <w:adjustRightInd w:val="0"/>
        <w:ind w:firstLine="709"/>
        <w:contextualSpacing/>
        <w:jc w:val="both"/>
        <w:rPr>
          <w:sz w:val="22"/>
          <w:szCs w:val="22"/>
        </w:rPr>
      </w:pPr>
      <w:r w:rsidRPr="00E21BB6">
        <w:rPr>
          <w:sz w:val="22"/>
          <w:szCs w:val="22"/>
        </w:rPr>
        <w:t>1.3. Режим работы СУБ</w:t>
      </w:r>
      <w:r w:rsidRPr="00E21BB6">
        <w:rPr>
          <w:caps/>
          <w:sz w:val="22"/>
          <w:szCs w:val="22"/>
        </w:rPr>
        <w:t>Арендатора</w:t>
      </w:r>
      <w:r w:rsidRPr="00E21BB6">
        <w:rPr>
          <w:sz w:val="22"/>
          <w:szCs w:val="22"/>
        </w:rPr>
        <w:t xml:space="preserve"> в Помещении</w:t>
      </w:r>
      <w:r w:rsidRPr="00E21BB6">
        <w:rPr>
          <w:sz w:val="22"/>
          <w:szCs w:val="22"/>
          <w:highlight w:val="yellow"/>
        </w:rPr>
        <w:t>___________________</w:t>
      </w:r>
      <w:r w:rsidRPr="00E21BB6">
        <w:rPr>
          <w:sz w:val="22"/>
          <w:szCs w:val="22"/>
          <w:vertAlign w:val="superscript"/>
        </w:rPr>
        <w:footnoteReference w:id="8"/>
      </w:r>
      <w:r w:rsidRPr="00E21BB6">
        <w:rPr>
          <w:sz w:val="22"/>
          <w:szCs w:val="22"/>
        </w:rPr>
        <w:t>.</w:t>
      </w:r>
    </w:p>
    <w:p w:rsidR="00E21BB6" w:rsidRPr="00E21BB6" w:rsidRDefault="00E21BB6" w:rsidP="00E21BB6">
      <w:pPr>
        <w:widowControl w:val="0"/>
        <w:autoSpaceDE w:val="0"/>
        <w:autoSpaceDN w:val="0"/>
        <w:adjustRightInd w:val="0"/>
        <w:ind w:firstLine="709"/>
        <w:jc w:val="both"/>
        <w:rPr>
          <w:sz w:val="22"/>
          <w:szCs w:val="22"/>
        </w:rPr>
      </w:pPr>
      <w:r w:rsidRPr="00E21BB6">
        <w:rPr>
          <w:sz w:val="22"/>
          <w:szCs w:val="22"/>
        </w:rPr>
        <w:t>1.4. АРЕНДАТОР сдает Помещения в субаренду в соответствии с Договором аренды №</w:t>
      </w:r>
      <w:r w:rsidRPr="00E21BB6">
        <w:rPr>
          <w:sz w:val="22"/>
          <w:szCs w:val="22"/>
          <w:highlight w:val="yellow"/>
        </w:rPr>
        <w:t>_______________</w:t>
      </w:r>
      <w:r w:rsidRPr="00E21BB6">
        <w:rPr>
          <w:sz w:val="22"/>
          <w:szCs w:val="22"/>
        </w:rPr>
        <w:t>от «</w:t>
      </w:r>
      <w:r w:rsidRPr="00E21BB6">
        <w:rPr>
          <w:sz w:val="22"/>
          <w:szCs w:val="22"/>
          <w:highlight w:val="yellow"/>
        </w:rPr>
        <w:t>___</w:t>
      </w:r>
      <w:r w:rsidRPr="00E21BB6">
        <w:rPr>
          <w:sz w:val="22"/>
          <w:szCs w:val="22"/>
        </w:rPr>
        <w:t xml:space="preserve">» </w:t>
      </w:r>
      <w:r w:rsidRPr="00E21BB6">
        <w:rPr>
          <w:sz w:val="22"/>
          <w:szCs w:val="22"/>
          <w:highlight w:val="yellow"/>
        </w:rPr>
        <w:t>__________</w:t>
      </w:r>
      <w:r w:rsidRPr="00E21BB6">
        <w:rPr>
          <w:sz w:val="22"/>
          <w:szCs w:val="22"/>
        </w:rPr>
        <w:t xml:space="preserve"> 20</w:t>
      </w:r>
      <w:r w:rsidRPr="00E21BB6">
        <w:rPr>
          <w:sz w:val="22"/>
          <w:szCs w:val="22"/>
          <w:highlight w:val="yellow"/>
        </w:rPr>
        <w:t>__</w:t>
      </w:r>
      <w:r w:rsidRPr="00E21BB6">
        <w:rPr>
          <w:sz w:val="22"/>
          <w:szCs w:val="22"/>
        </w:rPr>
        <w:t>г.</w:t>
      </w:r>
    </w:p>
    <w:p w:rsidR="00E21BB6" w:rsidRPr="00E21BB6" w:rsidRDefault="00E21BB6" w:rsidP="00E21BB6">
      <w:pPr>
        <w:widowControl w:val="0"/>
        <w:tabs>
          <w:tab w:val="left" w:pos="1134"/>
        </w:tabs>
        <w:autoSpaceDE w:val="0"/>
        <w:autoSpaceDN w:val="0"/>
        <w:adjustRightInd w:val="0"/>
        <w:ind w:firstLine="709"/>
        <w:contextualSpacing/>
        <w:jc w:val="both"/>
        <w:rPr>
          <w:sz w:val="22"/>
          <w:szCs w:val="22"/>
        </w:rPr>
      </w:pPr>
      <w:r w:rsidRPr="00E21BB6">
        <w:rPr>
          <w:sz w:val="22"/>
          <w:szCs w:val="22"/>
        </w:rPr>
        <w:t xml:space="preserve">1.5. Сдача Помещения в субаренду по Договору не влечет за собой перехода права собственности на Помещение. </w:t>
      </w:r>
    </w:p>
    <w:p w:rsidR="00E21BB6" w:rsidRPr="00E21BB6" w:rsidRDefault="00E21BB6" w:rsidP="00E21BB6">
      <w:pPr>
        <w:widowControl w:val="0"/>
        <w:tabs>
          <w:tab w:val="left" w:pos="1134"/>
        </w:tabs>
        <w:autoSpaceDE w:val="0"/>
        <w:autoSpaceDN w:val="0"/>
        <w:adjustRightInd w:val="0"/>
        <w:ind w:firstLine="709"/>
        <w:contextualSpacing/>
        <w:jc w:val="both"/>
        <w:rPr>
          <w:sz w:val="22"/>
          <w:szCs w:val="22"/>
        </w:rPr>
      </w:pPr>
      <w:r w:rsidRPr="00E21BB6">
        <w:rPr>
          <w:sz w:val="22"/>
          <w:szCs w:val="22"/>
        </w:rPr>
        <w:t>1.6. Указанное в п. 1.1. Договора Помещение передается СУБ</w:t>
      </w:r>
      <w:r w:rsidRPr="00E21BB6">
        <w:rPr>
          <w:caps/>
          <w:sz w:val="22"/>
          <w:szCs w:val="22"/>
        </w:rPr>
        <w:t>Арендатору</w:t>
      </w:r>
      <w:r w:rsidRPr="00E21BB6">
        <w:rPr>
          <w:sz w:val="22"/>
          <w:szCs w:val="22"/>
        </w:rPr>
        <w:t xml:space="preserve"> на основании Акта приема-передачи, подписанного Сторонами, являющегося неотъемлемой частью Договора (Приложение № 2). </w:t>
      </w:r>
    </w:p>
    <w:p w:rsidR="00E21BB6" w:rsidRPr="00E21BB6" w:rsidRDefault="00E21BB6" w:rsidP="00E21BB6">
      <w:pPr>
        <w:widowControl w:val="0"/>
        <w:shd w:val="clear" w:color="auto" w:fill="FFFFFF"/>
        <w:tabs>
          <w:tab w:val="left" w:pos="1276"/>
          <w:tab w:val="left" w:pos="1418"/>
          <w:tab w:val="left" w:pos="1651"/>
        </w:tabs>
        <w:autoSpaceDE w:val="0"/>
        <w:autoSpaceDN w:val="0"/>
        <w:adjustRightInd w:val="0"/>
        <w:ind w:firstLine="709"/>
        <w:jc w:val="both"/>
        <w:rPr>
          <w:sz w:val="22"/>
          <w:szCs w:val="22"/>
        </w:rPr>
      </w:pPr>
      <w:r w:rsidRPr="00E21BB6">
        <w:rPr>
          <w:sz w:val="22"/>
          <w:szCs w:val="22"/>
        </w:rPr>
        <w:t>1.7. Помещение, указанное в п. 1.1. Договора, или его часть не могут быть сданы в субаренду третьим лицам без письменного согласия АРЕНДАТОРА, и на срок, превышающий срок действия Договора.</w:t>
      </w:r>
    </w:p>
    <w:p w:rsidR="00E21BB6" w:rsidRPr="00E21BB6" w:rsidRDefault="00E21BB6" w:rsidP="00E21BB6">
      <w:pPr>
        <w:widowControl w:val="0"/>
        <w:shd w:val="clear" w:color="auto" w:fill="FFFFFF"/>
        <w:tabs>
          <w:tab w:val="left" w:pos="1276"/>
          <w:tab w:val="left" w:pos="1418"/>
          <w:tab w:val="left" w:pos="1651"/>
        </w:tabs>
        <w:autoSpaceDE w:val="0"/>
        <w:autoSpaceDN w:val="0"/>
        <w:adjustRightInd w:val="0"/>
        <w:ind w:firstLine="709"/>
        <w:jc w:val="both"/>
        <w:rPr>
          <w:sz w:val="22"/>
          <w:szCs w:val="22"/>
        </w:rPr>
      </w:pPr>
      <w:r w:rsidRPr="00E21BB6">
        <w:rPr>
          <w:sz w:val="22"/>
          <w:szCs w:val="22"/>
        </w:rPr>
        <w:t>1.8. СУБ</w:t>
      </w:r>
      <w:r w:rsidRPr="00E21BB6">
        <w:rPr>
          <w:caps/>
          <w:sz w:val="22"/>
          <w:szCs w:val="22"/>
        </w:rPr>
        <w:t>Арендатор</w:t>
      </w:r>
      <w:r w:rsidRPr="00E21BB6">
        <w:rPr>
          <w:sz w:val="22"/>
          <w:szCs w:val="22"/>
        </w:rPr>
        <w:t xml:space="preserve"> не вправе предоставлять Помещение в безвозмездное пользование, отдавать арендные права в залог и вносить их в качестве вклада в уставный капитал хозяйственных товариществ и обществ или паевого взноса в производственный кооператив.</w:t>
      </w:r>
    </w:p>
    <w:p w:rsidR="00E21BB6" w:rsidRPr="00E21BB6" w:rsidRDefault="00E21BB6" w:rsidP="00E21BB6">
      <w:pPr>
        <w:widowControl w:val="0"/>
        <w:autoSpaceDE w:val="0"/>
        <w:autoSpaceDN w:val="0"/>
        <w:adjustRightInd w:val="0"/>
        <w:ind w:firstLine="709"/>
        <w:jc w:val="both"/>
        <w:rPr>
          <w:sz w:val="22"/>
          <w:szCs w:val="22"/>
        </w:rPr>
      </w:pPr>
      <w:r w:rsidRPr="00E21BB6">
        <w:rPr>
          <w:sz w:val="22"/>
          <w:szCs w:val="22"/>
        </w:rPr>
        <w:lastRenderedPageBreak/>
        <w:t>Нарушение данного пункта Договора является существенным нарушением Договора.</w:t>
      </w:r>
    </w:p>
    <w:p w:rsidR="00E21BB6" w:rsidRPr="00E21BB6" w:rsidRDefault="00E21BB6" w:rsidP="00E21BB6">
      <w:pPr>
        <w:widowControl w:val="0"/>
        <w:tabs>
          <w:tab w:val="left" w:pos="1134"/>
        </w:tabs>
        <w:autoSpaceDE w:val="0"/>
        <w:autoSpaceDN w:val="0"/>
        <w:adjustRightInd w:val="0"/>
        <w:ind w:firstLine="709"/>
        <w:contextualSpacing/>
        <w:jc w:val="both"/>
        <w:rPr>
          <w:color w:val="0070C0"/>
          <w:sz w:val="22"/>
          <w:szCs w:val="22"/>
        </w:rPr>
      </w:pPr>
      <w:r w:rsidRPr="00E21BB6">
        <w:rPr>
          <w:color w:val="0070C0"/>
          <w:sz w:val="22"/>
          <w:szCs w:val="22"/>
        </w:rPr>
        <w:t>1.9. На дату заключения Договора Помещение, указанное в пункте 1.1. Договора, свободно от прав третьих лиц, не находится под арестом, в залоге, не имеет иных обременений и не является предметом спора.</w:t>
      </w:r>
    </w:p>
    <w:p w:rsidR="00E21BB6" w:rsidRPr="00E21BB6" w:rsidRDefault="00E21BB6" w:rsidP="00E21BB6">
      <w:pPr>
        <w:widowControl w:val="0"/>
        <w:tabs>
          <w:tab w:val="left" w:pos="1134"/>
        </w:tabs>
        <w:autoSpaceDE w:val="0"/>
        <w:autoSpaceDN w:val="0"/>
        <w:adjustRightInd w:val="0"/>
        <w:ind w:firstLine="709"/>
        <w:contextualSpacing/>
        <w:jc w:val="both"/>
        <w:rPr>
          <w:color w:val="0070C0"/>
          <w:sz w:val="22"/>
          <w:szCs w:val="22"/>
        </w:rPr>
      </w:pPr>
      <w:r w:rsidRPr="00E21BB6">
        <w:rPr>
          <w:color w:val="0070C0"/>
          <w:sz w:val="22"/>
          <w:szCs w:val="22"/>
        </w:rPr>
        <w:t>1.9. СУБАРЕНДАТОР уведомлен о правах третьих лиц на Помещение.</w:t>
      </w:r>
      <w:r w:rsidRPr="00E21BB6">
        <w:rPr>
          <w:color w:val="0070C0"/>
          <w:sz w:val="22"/>
          <w:szCs w:val="22"/>
          <w:vertAlign w:val="superscript"/>
        </w:rPr>
        <w:footnoteReference w:id="9"/>
      </w:r>
    </w:p>
    <w:p w:rsidR="00E21BB6" w:rsidRPr="00E21BB6" w:rsidRDefault="00E21BB6" w:rsidP="00E21BB6">
      <w:pPr>
        <w:widowControl w:val="0"/>
        <w:tabs>
          <w:tab w:val="left" w:pos="1134"/>
        </w:tabs>
        <w:autoSpaceDE w:val="0"/>
        <w:autoSpaceDN w:val="0"/>
        <w:adjustRightInd w:val="0"/>
        <w:ind w:firstLine="709"/>
        <w:contextualSpacing/>
        <w:jc w:val="both"/>
        <w:rPr>
          <w:sz w:val="22"/>
          <w:szCs w:val="22"/>
        </w:rPr>
      </w:pPr>
      <w:r w:rsidRPr="00E21BB6">
        <w:rPr>
          <w:sz w:val="22"/>
          <w:szCs w:val="22"/>
        </w:rPr>
        <w:t>1.10. При прекращении действия Договора Помещение, указанное в п. 1.1. Договора, должно быть возвращено СУБ</w:t>
      </w:r>
      <w:r w:rsidRPr="00E21BB6">
        <w:rPr>
          <w:caps/>
          <w:sz w:val="22"/>
          <w:szCs w:val="22"/>
        </w:rPr>
        <w:t>Арендатором Аренд</w:t>
      </w:r>
      <w:r w:rsidRPr="00E21BB6">
        <w:rPr>
          <w:sz w:val="22"/>
          <w:szCs w:val="22"/>
        </w:rPr>
        <w:t>АТОРУ по Акту приема-передачи, подписанному обеими Сторонами.</w:t>
      </w:r>
    </w:p>
    <w:p w:rsidR="00E21BB6" w:rsidRPr="00E21BB6" w:rsidRDefault="00E21BB6" w:rsidP="00E21BB6">
      <w:pPr>
        <w:widowControl w:val="0"/>
        <w:tabs>
          <w:tab w:val="left" w:pos="1134"/>
        </w:tabs>
        <w:autoSpaceDE w:val="0"/>
        <w:autoSpaceDN w:val="0"/>
        <w:adjustRightInd w:val="0"/>
        <w:ind w:firstLine="709"/>
        <w:contextualSpacing/>
        <w:jc w:val="both"/>
        <w:rPr>
          <w:sz w:val="22"/>
          <w:szCs w:val="22"/>
        </w:rPr>
      </w:pPr>
      <w:r w:rsidRPr="00E21BB6">
        <w:rPr>
          <w:sz w:val="22"/>
          <w:szCs w:val="22"/>
        </w:rPr>
        <w:t xml:space="preserve">1.11. Стоимость помещения составляет </w:t>
      </w:r>
      <w:r w:rsidRPr="00E21BB6">
        <w:rPr>
          <w:sz w:val="22"/>
          <w:szCs w:val="22"/>
          <w:highlight w:val="yellow"/>
        </w:rPr>
        <w:t>____________ (______________)</w:t>
      </w:r>
      <w:r w:rsidRPr="00E21BB6">
        <w:rPr>
          <w:sz w:val="22"/>
          <w:szCs w:val="22"/>
        </w:rPr>
        <w:t xml:space="preserve"> рублей </w:t>
      </w:r>
      <w:r w:rsidRPr="00E21BB6">
        <w:rPr>
          <w:sz w:val="22"/>
          <w:szCs w:val="22"/>
          <w:highlight w:val="yellow"/>
        </w:rPr>
        <w:t>__</w:t>
      </w:r>
      <w:r w:rsidRPr="00E21BB6">
        <w:rPr>
          <w:sz w:val="22"/>
          <w:szCs w:val="22"/>
        </w:rPr>
        <w:t xml:space="preserve"> копеек.</w:t>
      </w:r>
      <w:r w:rsidRPr="00E21BB6">
        <w:rPr>
          <w:sz w:val="22"/>
          <w:szCs w:val="22"/>
          <w:vertAlign w:val="superscript"/>
        </w:rPr>
        <w:footnoteReference w:id="10"/>
      </w:r>
    </w:p>
    <w:p w:rsidR="00E21BB6" w:rsidRPr="00E21BB6" w:rsidRDefault="00E21BB6" w:rsidP="00E21BB6">
      <w:pPr>
        <w:widowControl w:val="0"/>
        <w:tabs>
          <w:tab w:val="left" w:pos="1134"/>
        </w:tabs>
        <w:autoSpaceDE w:val="0"/>
        <w:autoSpaceDN w:val="0"/>
        <w:adjustRightInd w:val="0"/>
        <w:ind w:firstLine="709"/>
        <w:contextualSpacing/>
        <w:jc w:val="both"/>
        <w:rPr>
          <w:sz w:val="22"/>
          <w:szCs w:val="22"/>
        </w:rPr>
      </w:pPr>
    </w:p>
    <w:p w:rsidR="00E21BB6" w:rsidRPr="00E21BB6" w:rsidRDefault="00E21BB6" w:rsidP="00E21BB6">
      <w:pPr>
        <w:widowControl w:val="0"/>
        <w:shd w:val="clear" w:color="auto" w:fill="FFFFFF"/>
        <w:autoSpaceDE w:val="0"/>
        <w:autoSpaceDN w:val="0"/>
        <w:adjustRightInd w:val="0"/>
        <w:contextualSpacing/>
        <w:jc w:val="center"/>
        <w:rPr>
          <w:b/>
          <w:bCs/>
          <w:sz w:val="22"/>
          <w:szCs w:val="22"/>
        </w:rPr>
      </w:pPr>
      <w:r w:rsidRPr="00E21BB6">
        <w:rPr>
          <w:b/>
          <w:bCs/>
          <w:sz w:val="22"/>
          <w:szCs w:val="22"/>
        </w:rPr>
        <w:t>2. ПРАВА И ОБЯЗАННОСТИ И ЗАПРЕТЫ СТОРОН</w:t>
      </w:r>
    </w:p>
    <w:p w:rsidR="00E21BB6" w:rsidRPr="00E21BB6" w:rsidRDefault="00E21BB6" w:rsidP="00E21BB6">
      <w:pPr>
        <w:widowControl w:val="0"/>
        <w:numPr>
          <w:ilvl w:val="0"/>
          <w:numId w:val="6"/>
        </w:numPr>
        <w:shd w:val="clear" w:color="auto" w:fill="FFFFFF"/>
        <w:tabs>
          <w:tab w:val="left" w:pos="1276"/>
        </w:tabs>
        <w:autoSpaceDE w:val="0"/>
        <w:autoSpaceDN w:val="0"/>
        <w:adjustRightInd w:val="0"/>
        <w:ind w:left="0" w:firstLine="709"/>
        <w:contextualSpacing/>
        <w:jc w:val="both"/>
        <w:rPr>
          <w:b/>
          <w:sz w:val="22"/>
          <w:szCs w:val="22"/>
        </w:rPr>
      </w:pPr>
      <w:r w:rsidRPr="00E21BB6">
        <w:rPr>
          <w:b/>
          <w:caps/>
          <w:sz w:val="22"/>
          <w:szCs w:val="22"/>
        </w:rPr>
        <w:t>Аренд</w:t>
      </w:r>
      <w:r w:rsidRPr="00E21BB6">
        <w:rPr>
          <w:b/>
          <w:sz w:val="22"/>
          <w:szCs w:val="22"/>
        </w:rPr>
        <w:t>АТОР обязуется:</w:t>
      </w:r>
    </w:p>
    <w:p w:rsidR="00E21BB6" w:rsidRPr="00E21BB6" w:rsidRDefault="00E21BB6" w:rsidP="00E21BB6">
      <w:pPr>
        <w:widowControl w:val="0"/>
        <w:numPr>
          <w:ilvl w:val="0"/>
          <w:numId w:val="8"/>
        </w:numPr>
        <w:shd w:val="clear" w:color="auto" w:fill="FFFFFF"/>
        <w:tabs>
          <w:tab w:val="left" w:pos="1276"/>
          <w:tab w:val="left" w:pos="1418"/>
        </w:tabs>
        <w:autoSpaceDE w:val="0"/>
        <w:autoSpaceDN w:val="0"/>
        <w:adjustRightInd w:val="0"/>
        <w:ind w:left="0" w:firstLine="709"/>
        <w:contextualSpacing/>
        <w:jc w:val="both"/>
        <w:rPr>
          <w:sz w:val="22"/>
          <w:szCs w:val="22"/>
        </w:rPr>
      </w:pPr>
      <w:r w:rsidRPr="00E21BB6">
        <w:rPr>
          <w:sz w:val="22"/>
          <w:szCs w:val="22"/>
        </w:rPr>
        <w:t xml:space="preserve"> Передать Помещение СУБ</w:t>
      </w:r>
      <w:r w:rsidRPr="00E21BB6">
        <w:rPr>
          <w:caps/>
          <w:sz w:val="22"/>
          <w:szCs w:val="22"/>
        </w:rPr>
        <w:t>Арендатору</w:t>
      </w:r>
      <w:r w:rsidRPr="00E21BB6">
        <w:rPr>
          <w:sz w:val="22"/>
          <w:szCs w:val="22"/>
        </w:rPr>
        <w:t xml:space="preserve"> по Акту приема-передачи.</w:t>
      </w:r>
    </w:p>
    <w:p w:rsidR="00E21BB6" w:rsidRPr="00E21BB6" w:rsidRDefault="00E21BB6" w:rsidP="00E21BB6">
      <w:pPr>
        <w:numPr>
          <w:ilvl w:val="0"/>
          <w:numId w:val="8"/>
        </w:numPr>
        <w:shd w:val="clear" w:color="auto" w:fill="FFFFFF"/>
        <w:tabs>
          <w:tab w:val="left" w:pos="0"/>
          <w:tab w:val="left" w:pos="1276"/>
        </w:tabs>
        <w:ind w:left="0" w:firstLine="709"/>
        <w:contextualSpacing/>
        <w:jc w:val="both"/>
        <w:rPr>
          <w:sz w:val="22"/>
          <w:szCs w:val="22"/>
        </w:rPr>
      </w:pPr>
      <w:r w:rsidRPr="00E21BB6">
        <w:rPr>
          <w:sz w:val="22"/>
          <w:szCs w:val="22"/>
        </w:rPr>
        <w:t xml:space="preserve"> Провести с персоналом СУБ</w:t>
      </w:r>
      <w:r w:rsidRPr="00E21BB6">
        <w:rPr>
          <w:caps/>
          <w:sz w:val="22"/>
          <w:szCs w:val="22"/>
        </w:rPr>
        <w:t>Арендатора</w:t>
      </w:r>
      <w:r w:rsidRPr="00E21BB6">
        <w:rPr>
          <w:sz w:val="22"/>
          <w:szCs w:val="22"/>
        </w:rPr>
        <w:t xml:space="preserve"> противопожарный инструктаж по соблюдению пожарной безопасности в службе поискового и аварийно-спасательного обеспечения полетов, инструктаж по пропускному и внутриобъектовому режимам в службе авиационной безопасности. </w:t>
      </w:r>
    </w:p>
    <w:p w:rsidR="00E21BB6" w:rsidRPr="00E21BB6" w:rsidRDefault="00E21BB6" w:rsidP="00E21BB6">
      <w:pPr>
        <w:widowControl w:val="0"/>
        <w:numPr>
          <w:ilvl w:val="0"/>
          <w:numId w:val="8"/>
        </w:numPr>
        <w:shd w:val="clear" w:color="auto" w:fill="FFFFFF"/>
        <w:tabs>
          <w:tab w:val="left" w:pos="1276"/>
          <w:tab w:val="left" w:pos="1418"/>
        </w:tabs>
        <w:autoSpaceDE w:val="0"/>
        <w:autoSpaceDN w:val="0"/>
        <w:adjustRightInd w:val="0"/>
        <w:ind w:left="0" w:firstLine="709"/>
        <w:contextualSpacing/>
        <w:jc w:val="both"/>
        <w:rPr>
          <w:sz w:val="22"/>
          <w:szCs w:val="22"/>
        </w:rPr>
      </w:pPr>
      <w:r w:rsidRPr="00E21BB6">
        <w:rPr>
          <w:sz w:val="22"/>
          <w:szCs w:val="22"/>
        </w:rPr>
        <w:t xml:space="preserve"> Предоставить СУБ</w:t>
      </w:r>
      <w:r w:rsidRPr="00E21BB6">
        <w:rPr>
          <w:caps/>
          <w:sz w:val="22"/>
          <w:szCs w:val="22"/>
        </w:rPr>
        <w:t>Арендатору</w:t>
      </w:r>
      <w:r w:rsidRPr="00E21BB6">
        <w:rPr>
          <w:sz w:val="22"/>
          <w:szCs w:val="22"/>
        </w:rPr>
        <w:t xml:space="preserve"> возможность беспрепятственного пользования Помещением в течение срока действия Договора.</w:t>
      </w:r>
    </w:p>
    <w:p w:rsidR="00E21BB6" w:rsidRPr="00E21BB6" w:rsidRDefault="00E21BB6" w:rsidP="00E21BB6">
      <w:pPr>
        <w:widowControl w:val="0"/>
        <w:numPr>
          <w:ilvl w:val="0"/>
          <w:numId w:val="8"/>
        </w:numPr>
        <w:shd w:val="clear" w:color="auto" w:fill="FFFFFF"/>
        <w:tabs>
          <w:tab w:val="left" w:pos="1276"/>
          <w:tab w:val="left" w:pos="1418"/>
        </w:tabs>
        <w:autoSpaceDE w:val="0"/>
        <w:autoSpaceDN w:val="0"/>
        <w:adjustRightInd w:val="0"/>
        <w:ind w:left="0" w:firstLine="709"/>
        <w:contextualSpacing/>
        <w:jc w:val="both"/>
        <w:rPr>
          <w:sz w:val="22"/>
          <w:szCs w:val="22"/>
        </w:rPr>
      </w:pPr>
      <w:r w:rsidRPr="00E21BB6">
        <w:rPr>
          <w:sz w:val="22"/>
          <w:szCs w:val="22"/>
        </w:rPr>
        <w:t>Контролировать обеспечение и предоставление СУБАРЕНДАТОРУ коммунальных, эксплуатационных услуг:</w:t>
      </w:r>
    </w:p>
    <w:p w:rsidR="00E21BB6" w:rsidRPr="00E21BB6" w:rsidRDefault="00E21BB6" w:rsidP="00E21BB6">
      <w:pPr>
        <w:widowControl w:val="0"/>
        <w:shd w:val="clear" w:color="auto" w:fill="FFFFFF"/>
        <w:tabs>
          <w:tab w:val="left" w:pos="1276"/>
          <w:tab w:val="left" w:pos="1418"/>
        </w:tabs>
        <w:autoSpaceDE w:val="0"/>
        <w:autoSpaceDN w:val="0"/>
        <w:adjustRightInd w:val="0"/>
        <w:contextualSpacing/>
        <w:jc w:val="both"/>
        <w:rPr>
          <w:sz w:val="22"/>
          <w:szCs w:val="22"/>
        </w:rPr>
      </w:pPr>
      <w:r w:rsidRPr="00E21BB6">
        <w:rPr>
          <w:sz w:val="22"/>
          <w:szCs w:val="22"/>
        </w:rPr>
        <w:t>- профилактическое обслуживание и текущий ремонт санитарно-технического оборудования (отопление, водоснабжение, канализация);</w:t>
      </w:r>
    </w:p>
    <w:p w:rsidR="00E21BB6" w:rsidRPr="00E21BB6" w:rsidRDefault="00E21BB6" w:rsidP="00E21BB6">
      <w:pPr>
        <w:widowControl w:val="0"/>
        <w:shd w:val="clear" w:color="auto" w:fill="FFFFFF"/>
        <w:tabs>
          <w:tab w:val="left" w:pos="709"/>
          <w:tab w:val="left" w:pos="1276"/>
        </w:tabs>
        <w:autoSpaceDE w:val="0"/>
        <w:autoSpaceDN w:val="0"/>
        <w:adjustRightInd w:val="0"/>
        <w:contextualSpacing/>
        <w:jc w:val="both"/>
        <w:rPr>
          <w:sz w:val="22"/>
          <w:szCs w:val="22"/>
        </w:rPr>
      </w:pPr>
      <w:r w:rsidRPr="00E21BB6">
        <w:rPr>
          <w:sz w:val="22"/>
          <w:szCs w:val="22"/>
        </w:rPr>
        <w:t xml:space="preserve"> -  теплоснабжение в период отопительного сезона;</w:t>
      </w:r>
    </w:p>
    <w:p w:rsidR="00E21BB6" w:rsidRPr="00E21BB6" w:rsidRDefault="00E21BB6" w:rsidP="00E21BB6">
      <w:pPr>
        <w:widowControl w:val="0"/>
        <w:shd w:val="clear" w:color="auto" w:fill="FFFFFF"/>
        <w:tabs>
          <w:tab w:val="left" w:pos="709"/>
          <w:tab w:val="left" w:pos="1276"/>
        </w:tabs>
        <w:autoSpaceDE w:val="0"/>
        <w:autoSpaceDN w:val="0"/>
        <w:adjustRightInd w:val="0"/>
        <w:contextualSpacing/>
        <w:jc w:val="both"/>
        <w:rPr>
          <w:sz w:val="22"/>
          <w:szCs w:val="22"/>
        </w:rPr>
      </w:pPr>
      <w:r w:rsidRPr="00E21BB6">
        <w:rPr>
          <w:sz w:val="22"/>
          <w:szCs w:val="22"/>
        </w:rPr>
        <w:t>-   горячее и холодное водоснабжение, водоотведение в санузлах общего пользования;</w:t>
      </w:r>
    </w:p>
    <w:p w:rsidR="00E21BB6" w:rsidRPr="00E21BB6" w:rsidRDefault="00E21BB6" w:rsidP="00E21BB6">
      <w:pPr>
        <w:widowControl w:val="0"/>
        <w:shd w:val="clear" w:color="auto" w:fill="FFFFFF"/>
        <w:tabs>
          <w:tab w:val="left" w:pos="709"/>
          <w:tab w:val="left" w:pos="993"/>
        </w:tabs>
        <w:autoSpaceDE w:val="0"/>
        <w:autoSpaceDN w:val="0"/>
        <w:adjustRightInd w:val="0"/>
        <w:contextualSpacing/>
        <w:jc w:val="both"/>
        <w:rPr>
          <w:sz w:val="22"/>
          <w:szCs w:val="22"/>
        </w:rPr>
      </w:pPr>
      <w:r w:rsidRPr="00E21BB6">
        <w:rPr>
          <w:sz w:val="22"/>
          <w:szCs w:val="22"/>
        </w:rPr>
        <w:t>- электроэнергией в пределах установленной мощности посредством содержания электросетевого хозяйства аэропорта;</w:t>
      </w:r>
    </w:p>
    <w:p w:rsidR="00E21BB6" w:rsidRPr="00E21BB6" w:rsidRDefault="00E21BB6" w:rsidP="00E21BB6">
      <w:pPr>
        <w:widowControl w:val="0"/>
        <w:shd w:val="clear" w:color="auto" w:fill="FFFFFF"/>
        <w:tabs>
          <w:tab w:val="left" w:pos="709"/>
          <w:tab w:val="left" w:pos="1276"/>
        </w:tabs>
        <w:autoSpaceDE w:val="0"/>
        <w:autoSpaceDN w:val="0"/>
        <w:adjustRightInd w:val="0"/>
        <w:contextualSpacing/>
        <w:jc w:val="both"/>
        <w:rPr>
          <w:sz w:val="22"/>
          <w:szCs w:val="22"/>
        </w:rPr>
      </w:pPr>
      <w:r w:rsidRPr="00E21BB6">
        <w:rPr>
          <w:sz w:val="22"/>
          <w:szCs w:val="22"/>
        </w:rPr>
        <w:t>- техническое обслуживание и текущий ремонт электрооборудования и электрических сетей Помещения.</w:t>
      </w:r>
    </w:p>
    <w:p w:rsidR="00E21BB6" w:rsidRPr="00E21BB6" w:rsidRDefault="00E21BB6" w:rsidP="00E21BB6">
      <w:pPr>
        <w:widowControl w:val="0"/>
        <w:numPr>
          <w:ilvl w:val="0"/>
          <w:numId w:val="8"/>
        </w:numPr>
        <w:shd w:val="clear" w:color="auto" w:fill="FFFFFF"/>
        <w:tabs>
          <w:tab w:val="left" w:pos="0"/>
          <w:tab w:val="left" w:pos="1276"/>
        </w:tabs>
        <w:autoSpaceDE w:val="0"/>
        <w:autoSpaceDN w:val="0"/>
        <w:adjustRightInd w:val="0"/>
        <w:ind w:left="0" w:firstLine="709"/>
        <w:contextualSpacing/>
        <w:jc w:val="both"/>
        <w:rPr>
          <w:sz w:val="22"/>
          <w:szCs w:val="22"/>
        </w:rPr>
      </w:pPr>
      <w:r w:rsidRPr="00E21BB6">
        <w:rPr>
          <w:sz w:val="22"/>
          <w:szCs w:val="22"/>
        </w:rPr>
        <w:t>Не менее чем за 30 (тридцать) календарных дней письменно уведомить СУБАРЕНДАТОРА о необходимости освобождения Помещения в связи с принятыми в установленном порядке решениями о проведении капитального ремонта, перепланировки и/или реконструкции недвижимого имущества, когда выполнение этих работ повлечет невозможность пользования Помещением. По истечении срока, указанного в уведомлении АРЕНДАТОРА, действие Договора прекращается.</w:t>
      </w:r>
    </w:p>
    <w:p w:rsidR="00E21BB6" w:rsidRPr="00E21BB6" w:rsidRDefault="00E21BB6" w:rsidP="00E21BB6">
      <w:pPr>
        <w:widowControl w:val="0"/>
        <w:numPr>
          <w:ilvl w:val="0"/>
          <w:numId w:val="8"/>
        </w:numPr>
        <w:shd w:val="clear" w:color="auto" w:fill="FFFFFF"/>
        <w:tabs>
          <w:tab w:val="left" w:pos="1276"/>
          <w:tab w:val="left" w:pos="1418"/>
        </w:tabs>
        <w:autoSpaceDE w:val="0"/>
        <w:autoSpaceDN w:val="0"/>
        <w:adjustRightInd w:val="0"/>
        <w:ind w:left="0" w:firstLine="709"/>
        <w:contextualSpacing/>
        <w:jc w:val="both"/>
        <w:rPr>
          <w:sz w:val="22"/>
          <w:szCs w:val="22"/>
        </w:rPr>
      </w:pPr>
      <w:r w:rsidRPr="00E21BB6">
        <w:rPr>
          <w:sz w:val="22"/>
          <w:szCs w:val="22"/>
        </w:rPr>
        <w:t>Принять у СУБ</w:t>
      </w:r>
      <w:r w:rsidRPr="00E21BB6">
        <w:rPr>
          <w:caps/>
          <w:sz w:val="22"/>
          <w:szCs w:val="22"/>
        </w:rPr>
        <w:t>Арендатора</w:t>
      </w:r>
      <w:r w:rsidRPr="00E21BB6">
        <w:rPr>
          <w:sz w:val="22"/>
          <w:szCs w:val="22"/>
        </w:rPr>
        <w:t xml:space="preserve"> Помещение по Акту приема-передачи после прекращения действия Договора.</w:t>
      </w:r>
    </w:p>
    <w:p w:rsidR="00E21BB6" w:rsidRPr="00E21BB6" w:rsidRDefault="00E21BB6" w:rsidP="00E21BB6">
      <w:pPr>
        <w:widowControl w:val="0"/>
        <w:shd w:val="clear" w:color="auto" w:fill="FFFFFF"/>
        <w:tabs>
          <w:tab w:val="left" w:pos="1276"/>
          <w:tab w:val="left" w:pos="1418"/>
        </w:tabs>
        <w:autoSpaceDE w:val="0"/>
        <w:autoSpaceDN w:val="0"/>
        <w:adjustRightInd w:val="0"/>
        <w:contextualSpacing/>
        <w:jc w:val="both"/>
        <w:rPr>
          <w:sz w:val="22"/>
          <w:szCs w:val="22"/>
        </w:rPr>
      </w:pPr>
    </w:p>
    <w:p w:rsidR="00E21BB6" w:rsidRPr="00E21BB6" w:rsidRDefault="00E21BB6" w:rsidP="00E21BB6">
      <w:pPr>
        <w:widowControl w:val="0"/>
        <w:numPr>
          <w:ilvl w:val="0"/>
          <w:numId w:val="6"/>
        </w:numPr>
        <w:shd w:val="clear" w:color="auto" w:fill="FFFFFF"/>
        <w:tabs>
          <w:tab w:val="left" w:pos="1334"/>
          <w:tab w:val="left" w:pos="1418"/>
        </w:tabs>
        <w:autoSpaceDE w:val="0"/>
        <w:autoSpaceDN w:val="0"/>
        <w:adjustRightInd w:val="0"/>
        <w:ind w:left="0" w:firstLine="709"/>
        <w:contextualSpacing/>
        <w:rPr>
          <w:b/>
          <w:sz w:val="22"/>
          <w:szCs w:val="22"/>
        </w:rPr>
      </w:pPr>
      <w:r w:rsidRPr="00E21BB6">
        <w:rPr>
          <w:b/>
          <w:caps/>
          <w:sz w:val="22"/>
          <w:szCs w:val="22"/>
        </w:rPr>
        <w:t>СУБАрендатор</w:t>
      </w:r>
      <w:r w:rsidRPr="00E21BB6">
        <w:rPr>
          <w:b/>
          <w:sz w:val="22"/>
          <w:szCs w:val="22"/>
        </w:rPr>
        <w:t xml:space="preserve"> обязуется:</w:t>
      </w:r>
    </w:p>
    <w:p w:rsidR="00E21BB6" w:rsidRPr="00E21BB6" w:rsidRDefault="00E21BB6" w:rsidP="00E21BB6">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E21BB6">
        <w:rPr>
          <w:sz w:val="22"/>
          <w:szCs w:val="22"/>
        </w:rPr>
        <w:t xml:space="preserve"> Принять у </w:t>
      </w:r>
      <w:r w:rsidRPr="00E21BB6">
        <w:rPr>
          <w:caps/>
          <w:sz w:val="22"/>
          <w:szCs w:val="22"/>
        </w:rPr>
        <w:t>АрендАТОРА</w:t>
      </w:r>
      <w:r w:rsidRPr="00E21BB6">
        <w:rPr>
          <w:sz w:val="22"/>
          <w:szCs w:val="22"/>
        </w:rPr>
        <w:t xml:space="preserve"> Помещение по Акту приема-передачи. </w:t>
      </w:r>
    </w:p>
    <w:p w:rsidR="00E21BB6" w:rsidRPr="00E21BB6" w:rsidRDefault="00E21BB6" w:rsidP="00E21BB6">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E21BB6">
        <w:rPr>
          <w:sz w:val="22"/>
          <w:szCs w:val="22"/>
        </w:rPr>
        <w:t xml:space="preserve"> Занимать только арендуемые по Договору площади.</w:t>
      </w:r>
    </w:p>
    <w:p w:rsidR="00E21BB6" w:rsidRPr="00E21BB6" w:rsidRDefault="00E21BB6" w:rsidP="00E21BB6">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E21BB6">
        <w:rPr>
          <w:sz w:val="22"/>
          <w:szCs w:val="22"/>
        </w:rPr>
        <w:t xml:space="preserve"> Соблюдать установленный режим работы и использовать Помещение исключительно по назначению в соответствии с п. 1.2. Договора.</w:t>
      </w:r>
    </w:p>
    <w:p w:rsidR="00E21BB6" w:rsidRPr="00E21BB6" w:rsidRDefault="00E21BB6" w:rsidP="00E21BB6">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E21BB6">
        <w:rPr>
          <w:sz w:val="22"/>
          <w:szCs w:val="22"/>
        </w:rPr>
        <w:t xml:space="preserve"> Не размещать и не распространять рекламу вне пределов Помещения, в том числе на наружных поверхностях стен, огораживающих арендуемую площадь, а также не предоставлять третьим лицам возможность осуществлять такое размещение и распространение рекламы и иной информации. </w:t>
      </w:r>
    </w:p>
    <w:p w:rsidR="00E21BB6" w:rsidRPr="00E21BB6" w:rsidRDefault="00E21BB6" w:rsidP="00E21BB6">
      <w:pPr>
        <w:widowControl w:val="0"/>
        <w:shd w:val="clear" w:color="auto" w:fill="FFFFFF"/>
        <w:tabs>
          <w:tab w:val="left" w:pos="1276"/>
          <w:tab w:val="left" w:pos="1418"/>
        </w:tabs>
        <w:autoSpaceDE w:val="0"/>
        <w:autoSpaceDN w:val="0"/>
        <w:adjustRightInd w:val="0"/>
        <w:ind w:firstLine="709"/>
        <w:contextualSpacing/>
        <w:jc w:val="both"/>
        <w:rPr>
          <w:sz w:val="22"/>
          <w:szCs w:val="22"/>
        </w:rPr>
      </w:pPr>
      <w:r w:rsidRPr="00E21BB6">
        <w:rPr>
          <w:sz w:val="22"/>
          <w:szCs w:val="22"/>
        </w:rPr>
        <w:t>Указанный запрет не распространяется на размещение своего фирменного названия, логотипа, наименование бренда, названия юридического лица, а также на случаи, когда размещение и распространение рекламы осуществляется в согласованном Сторонами порядке, а также на случаи размещения и распространения СУБ</w:t>
      </w:r>
      <w:r w:rsidRPr="00E21BB6">
        <w:rPr>
          <w:caps/>
          <w:sz w:val="22"/>
          <w:szCs w:val="22"/>
        </w:rPr>
        <w:t>Арендатором</w:t>
      </w:r>
      <w:r w:rsidRPr="00E21BB6">
        <w:rPr>
          <w:sz w:val="22"/>
          <w:szCs w:val="22"/>
        </w:rPr>
        <w:t xml:space="preserve"> сведений, распространение которых по форме и содержанию является для него обязательным на основании закона.</w:t>
      </w:r>
    </w:p>
    <w:p w:rsidR="00E21BB6" w:rsidRPr="00E21BB6" w:rsidRDefault="00E21BB6" w:rsidP="00E21BB6">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E21BB6">
        <w:rPr>
          <w:sz w:val="22"/>
          <w:szCs w:val="22"/>
        </w:rPr>
        <w:t xml:space="preserve"> Согласовать с </w:t>
      </w:r>
      <w:r w:rsidRPr="00E21BB6">
        <w:rPr>
          <w:caps/>
          <w:sz w:val="22"/>
          <w:szCs w:val="22"/>
        </w:rPr>
        <w:t>АрендАТОРОМ</w:t>
      </w:r>
      <w:r w:rsidRPr="00E21BB6">
        <w:rPr>
          <w:sz w:val="22"/>
          <w:szCs w:val="22"/>
        </w:rPr>
        <w:t xml:space="preserve"> вид и содержание всех сведений, которые СУБ</w:t>
      </w:r>
      <w:r w:rsidRPr="00E21BB6">
        <w:rPr>
          <w:caps/>
          <w:sz w:val="22"/>
          <w:szCs w:val="22"/>
        </w:rPr>
        <w:t xml:space="preserve">Арендатор </w:t>
      </w:r>
      <w:r w:rsidRPr="00E21BB6">
        <w:rPr>
          <w:sz w:val="22"/>
          <w:szCs w:val="22"/>
        </w:rPr>
        <w:t xml:space="preserve">планирует размещать в (на) арендуемом по Договору Помещении и (или) с его использованием, уведомив </w:t>
      </w:r>
      <w:r w:rsidRPr="00E21BB6">
        <w:rPr>
          <w:caps/>
          <w:sz w:val="22"/>
          <w:szCs w:val="22"/>
        </w:rPr>
        <w:t>АрендАТОРА</w:t>
      </w:r>
      <w:r w:rsidRPr="00E21BB6">
        <w:rPr>
          <w:sz w:val="22"/>
          <w:szCs w:val="22"/>
        </w:rPr>
        <w:t xml:space="preserve"> в срок не менее чем за 20 (двадцать) календарных дней до </w:t>
      </w:r>
      <w:r w:rsidRPr="00E21BB6">
        <w:rPr>
          <w:sz w:val="22"/>
          <w:szCs w:val="22"/>
        </w:rPr>
        <w:lastRenderedPageBreak/>
        <w:t>даты совершения любого из указанных выше действий. СУБ</w:t>
      </w:r>
      <w:r w:rsidRPr="00E21BB6">
        <w:rPr>
          <w:caps/>
          <w:sz w:val="22"/>
          <w:szCs w:val="22"/>
        </w:rPr>
        <w:t xml:space="preserve">Арендатор </w:t>
      </w:r>
      <w:r w:rsidRPr="00E21BB6">
        <w:rPr>
          <w:sz w:val="22"/>
          <w:szCs w:val="22"/>
        </w:rPr>
        <w:t>обязуется получить в соответствующих муниципальных и государственных органах разрешение на размещение вывесок, иной информации, если имеется такое требование.</w:t>
      </w:r>
    </w:p>
    <w:p w:rsidR="00E21BB6" w:rsidRPr="00E21BB6" w:rsidRDefault="00E21BB6" w:rsidP="00E21BB6">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E21BB6">
        <w:rPr>
          <w:sz w:val="22"/>
          <w:szCs w:val="22"/>
        </w:rPr>
        <w:t xml:space="preserve"> Соблюдать пропускной и внутриобъектовый режимы, иные требования, обязательные для исполнения на территории </w:t>
      </w:r>
      <w:r w:rsidRPr="00E21BB6">
        <w:rPr>
          <w:caps/>
          <w:sz w:val="22"/>
          <w:szCs w:val="22"/>
        </w:rPr>
        <w:t>АрендАТОРА</w:t>
      </w:r>
      <w:r w:rsidRPr="00E21BB6">
        <w:rPr>
          <w:sz w:val="22"/>
          <w:szCs w:val="22"/>
        </w:rPr>
        <w:t>.</w:t>
      </w:r>
    </w:p>
    <w:p w:rsidR="00E21BB6" w:rsidRPr="00E21BB6" w:rsidRDefault="00E21BB6" w:rsidP="00E21BB6">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E21BB6">
        <w:rPr>
          <w:sz w:val="22"/>
          <w:szCs w:val="22"/>
        </w:rPr>
        <w:t>Соблюдать меры авиационной и транспортной безопасности, в том числе:</w:t>
      </w:r>
    </w:p>
    <w:p w:rsidR="00E21BB6" w:rsidRPr="00E21BB6" w:rsidRDefault="00E21BB6" w:rsidP="00E21BB6">
      <w:pPr>
        <w:widowControl w:val="0"/>
        <w:shd w:val="clear" w:color="auto" w:fill="FFFFFF"/>
        <w:autoSpaceDE w:val="0"/>
        <w:autoSpaceDN w:val="0"/>
        <w:adjustRightInd w:val="0"/>
        <w:ind w:firstLine="709"/>
        <w:contextualSpacing/>
        <w:jc w:val="both"/>
        <w:rPr>
          <w:sz w:val="22"/>
          <w:szCs w:val="22"/>
        </w:rPr>
      </w:pPr>
      <w:r w:rsidRPr="00E21BB6">
        <w:rPr>
          <w:sz w:val="22"/>
          <w:szCs w:val="22"/>
        </w:rPr>
        <w:t xml:space="preserve">- перед началом своей деятельности на территории </w:t>
      </w:r>
      <w:r w:rsidRPr="00E21BB6">
        <w:rPr>
          <w:caps/>
          <w:sz w:val="22"/>
          <w:szCs w:val="22"/>
        </w:rPr>
        <w:t>АрендАТОРА</w:t>
      </w:r>
      <w:r w:rsidRPr="00E21BB6">
        <w:rPr>
          <w:sz w:val="22"/>
          <w:szCs w:val="22"/>
        </w:rPr>
        <w:t xml:space="preserve"> в Помещении обеспечить прохождение всем персоналом, занятым в работах в Помещении, инструктажа по пропускному и внутриобъектовому режиму и противопожарного инструктажа по соблюдению пожарной безопасности;</w:t>
      </w:r>
    </w:p>
    <w:p w:rsidR="00E21BB6" w:rsidRPr="00E21BB6" w:rsidRDefault="00E21BB6" w:rsidP="00E21BB6">
      <w:pPr>
        <w:widowControl w:val="0"/>
        <w:shd w:val="clear" w:color="auto" w:fill="FFFFFF"/>
        <w:autoSpaceDE w:val="0"/>
        <w:autoSpaceDN w:val="0"/>
        <w:adjustRightInd w:val="0"/>
        <w:ind w:firstLine="709"/>
        <w:contextualSpacing/>
        <w:jc w:val="both"/>
        <w:rPr>
          <w:sz w:val="22"/>
          <w:szCs w:val="22"/>
        </w:rPr>
      </w:pPr>
      <w:r w:rsidRPr="00E21BB6">
        <w:rPr>
          <w:sz w:val="22"/>
          <w:szCs w:val="22"/>
        </w:rPr>
        <w:t xml:space="preserve">- при необходимости своевременно и в установленном </w:t>
      </w:r>
      <w:r w:rsidRPr="00E21BB6">
        <w:rPr>
          <w:caps/>
          <w:sz w:val="22"/>
          <w:szCs w:val="22"/>
        </w:rPr>
        <w:t>АрендАТОРОМ</w:t>
      </w:r>
      <w:r w:rsidRPr="00E21BB6">
        <w:rPr>
          <w:sz w:val="22"/>
          <w:szCs w:val="22"/>
        </w:rPr>
        <w:t xml:space="preserve"> порядке оформлять пропуски сотрудникам для прохождения на территорию аэропорта (с пропускным режимом) по заявке в соответствии с правилами пропускного и внутриобъектового режимов;</w:t>
      </w:r>
    </w:p>
    <w:p w:rsidR="00E21BB6" w:rsidRPr="00E21BB6" w:rsidRDefault="00E21BB6" w:rsidP="00E21BB6">
      <w:pPr>
        <w:widowControl w:val="0"/>
        <w:shd w:val="clear" w:color="auto" w:fill="FFFFFF"/>
        <w:autoSpaceDE w:val="0"/>
        <w:autoSpaceDN w:val="0"/>
        <w:adjustRightInd w:val="0"/>
        <w:ind w:firstLine="709"/>
        <w:contextualSpacing/>
        <w:jc w:val="both"/>
        <w:rPr>
          <w:sz w:val="22"/>
          <w:szCs w:val="22"/>
        </w:rPr>
      </w:pPr>
      <w:r w:rsidRPr="00E21BB6">
        <w:rPr>
          <w:sz w:val="22"/>
          <w:szCs w:val="22"/>
        </w:rPr>
        <w:t xml:space="preserve">- при расторжении Договора (в том числе и при досрочном) возвратить </w:t>
      </w:r>
      <w:r w:rsidRPr="00E21BB6">
        <w:rPr>
          <w:caps/>
          <w:sz w:val="22"/>
          <w:szCs w:val="22"/>
        </w:rPr>
        <w:t>АрендАТОРУ</w:t>
      </w:r>
      <w:r w:rsidRPr="00E21BB6">
        <w:rPr>
          <w:sz w:val="22"/>
          <w:szCs w:val="22"/>
        </w:rPr>
        <w:t xml:space="preserve"> ранее выданные пропуски не позднее дня прекращения срока действия Договора;</w:t>
      </w:r>
    </w:p>
    <w:p w:rsidR="00E21BB6" w:rsidRPr="00E21BB6" w:rsidRDefault="00E21BB6" w:rsidP="00E21BB6">
      <w:pPr>
        <w:widowControl w:val="0"/>
        <w:shd w:val="clear" w:color="auto" w:fill="FFFFFF"/>
        <w:autoSpaceDE w:val="0"/>
        <w:autoSpaceDN w:val="0"/>
        <w:adjustRightInd w:val="0"/>
        <w:ind w:firstLine="709"/>
        <w:contextualSpacing/>
        <w:jc w:val="both"/>
        <w:rPr>
          <w:sz w:val="22"/>
          <w:szCs w:val="22"/>
        </w:rPr>
      </w:pPr>
      <w:r w:rsidRPr="00E21BB6">
        <w:rPr>
          <w:sz w:val="22"/>
          <w:szCs w:val="22"/>
        </w:rPr>
        <w:t>- выполнять иные нормы и правила по авиационной и транспортной безопасности, действующие на территории аэропорта.</w:t>
      </w:r>
    </w:p>
    <w:p w:rsidR="00E21BB6" w:rsidRPr="00E21BB6" w:rsidRDefault="00E21BB6" w:rsidP="00E21BB6">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E21BB6">
        <w:rPr>
          <w:sz w:val="22"/>
          <w:szCs w:val="22"/>
        </w:rPr>
        <w:t xml:space="preserve">Не доставлять в Помещение и не хранить в нем оружие, боеприпасы, ядовитые, взрывоопасные, радиоактивные, отравляющие и прочие вещества и предметы, опасные для жизни и здоровья человека, а также вредные для окружающей среды. </w:t>
      </w:r>
    </w:p>
    <w:p w:rsidR="00E21BB6" w:rsidRPr="00E21BB6" w:rsidRDefault="00E21BB6" w:rsidP="00E21BB6">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E21BB6">
        <w:rPr>
          <w:sz w:val="22"/>
          <w:szCs w:val="22"/>
        </w:rPr>
        <w:t>Поддерживать Помещение в исправном состоянии, производить за свой счет текущий ремонт, содержать Помещение и инженерные системы Помещения в надлежащем техническом состоянии и нести все расходы, связанные с эксплуатацией и техническим обслуживанием Помещения. Техническое обслуживание, эксплуатация электрооборудования в Помещении осуществляется СУБ</w:t>
      </w:r>
      <w:r w:rsidRPr="00E21BB6">
        <w:rPr>
          <w:caps/>
          <w:sz w:val="22"/>
          <w:szCs w:val="22"/>
        </w:rPr>
        <w:t>Арендатором</w:t>
      </w:r>
      <w:r w:rsidRPr="00E21BB6">
        <w:rPr>
          <w:sz w:val="22"/>
          <w:szCs w:val="22"/>
        </w:rPr>
        <w:t>. Эксплуатация электрооборудования в Помещении может осуществляться СУБ</w:t>
      </w:r>
      <w:r w:rsidRPr="00E21BB6">
        <w:rPr>
          <w:caps/>
          <w:sz w:val="22"/>
          <w:szCs w:val="22"/>
        </w:rPr>
        <w:t>Арендатором</w:t>
      </w:r>
      <w:r w:rsidRPr="00E21BB6">
        <w:rPr>
          <w:sz w:val="22"/>
          <w:szCs w:val="22"/>
        </w:rPr>
        <w:t xml:space="preserve"> самостоятельно либо с привлечением соответствующей организации при наличии соответствующей лицензии с последующим подписанием Сторонами Акта о разграничении эксплуатационной ответственности. СУБ</w:t>
      </w:r>
      <w:r w:rsidRPr="00E21BB6">
        <w:rPr>
          <w:caps/>
          <w:sz w:val="22"/>
          <w:szCs w:val="22"/>
        </w:rPr>
        <w:t>Арендатор</w:t>
      </w:r>
      <w:r w:rsidRPr="00E21BB6">
        <w:rPr>
          <w:sz w:val="22"/>
          <w:szCs w:val="22"/>
        </w:rPr>
        <w:t xml:space="preserve"> обязан предоставить </w:t>
      </w:r>
      <w:r w:rsidRPr="00E21BB6">
        <w:rPr>
          <w:caps/>
          <w:sz w:val="22"/>
          <w:szCs w:val="22"/>
        </w:rPr>
        <w:t>АрендАТОРУ</w:t>
      </w:r>
      <w:r w:rsidRPr="00E21BB6">
        <w:rPr>
          <w:sz w:val="22"/>
          <w:szCs w:val="22"/>
        </w:rPr>
        <w:t xml:space="preserve"> копию приказа о назначении ответственного за электрохозяйство, копию Договора на техническое обслуживание, а также предоставлять отчеты о проведении технического обслуживания электрооборудования (включая планово-предупредительные ремонты). Все ремонтные работы СУБАРЕНДАТОР производит только во время технологических окон, согласованных с АРЕНДАТОРОМ.  </w:t>
      </w:r>
    </w:p>
    <w:p w:rsidR="00E21BB6" w:rsidRPr="00E21BB6" w:rsidRDefault="00E21BB6" w:rsidP="00E21BB6">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E21BB6">
        <w:rPr>
          <w:sz w:val="22"/>
          <w:szCs w:val="22"/>
        </w:rPr>
        <w:t xml:space="preserve">Согласовывать с </w:t>
      </w:r>
      <w:r w:rsidRPr="00E21BB6">
        <w:rPr>
          <w:caps/>
          <w:sz w:val="22"/>
          <w:szCs w:val="22"/>
        </w:rPr>
        <w:t>АрендАТОРОМ</w:t>
      </w:r>
      <w:r w:rsidRPr="00E21BB6">
        <w:rPr>
          <w:sz w:val="22"/>
          <w:szCs w:val="22"/>
        </w:rPr>
        <w:t xml:space="preserve"> внешний и внутренний дизайн Помещения (в том числе оборудования). </w:t>
      </w:r>
    </w:p>
    <w:p w:rsidR="00E21BB6" w:rsidRPr="00E21BB6" w:rsidRDefault="00E21BB6" w:rsidP="00E21BB6">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E21BB6">
        <w:rPr>
          <w:sz w:val="22"/>
          <w:szCs w:val="22"/>
        </w:rPr>
        <w:t xml:space="preserve"> Не совершать действий, способных вызвать повреждение Помещения и расположенных в нем инженерных сетей, имущества.</w:t>
      </w:r>
    </w:p>
    <w:p w:rsidR="00E21BB6" w:rsidRPr="00E21BB6" w:rsidRDefault="00E21BB6" w:rsidP="00E21BB6">
      <w:pPr>
        <w:widowControl w:val="0"/>
        <w:numPr>
          <w:ilvl w:val="0"/>
          <w:numId w:val="10"/>
        </w:numPr>
        <w:shd w:val="clear" w:color="auto" w:fill="FFFFFF"/>
        <w:tabs>
          <w:tab w:val="left" w:pos="1276"/>
          <w:tab w:val="left" w:pos="1418"/>
          <w:tab w:val="left" w:pos="1565"/>
        </w:tabs>
        <w:autoSpaceDE w:val="0"/>
        <w:autoSpaceDN w:val="0"/>
        <w:adjustRightInd w:val="0"/>
        <w:ind w:left="0" w:firstLine="709"/>
        <w:contextualSpacing/>
        <w:jc w:val="both"/>
        <w:rPr>
          <w:sz w:val="22"/>
          <w:szCs w:val="22"/>
        </w:rPr>
      </w:pPr>
      <w:r w:rsidRPr="00E21BB6">
        <w:rPr>
          <w:sz w:val="22"/>
          <w:szCs w:val="22"/>
        </w:rPr>
        <w:t xml:space="preserve">Не производить никаких перепланировок и переоборудования в Помещении без письменного согласия </w:t>
      </w:r>
      <w:r w:rsidRPr="00E21BB6">
        <w:rPr>
          <w:caps/>
          <w:sz w:val="22"/>
          <w:szCs w:val="22"/>
        </w:rPr>
        <w:t>АрендАТОРА</w:t>
      </w:r>
      <w:r w:rsidRPr="00E21BB6">
        <w:rPr>
          <w:sz w:val="22"/>
          <w:szCs w:val="22"/>
        </w:rPr>
        <w:t>.</w:t>
      </w:r>
    </w:p>
    <w:p w:rsidR="00E21BB6" w:rsidRPr="00E21BB6" w:rsidRDefault="00E21BB6" w:rsidP="00E21BB6">
      <w:pPr>
        <w:widowControl w:val="0"/>
        <w:numPr>
          <w:ilvl w:val="0"/>
          <w:numId w:val="10"/>
        </w:numPr>
        <w:shd w:val="clear" w:color="auto" w:fill="FFFFFF"/>
        <w:tabs>
          <w:tab w:val="left" w:pos="1276"/>
          <w:tab w:val="left" w:pos="1418"/>
          <w:tab w:val="left" w:pos="1642"/>
        </w:tabs>
        <w:autoSpaceDE w:val="0"/>
        <w:autoSpaceDN w:val="0"/>
        <w:adjustRightInd w:val="0"/>
        <w:ind w:left="0" w:firstLine="709"/>
        <w:contextualSpacing/>
        <w:jc w:val="both"/>
        <w:rPr>
          <w:sz w:val="22"/>
          <w:szCs w:val="22"/>
        </w:rPr>
      </w:pPr>
      <w:r w:rsidRPr="00E21BB6">
        <w:rPr>
          <w:sz w:val="22"/>
          <w:szCs w:val="22"/>
        </w:rPr>
        <w:t xml:space="preserve">Согласовывать с </w:t>
      </w:r>
      <w:r w:rsidRPr="00E21BB6">
        <w:rPr>
          <w:caps/>
          <w:sz w:val="22"/>
          <w:szCs w:val="22"/>
        </w:rPr>
        <w:t xml:space="preserve">АрендАТОРОМ </w:t>
      </w:r>
      <w:r w:rsidRPr="00E21BB6">
        <w:rPr>
          <w:sz w:val="22"/>
          <w:szCs w:val="22"/>
        </w:rPr>
        <w:t xml:space="preserve">перечень электрооборудования, устанавливаемого и используемого в Помещении в силу того, что </w:t>
      </w:r>
      <w:r w:rsidRPr="00E21BB6">
        <w:rPr>
          <w:caps/>
          <w:sz w:val="22"/>
          <w:szCs w:val="22"/>
        </w:rPr>
        <w:t>АрендАТОР</w:t>
      </w:r>
      <w:r w:rsidRPr="00E21BB6">
        <w:rPr>
          <w:sz w:val="22"/>
          <w:szCs w:val="22"/>
        </w:rPr>
        <w:t xml:space="preserve"> передает СУБ</w:t>
      </w:r>
      <w:r w:rsidRPr="00E21BB6">
        <w:rPr>
          <w:caps/>
          <w:sz w:val="22"/>
          <w:szCs w:val="22"/>
        </w:rPr>
        <w:t>Арендатору</w:t>
      </w:r>
      <w:r w:rsidRPr="00E21BB6">
        <w:rPr>
          <w:sz w:val="22"/>
          <w:szCs w:val="22"/>
        </w:rPr>
        <w:t xml:space="preserve"> энергоснабжаемое Помещение. При размещении в Помещении существующего или вновь установленного оборудования предоставить </w:t>
      </w:r>
      <w:r w:rsidRPr="00E21BB6">
        <w:rPr>
          <w:caps/>
          <w:sz w:val="22"/>
          <w:szCs w:val="22"/>
        </w:rPr>
        <w:t>АрендАТОРУ</w:t>
      </w:r>
      <w:r w:rsidRPr="00E21BB6">
        <w:rPr>
          <w:sz w:val="22"/>
          <w:szCs w:val="22"/>
        </w:rPr>
        <w:t xml:space="preserve"> перечень и паспортные данные оборудования, а также предоставить расчет электрических нагрузок, выполненный лицензированной организацией.</w:t>
      </w:r>
    </w:p>
    <w:p w:rsidR="00E21BB6" w:rsidRPr="00E21BB6" w:rsidRDefault="00E21BB6" w:rsidP="00E21BB6">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E21BB6">
        <w:rPr>
          <w:sz w:val="22"/>
          <w:szCs w:val="22"/>
        </w:rPr>
        <w:t xml:space="preserve"> При наличии технической возможности и согласно выданным АРЕНДАТОРОМ техническим условиям,  установить за свой счет прибор учета электроэнергии/водоснабжения, и после его установки совместно с представителем ответственной службы аэропорта (АРЕНДАТОРА) составить акт проверки точки учета  и с 25-28 (с двадцать пятого по двадцать восьмое) число каждого месяца предоставлять в ответственные службы аэропорта в письменной форме или по тел. </w:t>
      </w:r>
      <w:r w:rsidRPr="00E21BB6">
        <w:rPr>
          <w:sz w:val="22"/>
          <w:szCs w:val="22"/>
          <w:highlight w:val="yellow"/>
        </w:rPr>
        <w:t>(______)________________</w:t>
      </w:r>
      <w:r w:rsidRPr="00E21BB6">
        <w:rPr>
          <w:sz w:val="22"/>
          <w:szCs w:val="22"/>
        </w:rPr>
        <w:t xml:space="preserve">  или по электронной почте </w:t>
      </w:r>
      <w:r w:rsidRPr="00E21BB6">
        <w:rPr>
          <w:sz w:val="22"/>
          <w:szCs w:val="22"/>
          <w:highlight w:val="yellow"/>
        </w:rPr>
        <w:t>_____________</w:t>
      </w:r>
      <w:r w:rsidRPr="00E21BB6">
        <w:rPr>
          <w:sz w:val="22"/>
          <w:szCs w:val="22"/>
        </w:rPr>
        <w:t xml:space="preserve"> показания приборов учета электроэнергии/водоснабжения в Помещении на день передачи показаний.</w:t>
      </w:r>
    </w:p>
    <w:p w:rsidR="00E21BB6" w:rsidRPr="00E21BB6" w:rsidRDefault="00E21BB6" w:rsidP="00E21BB6">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E21BB6">
        <w:rPr>
          <w:sz w:val="22"/>
          <w:szCs w:val="22"/>
        </w:rPr>
        <w:t>Использовать места общего пользования (коридоры, пожарные лестницы, лестничные пролеты, холлы и др.) по их прямому назначению, не допускать складирования своего имущества на данных площадях.</w:t>
      </w:r>
    </w:p>
    <w:p w:rsidR="00E21BB6" w:rsidRPr="00E21BB6" w:rsidRDefault="00E21BB6" w:rsidP="00E21BB6">
      <w:pPr>
        <w:widowControl w:val="0"/>
        <w:numPr>
          <w:ilvl w:val="0"/>
          <w:numId w:val="10"/>
        </w:numPr>
        <w:shd w:val="clear" w:color="auto" w:fill="FFFFFF"/>
        <w:tabs>
          <w:tab w:val="left" w:pos="1276"/>
          <w:tab w:val="left" w:pos="1418"/>
          <w:tab w:val="left" w:pos="1675"/>
        </w:tabs>
        <w:autoSpaceDE w:val="0"/>
        <w:autoSpaceDN w:val="0"/>
        <w:adjustRightInd w:val="0"/>
        <w:ind w:left="0" w:firstLine="709"/>
        <w:contextualSpacing/>
        <w:jc w:val="both"/>
        <w:rPr>
          <w:sz w:val="22"/>
          <w:szCs w:val="22"/>
        </w:rPr>
      </w:pPr>
      <w:r w:rsidRPr="00E21BB6">
        <w:rPr>
          <w:sz w:val="22"/>
          <w:szCs w:val="22"/>
        </w:rPr>
        <w:t>Соблюдать правила противопожарной безопасности, санитарно-технические нормы.</w:t>
      </w:r>
    </w:p>
    <w:p w:rsidR="00E21BB6" w:rsidRPr="00E21BB6" w:rsidRDefault="00E21BB6" w:rsidP="00E21BB6">
      <w:pPr>
        <w:widowControl w:val="0"/>
        <w:numPr>
          <w:ilvl w:val="0"/>
          <w:numId w:val="10"/>
        </w:numPr>
        <w:shd w:val="clear" w:color="auto" w:fill="FFFFFF"/>
        <w:tabs>
          <w:tab w:val="left" w:pos="1276"/>
          <w:tab w:val="left" w:pos="1418"/>
          <w:tab w:val="left" w:pos="1675"/>
        </w:tabs>
        <w:autoSpaceDE w:val="0"/>
        <w:autoSpaceDN w:val="0"/>
        <w:adjustRightInd w:val="0"/>
        <w:ind w:left="0" w:firstLine="709"/>
        <w:contextualSpacing/>
        <w:jc w:val="both"/>
        <w:rPr>
          <w:sz w:val="22"/>
          <w:szCs w:val="22"/>
        </w:rPr>
      </w:pPr>
      <w:r w:rsidRPr="00E21BB6">
        <w:rPr>
          <w:sz w:val="22"/>
          <w:szCs w:val="22"/>
        </w:rPr>
        <w:t>Принять все разумные меры для обеспечения безопасности Помещения, а также имущества, находящегося в Помещении.</w:t>
      </w:r>
    </w:p>
    <w:p w:rsidR="00E21BB6" w:rsidRPr="00E21BB6" w:rsidRDefault="00E21BB6" w:rsidP="00E21BB6">
      <w:pPr>
        <w:widowControl w:val="0"/>
        <w:numPr>
          <w:ilvl w:val="0"/>
          <w:numId w:val="10"/>
        </w:numPr>
        <w:shd w:val="clear" w:color="auto" w:fill="FFFFFF"/>
        <w:tabs>
          <w:tab w:val="left" w:pos="1276"/>
          <w:tab w:val="left" w:pos="1418"/>
          <w:tab w:val="left" w:pos="1675"/>
        </w:tabs>
        <w:autoSpaceDE w:val="0"/>
        <w:autoSpaceDN w:val="0"/>
        <w:adjustRightInd w:val="0"/>
        <w:ind w:left="0" w:firstLine="709"/>
        <w:contextualSpacing/>
        <w:jc w:val="both"/>
        <w:rPr>
          <w:sz w:val="22"/>
          <w:szCs w:val="22"/>
        </w:rPr>
      </w:pPr>
      <w:r w:rsidRPr="00E21BB6">
        <w:rPr>
          <w:sz w:val="22"/>
          <w:szCs w:val="22"/>
        </w:rPr>
        <w:t xml:space="preserve">Производить охрану Помещения, а также находящегося в нем имущества (вещей) самостоятельно и за свой счет. </w:t>
      </w:r>
    </w:p>
    <w:p w:rsidR="00E21BB6" w:rsidRPr="00E21BB6" w:rsidRDefault="00E21BB6" w:rsidP="00E21BB6">
      <w:pPr>
        <w:widowControl w:val="0"/>
        <w:numPr>
          <w:ilvl w:val="0"/>
          <w:numId w:val="10"/>
        </w:numPr>
        <w:shd w:val="clear" w:color="auto" w:fill="FFFFFF"/>
        <w:tabs>
          <w:tab w:val="left" w:pos="1276"/>
          <w:tab w:val="left" w:pos="1418"/>
          <w:tab w:val="left" w:pos="1675"/>
        </w:tabs>
        <w:autoSpaceDE w:val="0"/>
        <w:autoSpaceDN w:val="0"/>
        <w:adjustRightInd w:val="0"/>
        <w:ind w:left="0" w:firstLine="709"/>
        <w:contextualSpacing/>
        <w:jc w:val="both"/>
        <w:rPr>
          <w:sz w:val="22"/>
          <w:szCs w:val="22"/>
        </w:rPr>
      </w:pPr>
      <w:r w:rsidRPr="00E21BB6">
        <w:rPr>
          <w:sz w:val="22"/>
          <w:szCs w:val="22"/>
        </w:rPr>
        <w:lastRenderedPageBreak/>
        <w:t xml:space="preserve">Проводить инструктаж своих работников по охране труда, технике безопасности, противопожарной безопасности и электробезопасности, обеспечить соблюдение работниками указанных требований действующего законодательства Российской Федерации.  </w:t>
      </w:r>
    </w:p>
    <w:p w:rsidR="00E21BB6" w:rsidRPr="00E21BB6" w:rsidRDefault="00E21BB6" w:rsidP="00E21BB6">
      <w:pPr>
        <w:widowControl w:val="0"/>
        <w:numPr>
          <w:ilvl w:val="0"/>
          <w:numId w:val="10"/>
        </w:numPr>
        <w:shd w:val="clear" w:color="auto" w:fill="FFFFFF"/>
        <w:tabs>
          <w:tab w:val="left" w:pos="1276"/>
          <w:tab w:val="left" w:pos="1418"/>
          <w:tab w:val="left" w:pos="1675"/>
        </w:tabs>
        <w:autoSpaceDE w:val="0"/>
        <w:autoSpaceDN w:val="0"/>
        <w:adjustRightInd w:val="0"/>
        <w:ind w:left="0" w:firstLine="709"/>
        <w:contextualSpacing/>
        <w:jc w:val="both"/>
        <w:rPr>
          <w:sz w:val="22"/>
          <w:szCs w:val="22"/>
        </w:rPr>
      </w:pPr>
      <w:r w:rsidRPr="00E21BB6">
        <w:rPr>
          <w:sz w:val="22"/>
          <w:szCs w:val="22"/>
        </w:rPr>
        <w:t>Соблюдать «Правила противопожарного режима в Российской Федерации» и иные нормативные документы в сфере пожарной безопасности; за свой счет оборудовать Помещения установками автоматической пожарной сигнализации и системой оповещения людей при пожаре согласно указаний соответствующих служб аэропорта, а также своевременно производить их техническое обслуживание. Персональную ответственность за обеспечение пожарной безопасности Помещений несет СУБАРЕНДАТОР.</w:t>
      </w:r>
    </w:p>
    <w:p w:rsidR="00E21BB6" w:rsidRPr="00E21BB6" w:rsidRDefault="00E21BB6" w:rsidP="00E21BB6">
      <w:pPr>
        <w:widowControl w:val="0"/>
        <w:numPr>
          <w:ilvl w:val="0"/>
          <w:numId w:val="10"/>
        </w:numPr>
        <w:shd w:val="clear" w:color="auto" w:fill="FFFFFF"/>
        <w:tabs>
          <w:tab w:val="left" w:pos="1276"/>
          <w:tab w:val="left" w:pos="1418"/>
          <w:tab w:val="left" w:pos="1675"/>
        </w:tabs>
        <w:autoSpaceDE w:val="0"/>
        <w:autoSpaceDN w:val="0"/>
        <w:adjustRightInd w:val="0"/>
        <w:ind w:left="0" w:firstLine="709"/>
        <w:contextualSpacing/>
        <w:jc w:val="both"/>
        <w:rPr>
          <w:sz w:val="22"/>
          <w:szCs w:val="22"/>
        </w:rPr>
      </w:pPr>
      <w:r w:rsidRPr="00E21BB6">
        <w:rPr>
          <w:sz w:val="22"/>
          <w:szCs w:val="22"/>
        </w:rPr>
        <w:t>Не допускать пребывания или привлечения к трудовой деятельности в Помещении иностранных граждан или лиц без гражданства, не имеющих соответствующего разрешения (разрешительных документов) согласно действующему законодательству Российской Федерации.</w:t>
      </w:r>
    </w:p>
    <w:p w:rsidR="00E21BB6" w:rsidRPr="00E21BB6" w:rsidRDefault="00E21BB6" w:rsidP="00E21BB6">
      <w:pPr>
        <w:widowControl w:val="0"/>
        <w:numPr>
          <w:ilvl w:val="0"/>
          <w:numId w:val="10"/>
        </w:numPr>
        <w:shd w:val="clear" w:color="auto" w:fill="FFFFFF"/>
        <w:tabs>
          <w:tab w:val="left" w:pos="1276"/>
          <w:tab w:val="left" w:pos="1418"/>
          <w:tab w:val="left" w:pos="1675"/>
        </w:tabs>
        <w:autoSpaceDE w:val="0"/>
        <w:autoSpaceDN w:val="0"/>
        <w:adjustRightInd w:val="0"/>
        <w:ind w:left="0" w:firstLine="709"/>
        <w:contextualSpacing/>
        <w:jc w:val="both"/>
        <w:rPr>
          <w:sz w:val="22"/>
          <w:szCs w:val="22"/>
        </w:rPr>
      </w:pPr>
      <w:r w:rsidRPr="00E21BB6">
        <w:rPr>
          <w:sz w:val="22"/>
          <w:szCs w:val="22"/>
        </w:rPr>
        <w:t xml:space="preserve">Согласовывать с </w:t>
      </w:r>
      <w:r w:rsidRPr="00E21BB6">
        <w:rPr>
          <w:caps/>
          <w:sz w:val="22"/>
          <w:szCs w:val="22"/>
        </w:rPr>
        <w:t>АрендАТОРОМ</w:t>
      </w:r>
      <w:r w:rsidRPr="00E21BB6">
        <w:rPr>
          <w:sz w:val="22"/>
          <w:szCs w:val="22"/>
        </w:rPr>
        <w:t xml:space="preserve"> время и порядок доставки товаров (имущества, т.д.) в Помещение.</w:t>
      </w:r>
    </w:p>
    <w:p w:rsidR="00E21BB6" w:rsidRPr="00E21BB6" w:rsidRDefault="00E21BB6" w:rsidP="00E21BB6">
      <w:pPr>
        <w:widowControl w:val="0"/>
        <w:numPr>
          <w:ilvl w:val="0"/>
          <w:numId w:val="10"/>
        </w:numPr>
        <w:shd w:val="clear" w:color="auto" w:fill="FFFFFF"/>
        <w:tabs>
          <w:tab w:val="left" w:pos="1276"/>
          <w:tab w:val="left" w:pos="1418"/>
          <w:tab w:val="left" w:pos="1675"/>
        </w:tabs>
        <w:autoSpaceDE w:val="0"/>
        <w:autoSpaceDN w:val="0"/>
        <w:adjustRightInd w:val="0"/>
        <w:ind w:left="0" w:firstLine="709"/>
        <w:contextualSpacing/>
        <w:jc w:val="both"/>
        <w:rPr>
          <w:sz w:val="22"/>
          <w:szCs w:val="22"/>
        </w:rPr>
      </w:pPr>
      <w:r w:rsidRPr="00E21BB6">
        <w:rPr>
          <w:sz w:val="22"/>
          <w:szCs w:val="22"/>
        </w:rPr>
        <w:t xml:space="preserve">По согласованию с </w:t>
      </w:r>
      <w:r w:rsidRPr="00E21BB6">
        <w:rPr>
          <w:caps/>
          <w:sz w:val="22"/>
          <w:szCs w:val="22"/>
        </w:rPr>
        <w:t>АрендАТОРОМ</w:t>
      </w:r>
      <w:r w:rsidRPr="00E21BB6">
        <w:rPr>
          <w:sz w:val="22"/>
          <w:szCs w:val="22"/>
        </w:rPr>
        <w:t xml:space="preserve"> в случае пожара, аварии, инцидента, возникших по вине СУБ</w:t>
      </w:r>
      <w:r w:rsidRPr="00E21BB6">
        <w:rPr>
          <w:caps/>
          <w:sz w:val="22"/>
          <w:szCs w:val="22"/>
        </w:rPr>
        <w:t>Арендатора</w:t>
      </w:r>
      <w:r w:rsidRPr="00E21BB6">
        <w:rPr>
          <w:sz w:val="22"/>
          <w:szCs w:val="22"/>
        </w:rPr>
        <w:t xml:space="preserve">, возместить материальный ущерб </w:t>
      </w:r>
      <w:r w:rsidRPr="00E21BB6">
        <w:rPr>
          <w:caps/>
          <w:sz w:val="22"/>
          <w:szCs w:val="22"/>
        </w:rPr>
        <w:t>АРЕНДАТОРУ. В</w:t>
      </w:r>
      <w:r w:rsidRPr="00E21BB6">
        <w:rPr>
          <w:sz w:val="22"/>
          <w:szCs w:val="22"/>
        </w:rPr>
        <w:t xml:space="preserve"> полном объеме в течение 5 (пяти) рабочих дней с даты получения от АРЕНДАТОРА соответствующего требования или восстановить Помещение.</w:t>
      </w:r>
    </w:p>
    <w:p w:rsidR="00E21BB6" w:rsidRPr="00E21BB6" w:rsidRDefault="00E21BB6" w:rsidP="00E21BB6">
      <w:pPr>
        <w:widowControl w:val="0"/>
        <w:numPr>
          <w:ilvl w:val="0"/>
          <w:numId w:val="10"/>
        </w:numPr>
        <w:shd w:val="clear" w:color="auto" w:fill="FFFFFF"/>
        <w:tabs>
          <w:tab w:val="left" w:pos="1418"/>
        </w:tabs>
        <w:autoSpaceDE w:val="0"/>
        <w:autoSpaceDN w:val="0"/>
        <w:adjustRightInd w:val="0"/>
        <w:ind w:left="0" w:firstLine="709"/>
        <w:contextualSpacing/>
        <w:jc w:val="both"/>
        <w:rPr>
          <w:sz w:val="22"/>
          <w:szCs w:val="22"/>
        </w:rPr>
      </w:pPr>
      <w:r w:rsidRPr="00E21BB6">
        <w:rPr>
          <w:sz w:val="22"/>
          <w:szCs w:val="22"/>
        </w:rPr>
        <w:t xml:space="preserve"> Обеспечить беспрепятственный доступ в Помещение представителей </w:t>
      </w:r>
      <w:r w:rsidRPr="00E21BB6">
        <w:rPr>
          <w:caps/>
          <w:sz w:val="22"/>
          <w:szCs w:val="22"/>
        </w:rPr>
        <w:t>АрендАТОРА</w:t>
      </w:r>
      <w:r w:rsidRPr="00E21BB6">
        <w:rPr>
          <w:sz w:val="22"/>
          <w:szCs w:val="22"/>
        </w:rPr>
        <w:t xml:space="preserve"> с целью осуществления своих управленческих (контрольных) функций, либо с целью проведения проверки правильности эксплуатации Помещения, при условии соблюдения режима работы СУБ</w:t>
      </w:r>
      <w:r w:rsidRPr="00E21BB6">
        <w:rPr>
          <w:caps/>
          <w:sz w:val="22"/>
          <w:szCs w:val="22"/>
        </w:rPr>
        <w:t>Арендатора</w:t>
      </w:r>
      <w:r w:rsidRPr="00E21BB6">
        <w:rPr>
          <w:sz w:val="22"/>
          <w:szCs w:val="22"/>
        </w:rPr>
        <w:t xml:space="preserve">. В случае возникновения стихийных бедствий, пожаров, производственных аварий представители </w:t>
      </w:r>
      <w:r w:rsidRPr="00E21BB6">
        <w:rPr>
          <w:caps/>
          <w:sz w:val="22"/>
          <w:szCs w:val="22"/>
        </w:rPr>
        <w:t>АрендАТОРА</w:t>
      </w:r>
      <w:r w:rsidRPr="00E21BB6">
        <w:rPr>
          <w:sz w:val="22"/>
          <w:szCs w:val="22"/>
        </w:rPr>
        <w:t xml:space="preserve"> имеют право доступа в Помещение вне зависимости от режима работы СУБ</w:t>
      </w:r>
      <w:r w:rsidRPr="00E21BB6">
        <w:rPr>
          <w:caps/>
          <w:sz w:val="22"/>
          <w:szCs w:val="22"/>
        </w:rPr>
        <w:t>Арендатора</w:t>
      </w:r>
      <w:r w:rsidRPr="00E21BB6">
        <w:rPr>
          <w:sz w:val="22"/>
          <w:szCs w:val="22"/>
        </w:rPr>
        <w:t>.</w:t>
      </w:r>
    </w:p>
    <w:p w:rsidR="00E21BB6" w:rsidRPr="00E21BB6" w:rsidRDefault="00E21BB6" w:rsidP="00E21BB6">
      <w:pPr>
        <w:widowControl w:val="0"/>
        <w:numPr>
          <w:ilvl w:val="0"/>
          <w:numId w:val="10"/>
        </w:numPr>
        <w:shd w:val="clear" w:color="auto" w:fill="FFFFFF"/>
        <w:tabs>
          <w:tab w:val="left" w:pos="1418"/>
        </w:tabs>
        <w:autoSpaceDE w:val="0"/>
        <w:autoSpaceDN w:val="0"/>
        <w:adjustRightInd w:val="0"/>
        <w:ind w:left="0" w:firstLine="709"/>
        <w:contextualSpacing/>
        <w:jc w:val="both"/>
        <w:rPr>
          <w:sz w:val="22"/>
          <w:szCs w:val="22"/>
        </w:rPr>
      </w:pPr>
      <w:r w:rsidRPr="00E21BB6">
        <w:rPr>
          <w:sz w:val="22"/>
          <w:szCs w:val="22"/>
        </w:rPr>
        <w:t xml:space="preserve">Самостоятельно и за счет собственных средств в разумные сроки осуществлять текущий ремонт Помещения и коммуникаций, а также техническое переоснащение Помещения, установку в Помещении нового оборудования в соответствии с согласованной с </w:t>
      </w:r>
      <w:r w:rsidRPr="00E21BB6">
        <w:rPr>
          <w:caps/>
          <w:sz w:val="22"/>
          <w:szCs w:val="22"/>
        </w:rPr>
        <w:t>АрендАТОРОМ</w:t>
      </w:r>
      <w:r w:rsidRPr="00E21BB6">
        <w:rPr>
          <w:sz w:val="22"/>
          <w:szCs w:val="22"/>
        </w:rPr>
        <w:t xml:space="preserve"> технической документацией и сроками производства работ.</w:t>
      </w:r>
    </w:p>
    <w:p w:rsidR="00E21BB6" w:rsidRPr="00E21BB6" w:rsidRDefault="00E21BB6" w:rsidP="00E21BB6">
      <w:pPr>
        <w:widowControl w:val="0"/>
        <w:shd w:val="clear" w:color="auto" w:fill="FFFFFF"/>
        <w:tabs>
          <w:tab w:val="left" w:pos="1418"/>
        </w:tabs>
        <w:autoSpaceDE w:val="0"/>
        <w:autoSpaceDN w:val="0"/>
        <w:adjustRightInd w:val="0"/>
        <w:ind w:firstLine="851"/>
        <w:contextualSpacing/>
        <w:jc w:val="both"/>
        <w:rPr>
          <w:sz w:val="22"/>
          <w:szCs w:val="22"/>
        </w:rPr>
      </w:pPr>
      <w:r w:rsidRPr="00E21BB6">
        <w:rPr>
          <w:sz w:val="22"/>
          <w:szCs w:val="22"/>
        </w:rPr>
        <w:t xml:space="preserve">В случае если ремонт в Помещении выполнен </w:t>
      </w:r>
      <w:r w:rsidRPr="00E21BB6">
        <w:rPr>
          <w:caps/>
          <w:sz w:val="22"/>
          <w:szCs w:val="22"/>
        </w:rPr>
        <w:t xml:space="preserve">АрендАТОРОМ, </w:t>
      </w:r>
      <w:r w:rsidRPr="00E21BB6">
        <w:rPr>
          <w:sz w:val="22"/>
          <w:szCs w:val="22"/>
        </w:rPr>
        <w:t xml:space="preserve">по отдельному согласованию Сторон, СУБАРЕНДАТОР обязуется возместить </w:t>
      </w:r>
      <w:r w:rsidRPr="00E21BB6">
        <w:rPr>
          <w:caps/>
          <w:sz w:val="22"/>
          <w:szCs w:val="22"/>
        </w:rPr>
        <w:t>АрендАТОРУ</w:t>
      </w:r>
      <w:r w:rsidRPr="00E21BB6">
        <w:rPr>
          <w:sz w:val="22"/>
          <w:szCs w:val="22"/>
        </w:rPr>
        <w:t xml:space="preserve"> расходы на ремонт и техническое переоснащение Помещений.</w:t>
      </w:r>
    </w:p>
    <w:p w:rsidR="00E21BB6" w:rsidRPr="00E21BB6" w:rsidRDefault="00E21BB6" w:rsidP="00E21BB6">
      <w:pPr>
        <w:widowControl w:val="0"/>
        <w:numPr>
          <w:ilvl w:val="0"/>
          <w:numId w:val="10"/>
        </w:numPr>
        <w:shd w:val="clear" w:color="auto" w:fill="FFFFFF"/>
        <w:tabs>
          <w:tab w:val="left" w:pos="1418"/>
        </w:tabs>
        <w:autoSpaceDE w:val="0"/>
        <w:autoSpaceDN w:val="0"/>
        <w:adjustRightInd w:val="0"/>
        <w:ind w:left="0" w:firstLine="709"/>
        <w:contextualSpacing/>
        <w:jc w:val="both"/>
        <w:rPr>
          <w:sz w:val="22"/>
          <w:szCs w:val="22"/>
        </w:rPr>
      </w:pPr>
      <w:r w:rsidRPr="00E21BB6">
        <w:rPr>
          <w:sz w:val="22"/>
          <w:szCs w:val="22"/>
        </w:rPr>
        <w:t xml:space="preserve">За счет собственных средств содержать Помещение чистым и в состоянии, соответствующем требованиям санитарных норм и правил.  </w:t>
      </w:r>
    </w:p>
    <w:p w:rsidR="00E21BB6" w:rsidRPr="00E21BB6" w:rsidRDefault="00E21BB6" w:rsidP="00E21BB6">
      <w:pPr>
        <w:widowControl w:val="0"/>
        <w:numPr>
          <w:ilvl w:val="0"/>
          <w:numId w:val="10"/>
        </w:numPr>
        <w:shd w:val="clear" w:color="auto" w:fill="FFFFFF"/>
        <w:tabs>
          <w:tab w:val="left" w:pos="1418"/>
        </w:tabs>
        <w:autoSpaceDE w:val="0"/>
        <w:autoSpaceDN w:val="0"/>
        <w:adjustRightInd w:val="0"/>
        <w:ind w:left="0" w:firstLine="709"/>
        <w:contextualSpacing/>
        <w:jc w:val="both"/>
        <w:rPr>
          <w:sz w:val="22"/>
          <w:szCs w:val="22"/>
        </w:rPr>
      </w:pPr>
      <w:r w:rsidRPr="00E21BB6">
        <w:rPr>
          <w:sz w:val="22"/>
          <w:szCs w:val="22"/>
        </w:rPr>
        <w:t xml:space="preserve">Немедленно извещать </w:t>
      </w:r>
      <w:r w:rsidRPr="00E21BB6">
        <w:rPr>
          <w:caps/>
          <w:sz w:val="22"/>
          <w:szCs w:val="22"/>
        </w:rPr>
        <w:t>АрендАТОРА</w:t>
      </w:r>
      <w:r w:rsidRPr="00E21BB6">
        <w:rPr>
          <w:sz w:val="22"/>
          <w:szCs w:val="22"/>
        </w:rPr>
        <w:t xml:space="preserve"> о всяком повреждении, аварии или ином событии, нанесшем (или грозящем нанести) Помещению ущерб, и безотлагательно принимать все возможные меры по предотвращению разрушения или повреждения Помещения.</w:t>
      </w:r>
    </w:p>
    <w:p w:rsidR="00E21BB6" w:rsidRPr="00E21BB6" w:rsidRDefault="00E21BB6" w:rsidP="00E21BB6">
      <w:pPr>
        <w:widowControl w:val="0"/>
        <w:numPr>
          <w:ilvl w:val="0"/>
          <w:numId w:val="10"/>
        </w:numPr>
        <w:shd w:val="clear" w:color="auto" w:fill="FFFFFF"/>
        <w:tabs>
          <w:tab w:val="left" w:pos="1418"/>
        </w:tabs>
        <w:autoSpaceDE w:val="0"/>
        <w:autoSpaceDN w:val="0"/>
        <w:adjustRightInd w:val="0"/>
        <w:ind w:left="0" w:firstLine="709"/>
        <w:contextualSpacing/>
        <w:jc w:val="both"/>
        <w:rPr>
          <w:sz w:val="22"/>
          <w:szCs w:val="22"/>
        </w:rPr>
      </w:pPr>
      <w:r w:rsidRPr="00E21BB6">
        <w:rPr>
          <w:sz w:val="22"/>
          <w:szCs w:val="22"/>
        </w:rPr>
        <w:t xml:space="preserve">В случае возникновения потребности в телекоммуникационных услугах (телефония, интернет и т.п.) заключить соответствующий Договор с оператором связи только с согласия </w:t>
      </w:r>
      <w:r w:rsidRPr="00E21BB6">
        <w:rPr>
          <w:caps/>
          <w:sz w:val="22"/>
          <w:szCs w:val="22"/>
        </w:rPr>
        <w:t>АрендАТОРА</w:t>
      </w:r>
      <w:r w:rsidRPr="00E21BB6">
        <w:rPr>
          <w:sz w:val="22"/>
          <w:szCs w:val="22"/>
        </w:rPr>
        <w:t>.</w:t>
      </w:r>
    </w:p>
    <w:p w:rsidR="00E21BB6" w:rsidRPr="00E21BB6" w:rsidRDefault="00E21BB6" w:rsidP="00E21BB6">
      <w:pPr>
        <w:widowControl w:val="0"/>
        <w:numPr>
          <w:ilvl w:val="0"/>
          <w:numId w:val="10"/>
        </w:numPr>
        <w:shd w:val="clear" w:color="auto" w:fill="FFFFFF"/>
        <w:tabs>
          <w:tab w:val="left" w:pos="1418"/>
        </w:tabs>
        <w:autoSpaceDE w:val="0"/>
        <w:autoSpaceDN w:val="0"/>
        <w:adjustRightInd w:val="0"/>
        <w:ind w:left="0" w:firstLine="709"/>
        <w:contextualSpacing/>
        <w:jc w:val="both"/>
        <w:rPr>
          <w:sz w:val="22"/>
          <w:szCs w:val="22"/>
        </w:rPr>
      </w:pPr>
      <w:r w:rsidRPr="00E21BB6">
        <w:rPr>
          <w:sz w:val="22"/>
          <w:szCs w:val="22"/>
        </w:rPr>
        <w:t>Самостоятельно и за счет собственных средств ввозить, устанавливать и обслуживать в Помещении оборудование, которое требуется для деятельности СУБ</w:t>
      </w:r>
      <w:r w:rsidRPr="00E21BB6">
        <w:rPr>
          <w:caps/>
          <w:sz w:val="22"/>
          <w:szCs w:val="22"/>
        </w:rPr>
        <w:t>Арендатора</w:t>
      </w:r>
      <w:r w:rsidRPr="00E21BB6">
        <w:rPr>
          <w:sz w:val="22"/>
          <w:szCs w:val="22"/>
        </w:rPr>
        <w:t xml:space="preserve"> в соответствии с условиями Договора. Ввоз (вывоз) СУБ</w:t>
      </w:r>
      <w:r w:rsidRPr="00E21BB6">
        <w:rPr>
          <w:caps/>
          <w:sz w:val="22"/>
          <w:szCs w:val="22"/>
        </w:rPr>
        <w:t xml:space="preserve">арендатором </w:t>
      </w:r>
      <w:r w:rsidRPr="00E21BB6">
        <w:rPr>
          <w:sz w:val="22"/>
          <w:szCs w:val="22"/>
        </w:rPr>
        <w:t xml:space="preserve">оборудования осуществляется с соблюдением установленного пропускного режима и выдачей </w:t>
      </w:r>
      <w:r w:rsidRPr="00E21BB6">
        <w:rPr>
          <w:caps/>
          <w:sz w:val="22"/>
          <w:szCs w:val="22"/>
        </w:rPr>
        <w:t>АрендАТОРОМ</w:t>
      </w:r>
      <w:r w:rsidRPr="00E21BB6">
        <w:rPr>
          <w:sz w:val="22"/>
          <w:szCs w:val="22"/>
        </w:rPr>
        <w:t xml:space="preserve"> соответствующего письменного разрешения.</w:t>
      </w:r>
    </w:p>
    <w:p w:rsidR="00E21BB6" w:rsidRPr="00E21BB6" w:rsidRDefault="00E21BB6" w:rsidP="00E21BB6">
      <w:pPr>
        <w:widowControl w:val="0"/>
        <w:numPr>
          <w:ilvl w:val="0"/>
          <w:numId w:val="10"/>
        </w:numPr>
        <w:shd w:val="clear" w:color="auto" w:fill="FFFFFF"/>
        <w:tabs>
          <w:tab w:val="left" w:pos="1276"/>
          <w:tab w:val="left" w:pos="1418"/>
          <w:tab w:val="left" w:pos="1594"/>
        </w:tabs>
        <w:autoSpaceDE w:val="0"/>
        <w:autoSpaceDN w:val="0"/>
        <w:adjustRightInd w:val="0"/>
        <w:ind w:left="0" w:firstLine="709"/>
        <w:contextualSpacing/>
        <w:jc w:val="both"/>
        <w:rPr>
          <w:sz w:val="22"/>
          <w:szCs w:val="22"/>
        </w:rPr>
      </w:pPr>
      <w:r w:rsidRPr="00E21BB6">
        <w:rPr>
          <w:sz w:val="22"/>
          <w:szCs w:val="22"/>
        </w:rPr>
        <w:t xml:space="preserve">Предоставлять по требованию </w:t>
      </w:r>
      <w:r w:rsidRPr="00E21BB6">
        <w:rPr>
          <w:caps/>
          <w:sz w:val="22"/>
          <w:szCs w:val="22"/>
        </w:rPr>
        <w:t xml:space="preserve">АрендАТОРА </w:t>
      </w:r>
      <w:r w:rsidRPr="00E21BB6">
        <w:rPr>
          <w:sz w:val="22"/>
          <w:szCs w:val="22"/>
        </w:rPr>
        <w:t>соответствующие документы о правомерности осуществления своей деятельности в Помещении.</w:t>
      </w:r>
    </w:p>
    <w:p w:rsidR="00E21BB6" w:rsidRPr="00E21BB6" w:rsidRDefault="00E21BB6" w:rsidP="00E21BB6">
      <w:pPr>
        <w:widowControl w:val="0"/>
        <w:numPr>
          <w:ilvl w:val="0"/>
          <w:numId w:val="10"/>
        </w:numPr>
        <w:shd w:val="clear" w:color="auto" w:fill="FFFFFF"/>
        <w:tabs>
          <w:tab w:val="left" w:pos="1276"/>
          <w:tab w:val="left" w:pos="1418"/>
          <w:tab w:val="left" w:pos="1594"/>
        </w:tabs>
        <w:autoSpaceDE w:val="0"/>
        <w:autoSpaceDN w:val="0"/>
        <w:adjustRightInd w:val="0"/>
        <w:ind w:left="0" w:firstLine="709"/>
        <w:contextualSpacing/>
        <w:jc w:val="both"/>
        <w:rPr>
          <w:sz w:val="22"/>
          <w:szCs w:val="22"/>
        </w:rPr>
      </w:pPr>
      <w:r w:rsidRPr="00E21BB6">
        <w:rPr>
          <w:sz w:val="22"/>
          <w:szCs w:val="22"/>
        </w:rPr>
        <w:t>Своевременно оплачивать арендную плату за Помещение и предусмотренные Договором платежи.</w:t>
      </w:r>
    </w:p>
    <w:p w:rsidR="00E21BB6" w:rsidRPr="00E21BB6" w:rsidRDefault="00E21BB6" w:rsidP="00E21BB6">
      <w:pPr>
        <w:widowControl w:val="0"/>
        <w:numPr>
          <w:ilvl w:val="0"/>
          <w:numId w:val="10"/>
        </w:numPr>
        <w:shd w:val="clear" w:color="auto" w:fill="FFFFFF"/>
        <w:tabs>
          <w:tab w:val="left" w:pos="1276"/>
          <w:tab w:val="left" w:pos="1418"/>
          <w:tab w:val="left" w:pos="1651"/>
        </w:tabs>
        <w:autoSpaceDE w:val="0"/>
        <w:autoSpaceDN w:val="0"/>
        <w:adjustRightInd w:val="0"/>
        <w:ind w:left="0" w:firstLine="709"/>
        <w:contextualSpacing/>
        <w:jc w:val="both"/>
        <w:rPr>
          <w:sz w:val="22"/>
          <w:szCs w:val="22"/>
        </w:rPr>
      </w:pPr>
      <w:r w:rsidRPr="00E21BB6">
        <w:rPr>
          <w:sz w:val="22"/>
          <w:szCs w:val="22"/>
        </w:rPr>
        <w:t xml:space="preserve">Выполнять в установленный срок предписания контролирующих органов, требований </w:t>
      </w:r>
      <w:r w:rsidRPr="00E21BB6">
        <w:rPr>
          <w:caps/>
          <w:sz w:val="22"/>
          <w:szCs w:val="22"/>
        </w:rPr>
        <w:t>АрендАТОРА</w:t>
      </w:r>
      <w:r w:rsidRPr="00E21BB6">
        <w:rPr>
          <w:sz w:val="22"/>
          <w:szCs w:val="22"/>
        </w:rPr>
        <w:t xml:space="preserve"> о принятии мер по ликвидации ситуаций, возникающих в результате деятельности СУБ</w:t>
      </w:r>
      <w:r w:rsidRPr="00E21BB6">
        <w:rPr>
          <w:caps/>
          <w:sz w:val="22"/>
          <w:szCs w:val="22"/>
        </w:rPr>
        <w:t>Арендатора</w:t>
      </w:r>
      <w:r w:rsidRPr="00E21BB6">
        <w:rPr>
          <w:sz w:val="22"/>
          <w:szCs w:val="22"/>
        </w:rPr>
        <w:t xml:space="preserve"> и ставящих под угрозу сохранность Помещения, экологическую и санитарную обстановку в Помещении и на прилегающей к нему территории.     </w:t>
      </w:r>
    </w:p>
    <w:p w:rsidR="00E21BB6" w:rsidRPr="00E21BB6" w:rsidRDefault="00E21BB6" w:rsidP="00E21BB6">
      <w:pPr>
        <w:widowControl w:val="0"/>
        <w:numPr>
          <w:ilvl w:val="0"/>
          <w:numId w:val="10"/>
        </w:numPr>
        <w:shd w:val="clear" w:color="auto" w:fill="FFFFFF"/>
        <w:tabs>
          <w:tab w:val="left" w:pos="1276"/>
          <w:tab w:val="left" w:pos="1418"/>
          <w:tab w:val="left" w:pos="1651"/>
        </w:tabs>
        <w:autoSpaceDE w:val="0"/>
        <w:autoSpaceDN w:val="0"/>
        <w:adjustRightInd w:val="0"/>
        <w:ind w:left="0" w:firstLine="709"/>
        <w:contextualSpacing/>
        <w:jc w:val="both"/>
        <w:rPr>
          <w:sz w:val="22"/>
          <w:szCs w:val="22"/>
        </w:rPr>
      </w:pPr>
      <w:r w:rsidRPr="00E21BB6">
        <w:rPr>
          <w:sz w:val="22"/>
          <w:szCs w:val="22"/>
        </w:rPr>
        <w:t>По окончанию срока действия Договора или при досрочном расторжении Договора СУБ</w:t>
      </w:r>
      <w:r w:rsidRPr="00E21BB6">
        <w:rPr>
          <w:caps/>
          <w:sz w:val="22"/>
          <w:szCs w:val="22"/>
        </w:rPr>
        <w:t>Арендатор</w:t>
      </w:r>
      <w:r w:rsidRPr="00E21BB6">
        <w:rPr>
          <w:sz w:val="22"/>
          <w:szCs w:val="22"/>
        </w:rPr>
        <w:t xml:space="preserve"> обязан до передачи помещения по Акту приема-передачи вывезти своими силами и за счет собственных средств все принадлежащее ему имущество и отремонтировать любые неисправности и повреждения, нанесенные Помещению в результате эксплуатации, а также по требованию АРЕНДАТОРА привести помещение в первоначальное состояние. По окончанию срока Договора передать Помещение АРЕНДАТОРУ по Акту приема-передачи в надлежащем состоянии с учетом нормального износа. Пригласить представителя АРЕНДАТОРА (представителя службы аэропорта, либо </w:t>
      </w:r>
      <w:r w:rsidRPr="00E21BB6">
        <w:rPr>
          <w:sz w:val="22"/>
          <w:szCs w:val="22"/>
        </w:rPr>
        <w:lastRenderedPageBreak/>
        <w:t>другое лицо по указанию АРЕНДАТОРА) для составления Акта сверки показаний приборов учета электроэнергии на момент передачи Помещения по Акту приема-передачи.</w:t>
      </w:r>
    </w:p>
    <w:p w:rsidR="00E21BB6" w:rsidRPr="00E21BB6" w:rsidRDefault="00E21BB6" w:rsidP="00E21BB6">
      <w:pPr>
        <w:widowControl w:val="0"/>
        <w:numPr>
          <w:ilvl w:val="0"/>
          <w:numId w:val="10"/>
        </w:numPr>
        <w:shd w:val="clear" w:color="auto" w:fill="FFFFFF"/>
        <w:tabs>
          <w:tab w:val="left" w:pos="1276"/>
          <w:tab w:val="left" w:pos="1418"/>
          <w:tab w:val="left" w:pos="1651"/>
        </w:tabs>
        <w:autoSpaceDE w:val="0"/>
        <w:autoSpaceDN w:val="0"/>
        <w:adjustRightInd w:val="0"/>
        <w:ind w:left="0" w:firstLine="709"/>
        <w:contextualSpacing/>
        <w:jc w:val="both"/>
        <w:rPr>
          <w:sz w:val="22"/>
          <w:szCs w:val="22"/>
        </w:rPr>
      </w:pPr>
      <w:r w:rsidRPr="00E21BB6">
        <w:rPr>
          <w:sz w:val="22"/>
          <w:szCs w:val="22"/>
        </w:rPr>
        <w:t>В случае не подписания СУБАРЕНДАТОРОМ, либо не предоставления АРЕНДАТОРУ Акта приема-передачи по окончанию срока действия Договора или при досрочном расторжении Договора в пятидневный срок с даты расторжения Договора, Акт приема-передачи считается подписанным СУБАРЕНДАТОРОМ в редакции АРЕНДАТОРА.</w:t>
      </w:r>
    </w:p>
    <w:p w:rsidR="00E21BB6" w:rsidRPr="00E21BB6" w:rsidRDefault="00E21BB6" w:rsidP="00E21BB6">
      <w:pPr>
        <w:widowControl w:val="0"/>
        <w:numPr>
          <w:ilvl w:val="0"/>
          <w:numId w:val="10"/>
        </w:numPr>
        <w:shd w:val="clear" w:color="auto" w:fill="FFFFFF"/>
        <w:tabs>
          <w:tab w:val="left" w:pos="1276"/>
          <w:tab w:val="left" w:pos="1418"/>
          <w:tab w:val="left" w:pos="1651"/>
        </w:tabs>
        <w:autoSpaceDE w:val="0"/>
        <w:autoSpaceDN w:val="0"/>
        <w:adjustRightInd w:val="0"/>
        <w:ind w:left="0" w:firstLine="709"/>
        <w:contextualSpacing/>
        <w:jc w:val="both"/>
        <w:rPr>
          <w:sz w:val="22"/>
          <w:szCs w:val="22"/>
        </w:rPr>
      </w:pPr>
      <w:r w:rsidRPr="00E21BB6">
        <w:rPr>
          <w:sz w:val="22"/>
          <w:szCs w:val="22"/>
        </w:rPr>
        <w:t xml:space="preserve"> В течение срока, указанного в уведомлении АРЕНДАТОРА, предусмотренном п. 2.1.5 Договора, освободить Помещение и передать его АРЕНДАТОРУ по Акту приема-передачи.</w:t>
      </w:r>
    </w:p>
    <w:p w:rsidR="00E21BB6" w:rsidRPr="00E21BB6" w:rsidRDefault="00E21BB6" w:rsidP="00E21BB6">
      <w:pPr>
        <w:widowControl w:val="0"/>
        <w:numPr>
          <w:ilvl w:val="0"/>
          <w:numId w:val="10"/>
        </w:numPr>
        <w:shd w:val="clear" w:color="auto" w:fill="FFFFFF"/>
        <w:tabs>
          <w:tab w:val="left" w:pos="1276"/>
          <w:tab w:val="left" w:pos="1418"/>
          <w:tab w:val="left" w:pos="1651"/>
        </w:tabs>
        <w:autoSpaceDE w:val="0"/>
        <w:autoSpaceDN w:val="0"/>
        <w:adjustRightInd w:val="0"/>
        <w:ind w:left="0" w:firstLine="709"/>
        <w:contextualSpacing/>
        <w:jc w:val="both"/>
        <w:rPr>
          <w:sz w:val="22"/>
          <w:szCs w:val="22"/>
        </w:rPr>
      </w:pPr>
      <w:r w:rsidRPr="00E21BB6">
        <w:rPr>
          <w:sz w:val="22"/>
          <w:szCs w:val="22"/>
        </w:rPr>
        <w:t>Образованные в результате своей деятельности отходы (мусор) СУБ</w:t>
      </w:r>
      <w:r w:rsidRPr="00E21BB6">
        <w:rPr>
          <w:caps/>
          <w:sz w:val="22"/>
          <w:szCs w:val="22"/>
        </w:rPr>
        <w:t xml:space="preserve">Арендатор </w:t>
      </w:r>
      <w:r w:rsidRPr="00E21BB6">
        <w:rPr>
          <w:sz w:val="22"/>
          <w:szCs w:val="22"/>
        </w:rPr>
        <w:t xml:space="preserve">самостоятельно (своими силами) перемещает на контейнерную площадку для сбора мусора. </w:t>
      </w:r>
    </w:p>
    <w:p w:rsidR="00E21BB6" w:rsidRPr="00E21BB6" w:rsidRDefault="00E21BB6" w:rsidP="00E21BB6">
      <w:pPr>
        <w:widowControl w:val="0"/>
        <w:numPr>
          <w:ilvl w:val="0"/>
          <w:numId w:val="10"/>
        </w:numPr>
        <w:shd w:val="clear" w:color="auto" w:fill="FFFFFF"/>
        <w:tabs>
          <w:tab w:val="left" w:pos="1276"/>
          <w:tab w:val="left" w:pos="1418"/>
          <w:tab w:val="left" w:pos="1651"/>
        </w:tabs>
        <w:autoSpaceDE w:val="0"/>
        <w:autoSpaceDN w:val="0"/>
        <w:adjustRightInd w:val="0"/>
        <w:ind w:left="0" w:firstLine="709"/>
        <w:contextualSpacing/>
        <w:jc w:val="both"/>
        <w:rPr>
          <w:sz w:val="22"/>
          <w:szCs w:val="22"/>
        </w:rPr>
      </w:pPr>
      <w:r w:rsidRPr="00E21BB6">
        <w:rPr>
          <w:sz w:val="22"/>
          <w:szCs w:val="22"/>
        </w:rPr>
        <w:t>Обеспечить уровень сервиса и качество оказываемых в Помещении услуг, соответствующий международному уровню обслуживания пассажиров в аэропортах. При этом персонал СУБАРЕНДАТОРА, работающий в Помещении, должен опрятно выглядеть; быть вежливым в общении с пассажирами; знать порядок работы аэропорта в целом; хорошо знать ассортимент товаров и услуг, реализуемых в Помещении; быть готовым помочь пассажирам выбрать необходимый им товар и/или предоставить пассажирам исчерпывающую информацию об услугах, реализуемых в Помещении.</w:t>
      </w:r>
    </w:p>
    <w:p w:rsidR="00E21BB6" w:rsidRPr="00E21BB6" w:rsidRDefault="00E21BB6" w:rsidP="00E21BB6">
      <w:pPr>
        <w:widowControl w:val="0"/>
        <w:numPr>
          <w:ilvl w:val="0"/>
          <w:numId w:val="10"/>
        </w:numPr>
        <w:shd w:val="clear" w:color="auto" w:fill="FFFFFF"/>
        <w:tabs>
          <w:tab w:val="left" w:pos="1276"/>
          <w:tab w:val="left" w:pos="1418"/>
          <w:tab w:val="left" w:pos="1651"/>
        </w:tabs>
        <w:autoSpaceDE w:val="0"/>
        <w:autoSpaceDN w:val="0"/>
        <w:adjustRightInd w:val="0"/>
        <w:ind w:left="0" w:firstLine="709"/>
        <w:contextualSpacing/>
        <w:jc w:val="both"/>
        <w:rPr>
          <w:b/>
          <w:sz w:val="22"/>
          <w:szCs w:val="22"/>
        </w:rPr>
      </w:pPr>
      <w:r w:rsidRPr="00E21BB6">
        <w:rPr>
          <w:sz w:val="22"/>
          <w:szCs w:val="22"/>
        </w:rPr>
        <w:t>При приеме иностранных граждан на контролируемой территории аэропорта не позднее 5 (пяти) календарных дней до приема предоставлять АРЕНДАТОРУ письмо на имя руководителя о согласовании приема граждан, которое должно содержать следующие сведения:  цель, основание, дата (сроки) приема, паспортные данные каждого иностранного гражданина,  сведения об организации, которую они представляют, характер информации, с которой предполагается ознакомить иностранных граждан.</w:t>
      </w:r>
    </w:p>
    <w:p w:rsidR="00E21BB6" w:rsidRPr="00E21BB6" w:rsidRDefault="00E21BB6" w:rsidP="00E21BB6">
      <w:pPr>
        <w:widowControl w:val="0"/>
        <w:numPr>
          <w:ilvl w:val="0"/>
          <w:numId w:val="10"/>
        </w:numPr>
        <w:shd w:val="clear" w:color="auto" w:fill="FFFFFF"/>
        <w:tabs>
          <w:tab w:val="left" w:pos="1276"/>
          <w:tab w:val="left" w:pos="1418"/>
          <w:tab w:val="left" w:pos="1651"/>
        </w:tabs>
        <w:autoSpaceDE w:val="0"/>
        <w:autoSpaceDN w:val="0"/>
        <w:adjustRightInd w:val="0"/>
        <w:ind w:left="0" w:firstLine="709"/>
        <w:contextualSpacing/>
        <w:jc w:val="both"/>
        <w:rPr>
          <w:b/>
          <w:sz w:val="22"/>
          <w:szCs w:val="22"/>
        </w:rPr>
      </w:pPr>
      <w:r w:rsidRPr="00E21BB6">
        <w:rPr>
          <w:sz w:val="22"/>
          <w:szCs w:val="22"/>
        </w:rPr>
        <w:t>Самостоятельно заключить договоры на электроснабжение/ водоснабжение/ водоотведение арендуемых площадей с ресурсоснабжающей организацией, в течение 14 (четырнадцати) календарных дней с даты подписания Договора,</w:t>
      </w:r>
      <w:r w:rsidRPr="00E21BB6">
        <w:rPr>
          <w:sz w:val="22"/>
          <w:szCs w:val="22"/>
          <w:lang w:eastAsia="ar-SA"/>
        </w:rPr>
        <w:t xml:space="preserve"> при этом АРЕНДАТОР обязан уведомить АРЕНДАТОРА о факте заключения таких договоров и предоставить копию договора, заверенную уполномоченным лицом СУБАРЕНДАТОРА и печатью (при наличии)</w:t>
      </w:r>
      <w:r w:rsidRPr="00E21BB6">
        <w:rPr>
          <w:sz w:val="22"/>
          <w:szCs w:val="22"/>
        </w:rPr>
        <w:t xml:space="preserve">. </w:t>
      </w:r>
      <w:r w:rsidRPr="00E21BB6">
        <w:rPr>
          <w:sz w:val="22"/>
          <w:szCs w:val="22"/>
          <w:vertAlign w:val="superscript"/>
        </w:rPr>
        <w:footnoteReference w:id="11"/>
      </w:r>
      <w:r w:rsidRPr="00E21BB6">
        <w:rPr>
          <w:sz w:val="22"/>
          <w:szCs w:val="22"/>
        </w:rPr>
        <w:t xml:space="preserve"> </w:t>
      </w:r>
    </w:p>
    <w:p w:rsidR="00E21BB6" w:rsidRPr="00E21BB6" w:rsidRDefault="00E21BB6" w:rsidP="00E21BB6">
      <w:pPr>
        <w:widowControl w:val="0"/>
        <w:numPr>
          <w:ilvl w:val="0"/>
          <w:numId w:val="10"/>
        </w:numPr>
        <w:shd w:val="clear" w:color="auto" w:fill="FFFFFF"/>
        <w:tabs>
          <w:tab w:val="left" w:pos="1276"/>
          <w:tab w:val="left" w:pos="1418"/>
          <w:tab w:val="left" w:pos="1651"/>
        </w:tabs>
        <w:autoSpaceDE w:val="0"/>
        <w:autoSpaceDN w:val="0"/>
        <w:adjustRightInd w:val="0"/>
        <w:ind w:left="0" w:firstLine="709"/>
        <w:contextualSpacing/>
        <w:jc w:val="both"/>
        <w:rPr>
          <w:b/>
          <w:sz w:val="22"/>
          <w:szCs w:val="22"/>
        </w:rPr>
      </w:pPr>
      <w:r w:rsidRPr="00E21BB6">
        <w:rPr>
          <w:sz w:val="22"/>
          <w:szCs w:val="22"/>
        </w:rPr>
        <w:t>Осуществлять прочистку вентиляционных и канализационных сетей, используемых для нужд общественного питания на площадях, арендуемых по Договору, своими силами и/или с привлечением специальных организаций за свой счет и по мере необходимости, но не реже 1 раза в квартал</w:t>
      </w:r>
      <w:r w:rsidRPr="00E21BB6">
        <w:rPr>
          <w:sz w:val="22"/>
          <w:szCs w:val="22"/>
          <w:vertAlign w:val="superscript"/>
        </w:rPr>
        <w:footnoteReference w:id="12"/>
      </w:r>
      <w:r w:rsidRPr="00E21BB6">
        <w:rPr>
          <w:sz w:val="22"/>
          <w:szCs w:val="22"/>
        </w:rPr>
        <w:t>.</w:t>
      </w:r>
    </w:p>
    <w:p w:rsidR="00E21BB6" w:rsidRPr="00E21BB6" w:rsidRDefault="00E21BB6" w:rsidP="00E21BB6">
      <w:pPr>
        <w:widowControl w:val="0"/>
        <w:shd w:val="clear" w:color="auto" w:fill="FFFFFF"/>
        <w:tabs>
          <w:tab w:val="left" w:pos="1276"/>
          <w:tab w:val="left" w:pos="1418"/>
          <w:tab w:val="left" w:pos="1651"/>
        </w:tabs>
        <w:autoSpaceDE w:val="0"/>
        <w:autoSpaceDN w:val="0"/>
        <w:adjustRightInd w:val="0"/>
        <w:jc w:val="both"/>
        <w:rPr>
          <w:sz w:val="22"/>
          <w:szCs w:val="22"/>
        </w:rPr>
      </w:pPr>
      <w:r w:rsidRPr="00E21BB6">
        <w:rPr>
          <w:sz w:val="22"/>
          <w:szCs w:val="22"/>
        </w:rPr>
        <w:t xml:space="preserve">   </w:t>
      </w:r>
    </w:p>
    <w:p w:rsidR="00E21BB6" w:rsidRPr="00E21BB6" w:rsidRDefault="00E21BB6" w:rsidP="00E21BB6">
      <w:pPr>
        <w:widowControl w:val="0"/>
        <w:shd w:val="clear" w:color="auto" w:fill="FFFFFF"/>
        <w:tabs>
          <w:tab w:val="left" w:pos="1276"/>
          <w:tab w:val="left" w:pos="1418"/>
          <w:tab w:val="left" w:pos="1651"/>
        </w:tabs>
        <w:autoSpaceDE w:val="0"/>
        <w:autoSpaceDN w:val="0"/>
        <w:adjustRightInd w:val="0"/>
        <w:jc w:val="both"/>
        <w:rPr>
          <w:b/>
          <w:sz w:val="22"/>
          <w:szCs w:val="22"/>
        </w:rPr>
      </w:pPr>
      <w:r w:rsidRPr="00E21BB6">
        <w:rPr>
          <w:sz w:val="22"/>
          <w:szCs w:val="22"/>
        </w:rPr>
        <w:t xml:space="preserve">             </w:t>
      </w:r>
      <w:r w:rsidRPr="00E21BB6">
        <w:rPr>
          <w:b/>
          <w:sz w:val="22"/>
          <w:szCs w:val="22"/>
        </w:rPr>
        <w:t xml:space="preserve">2.3. </w:t>
      </w:r>
      <w:r w:rsidRPr="00E21BB6">
        <w:rPr>
          <w:b/>
          <w:caps/>
          <w:sz w:val="22"/>
          <w:szCs w:val="22"/>
        </w:rPr>
        <w:t>АрендАТОР</w:t>
      </w:r>
      <w:r w:rsidRPr="00E21BB6">
        <w:rPr>
          <w:b/>
          <w:sz w:val="22"/>
          <w:szCs w:val="22"/>
        </w:rPr>
        <w:t xml:space="preserve"> имеет право: </w:t>
      </w:r>
    </w:p>
    <w:p w:rsidR="00E21BB6" w:rsidRPr="00E21BB6" w:rsidRDefault="00E21BB6" w:rsidP="00E21BB6">
      <w:pPr>
        <w:widowControl w:val="0"/>
        <w:shd w:val="clear" w:color="auto" w:fill="FFFFFF"/>
        <w:tabs>
          <w:tab w:val="left" w:pos="1418"/>
        </w:tabs>
        <w:autoSpaceDE w:val="0"/>
        <w:autoSpaceDN w:val="0"/>
        <w:adjustRightInd w:val="0"/>
        <w:ind w:firstLine="709"/>
        <w:contextualSpacing/>
        <w:jc w:val="both"/>
        <w:rPr>
          <w:sz w:val="22"/>
          <w:szCs w:val="22"/>
        </w:rPr>
      </w:pPr>
      <w:r w:rsidRPr="00E21BB6">
        <w:rPr>
          <w:sz w:val="22"/>
          <w:szCs w:val="22"/>
        </w:rPr>
        <w:t>2.3.1. На беспрепятственный доступ в Помещение с целью осуществления своих управленческих (контрольных) функций, либо с целью проведения проверки правильности эксплуатации Помещения, при условии соблюдения режима работы СУБ</w:t>
      </w:r>
      <w:r w:rsidRPr="00E21BB6">
        <w:rPr>
          <w:caps/>
          <w:sz w:val="22"/>
          <w:szCs w:val="22"/>
        </w:rPr>
        <w:t>Арендатора</w:t>
      </w:r>
      <w:r w:rsidRPr="00E21BB6">
        <w:rPr>
          <w:sz w:val="22"/>
          <w:szCs w:val="22"/>
        </w:rPr>
        <w:t xml:space="preserve">. В случае возникновения стихийных бедствий, пожаров, производственных аварий, представители </w:t>
      </w:r>
      <w:r w:rsidRPr="00E21BB6">
        <w:rPr>
          <w:caps/>
          <w:sz w:val="22"/>
          <w:szCs w:val="22"/>
        </w:rPr>
        <w:t>АрендАТОРА</w:t>
      </w:r>
      <w:r w:rsidRPr="00E21BB6">
        <w:rPr>
          <w:sz w:val="22"/>
          <w:szCs w:val="22"/>
        </w:rPr>
        <w:t xml:space="preserve"> имеют право доступа в Помещение вне зависимости от режима работы СУБ</w:t>
      </w:r>
      <w:r w:rsidRPr="00E21BB6">
        <w:rPr>
          <w:caps/>
          <w:sz w:val="22"/>
          <w:szCs w:val="22"/>
        </w:rPr>
        <w:t>Арендатора</w:t>
      </w:r>
      <w:r w:rsidRPr="00E21BB6">
        <w:rPr>
          <w:sz w:val="22"/>
          <w:szCs w:val="22"/>
        </w:rPr>
        <w:t>.</w:t>
      </w:r>
    </w:p>
    <w:p w:rsidR="00E21BB6" w:rsidRPr="00E21BB6" w:rsidRDefault="00E21BB6" w:rsidP="00E21BB6">
      <w:pPr>
        <w:widowControl w:val="0"/>
        <w:shd w:val="clear" w:color="auto" w:fill="FFFFFF"/>
        <w:tabs>
          <w:tab w:val="left" w:pos="1418"/>
        </w:tabs>
        <w:autoSpaceDE w:val="0"/>
        <w:autoSpaceDN w:val="0"/>
        <w:adjustRightInd w:val="0"/>
        <w:ind w:firstLine="709"/>
        <w:contextualSpacing/>
        <w:jc w:val="both"/>
        <w:rPr>
          <w:sz w:val="22"/>
          <w:szCs w:val="22"/>
        </w:rPr>
      </w:pPr>
      <w:r w:rsidRPr="00E21BB6">
        <w:rPr>
          <w:sz w:val="22"/>
          <w:szCs w:val="22"/>
        </w:rPr>
        <w:t>2.3.2. В случае задержки СУБ</w:t>
      </w:r>
      <w:r w:rsidRPr="00E21BB6">
        <w:rPr>
          <w:caps/>
          <w:sz w:val="22"/>
          <w:szCs w:val="22"/>
        </w:rPr>
        <w:t>Арендатором</w:t>
      </w:r>
      <w:r w:rsidRPr="00E21BB6">
        <w:rPr>
          <w:sz w:val="22"/>
          <w:szCs w:val="22"/>
        </w:rPr>
        <w:t xml:space="preserve"> оплаты арендной платы на 5 (пять) календарных дней и более, а также неоднократного нарушения СУБ</w:t>
      </w:r>
      <w:r w:rsidRPr="00E21BB6">
        <w:rPr>
          <w:caps/>
          <w:sz w:val="22"/>
          <w:szCs w:val="22"/>
        </w:rPr>
        <w:t>Арендатором</w:t>
      </w:r>
      <w:r w:rsidRPr="00E21BB6">
        <w:rPr>
          <w:sz w:val="22"/>
          <w:szCs w:val="22"/>
        </w:rPr>
        <w:t xml:space="preserve"> сроков ее  внесения (два и более раз подряд на срок более 10 (десяти) календарных дней суммарно от определенного Договором срока внесения арендной платы) потребовать от СУБ</w:t>
      </w:r>
      <w:r w:rsidRPr="00E21BB6">
        <w:rPr>
          <w:caps/>
          <w:sz w:val="22"/>
          <w:szCs w:val="22"/>
        </w:rPr>
        <w:t>Арендатора</w:t>
      </w:r>
      <w:r w:rsidRPr="00E21BB6">
        <w:rPr>
          <w:sz w:val="22"/>
          <w:szCs w:val="22"/>
        </w:rPr>
        <w:t xml:space="preserve"> досрочного внесения арендной платы, но не более чем за 2 (два)  отчетных периода подряд, либо расторгнуть Договор в одностороннем порядке, в соответствии с разделом 9 настоящего Договора.</w:t>
      </w:r>
    </w:p>
    <w:p w:rsidR="00E21BB6" w:rsidRPr="00E21BB6" w:rsidRDefault="00E21BB6" w:rsidP="00E21BB6">
      <w:pPr>
        <w:widowControl w:val="0"/>
        <w:shd w:val="clear" w:color="auto" w:fill="FFFFFF"/>
        <w:tabs>
          <w:tab w:val="left" w:pos="1418"/>
        </w:tabs>
        <w:autoSpaceDE w:val="0"/>
        <w:autoSpaceDN w:val="0"/>
        <w:adjustRightInd w:val="0"/>
        <w:ind w:firstLine="709"/>
        <w:contextualSpacing/>
        <w:jc w:val="both"/>
        <w:rPr>
          <w:sz w:val="22"/>
          <w:szCs w:val="22"/>
        </w:rPr>
      </w:pPr>
      <w:r w:rsidRPr="00E21BB6">
        <w:rPr>
          <w:sz w:val="22"/>
          <w:szCs w:val="22"/>
        </w:rPr>
        <w:t>2.3.3. В соответствии с пунктом 1 статьи 359 ГК РФ, при наличии у СУБАРЕНДАТОРА непогашенной по Договору задолженности, удерживать находящееся в помещении любое имущество (материальные ценности), принадлежащие СУБАРЕНДАТОРУ до момента полного погашения задолженности (включая неустойку, штрафы), за исключением имущества, помещенного под специальные таможенные процедуры, реализация, хранение которого осуществляется в соответствии с положениями таможенного законодательства.</w:t>
      </w:r>
    </w:p>
    <w:p w:rsidR="00E21BB6" w:rsidRPr="00E21BB6" w:rsidRDefault="00E21BB6" w:rsidP="00E21BB6">
      <w:pPr>
        <w:tabs>
          <w:tab w:val="left" w:pos="993"/>
        </w:tabs>
        <w:ind w:firstLine="567"/>
        <w:jc w:val="both"/>
        <w:rPr>
          <w:sz w:val="22"/>
          <w:szCs w:val="22"/>
        </w:rPr>
      </w:pPr>
      <w:r w:rsidRPr="00E21BB6">
        <w:rPr>
          <w:sz w:val="22"/>
          <w:szCs w:val="22"/>
        </w:rPr>
        <w:t xml:space="preserve">Стороны договорились, что удержание имущества начинается с даты уведомления СУБАРЕНДАТОРА способами, указанными в Договоре. В уведомлении указывается день и час осуществления описи имущества, находящегося в помещении. В случае неявки уполномоченного представителя Должника (СУБАРЕНДАТОРА), опись производится администрацией АРЕНДАТОРА самостоятельно. В описи указывается наименование, количество, состояние и цена имущества, </w:t>
      </w:r>
      <w:r w:rsidRPr="00E21BB6">
        <w:rPr>
          <w:sz w:val="22"/>
          <w:szCs w:val="22"/>
        </w:rPr>
        <w:lastRenderedPageBreak/>
        <w:t xml:space="preserve">указанная на ярлыках товара, при ее наличии, а также информация о перемещении имущества на хранение. </w:t>
      </w:r>
    </w:p>
    <w:p w:rsidR="00E21BB6" w:rsidRPr="00E21BB6" w:rsidRDefault="00E21BB6" w:rsidP="00E21BB6">
      <w:pPr>
        <w:tabs>
          <w:tab w:val="left" w:pos="993"/>
        </w:tabs>
        <w:ind w:firstLine="567"/>
        <w:jc w:val="both"/>
        <w:rPr>
          <w:sz w:val="22"/>
          <w:szCs w:val="22"/>
        </w:rPr>
      </w:pPr>
      <w:r w:rsidRPr="00E21BB6">
        <w:rPr>
          <w:sz w:val="22"/>
          <w:szCs w:val="22"/>
        </w:rPr>
        <w:t>При наличии задолженности свыше 3 (трех) месяцев, с даты удержания имущества (составления описи), оно может по решению Кредитора (АРЕНДАТОРА) автоматически, без подписания каких-либо документов, стать предметом отступного (статья 409 ГК РФ) и считаться переданным Кредитору (АРЕНДАТОРУ), в счет погашения задолженности (частичного погашения задолженности) по арендной плате/иных платежей и, в силу которого Кредитор, (АРЕНДАТОР) приобретает все права на имущество Должника (СУБАРЕНДАТОРА), в том числе право владения, пользования и распоряжения. Цена имущества, являющегося предметом отступного, состоит из общей цены имущества, указанной в описи, определенной независимым оценщиком, за минусом 50% дисконта. Стоимость услуг, по независимой оценке, оплаченных АРЕНДАТОРОМ, удерживается АРЕНДАТОРОМ из стоимости реализованного имущества в первоочередном порядке по отношению ко всем иным платежам.</w:t>
      </w:r>
    </w:p>
    <w:p w:rsidR="00E21BB6" w:rsidRPr="00E21BB6" w:rsidRDefault="00E21BB6" w:rsidP="00E21BB6">
      <w:pPr>
        <w:tabs>
          <w:tab w:val="left" w:pos="993"/>
        </w:tabs>
        <w:ind w:firstLine="567"/>
        <w:jc w:val="both"/>
        <w:rPr>
          <w:sz w:val="22"/>
          <w:szCs w:val="22"/>
        </w:rPr>
      </w:pPr>
      <w:r w:rsidRPr="00E21BB6">
        <w:rPr>
          <w:sz w:val="22"/>
          <w:szCs w:val="22"/>
        </w:rPr>
        <w:t xml:space="preserve">В соответствии со статья 360 ГК РФ АРЕНДАТОР вправе по своему выбору хранить на складе удерживаемое имущество или его часть таким способом, каким он предпочтет, при этом АРЕНДАТОР не будет нести ответственность перед СУБАРЕНДАТОРОМ и третьими лицами за утерю имущества и на СУБАРЕНДАТОРА будут возложены все расходы, понесенные АРЕНДАТОРОМ или третьими лицами в следствии вывоза и/или хранения и/или продажи указанного имущества. </w:t>
      </w:r>
    </w:p>
    <w:p w:rsidR="00E21BB6" w:rsidRPr="00E21BB6" w:rsidRDefault="00E21BB6" w:rsidP="00E21BB6">
      <w:pPr>
        <w:widowControl w:val="0"/>
        <w:autoSpaceDE w:val="0"/>
        <w:autoSpaceDN w:val="0"/>
        <w:adjustRightInd w:val="0"/>
        <w:ind w:firstLine="567"/>
        <w:jc w:val="both"/>
        <w:rPr>
          <w:b/>
          <w:sz w:val="22"/>
          <w:szCs w:val="22"/>
          <w:u w:val="single"/>
        </w:rPr>
      </w:pPr>
      <w:r w:rsidRPr="00E21BB6">
        <w:rPr>
          <w:sz w:val="22"/>
          <w:szCs w:val="22"/>
        </w:rPr>
        <w:t>2.3.4. В случае нарушения СУБАРЕНДАТОРОМ сроков оплаты арендной платы и/или иных платежей, предусмотренных Договором, АРЕНДАТОР, в дополнении к иным правам, предусмотренным Договором или применимым законодательством, вправе по своему выбору до полного погашения СУБАРЕНДАТОРОМ задолженности:</w:t>
      </w:r>
    </w:p>
    <w:p w:rsidR="00E21BB6" w:rsidRPr="00E21BB6" w:rsidRDefault="00E21BB6" w:rsidP="00E21BB6">
      <w:pPr>
        <w:widowControl w:val="0"/>
        <w:autoSpaceDE w:val="0"/>
        <w:autoSpaceDN w:val="0"/>
        <w:adjustRightInd w:val="0"/>
        <w:jc w:val="both"/>
        <w:rPr>
          <w:sz w:val="22"/>
          <w:szCs w:val="22"/>
        </w:rPr>
      </w:pPr>
      <w:r w:rsidRPr="00E21BB6">
        <w:rPr>
          <w:sz w:val="22"/>
          <w:szCs w:val="22"/>
        </w:rPr>
        <w:t>- прекратить подачу электроэнергии и иных коммунальных услуг в Помещении, а также прекратить предоставление эксплуатационных услуг;</w:t>
      </w:r>
    </w:p>
    <w:p w:rsidR="00E21BB6" w:rsidRPr="00E21BB6" w:rsidRDefault="00E21BB6" w:rsidP="00E21BB6">
      <w:pPr>
        <w:widowControl w:val="0"/>
        <w:autoSpaceDE w:val="0"/>
        <w:autoSpaceDN w:val="0"/>
        <w:adjustRightInd w:val="0"/>
        <w:jc w:val="both"/>
        <w:rPr>
          <w:sz w:val="22"/>
          <w:szCs w:val="22"/>
        </w:rPr>
      </w:pPr>
      <w:r w:rsidRPr="00E21BB6">
        <w:rPr>
          <w:sz w:val="22"/>
          <w:szCs w:val="22"/>
        </w:rPr>
        <w:t>- ограничить доступ СУБАРЕНДАТОРА (его представителей), работников хозяйственной и любой иной деятельности, а также посетителей в Помещение.</w:t>
      </w:r>
    </w:p>
    <w:p w:rsidR="00E21BB6" w:rsidRPr="00E21BB6" w:rsidRDefault="00E21BB6" w:rsidP="00E21BB6">
      <w:pPr>
        <w:widowControl w:val="0"/>
        <w:autoSpaceDE w:val="0"/>
        <w:autoSpaceDN w:val="0"/>
        <w:adjustRightInd w:val="0"/>
        <w:ind w:firstLine="567"/>
        <w:jc w:val="both"/>
        <w:rPr>
          <w:sz w:val="22"/>
          <w:szCs w:val="22"/>
        </w:rPr>
      </w:pPr>
      <w:r w:rsidRPr="00E21BB6">
        <w:rPr>
          <w:sz w:val="22"/>
          <w:szCs w:val="22"/>
        </w:rPr>
        <w:t>О введении вышеуказанных ограничений в Помещении АРЕНДАТОР уведомляет СУБАРЕНДАТОРА в письменном порядке не менее чем за 3 (три) календарных дня.</w:t>
      </w:r>
    </w:p>
    <w:p w:rsidR="00E21BB6" w:rsidRPr="00E21BB6" w:rsidRDefault="00E21BB6" w:rsidP="00E21BB6">
      <w:pPr>
        <w:widowControl w:val="0"/>
        <w:autoSpaceDE w:val="0"/>
        <w:autoSpaceDN w:val="0"/>
        <w:adjustRightInd w:val="0"/>
        <w:ind w:firstLine="567"/>
        <w:jc w:val="both"/>
        <w:rPr>
          <w:sz w:val="22"/>
          <w:szCs w:val="22"/>
        </w:rPr>
      </w:pPr>
      <w:r w:rsidRPr="00E21BB6">
        <w:rPr>
          <w:sz w:val="22"/>
          <w:szCs w:val="22"/>
        </w:rPr>
        <w:t>Способы ограничения доступа в Помещение определяются АРЕНДАТОРОМ самостоятельно, при этом АРЕНДАТОР может не допускать лиц, указанных в настоящем пункте в Помещение, к имуществу, находящемуся в Помещении, принадлежащему СУБАРЕНДАТОРУ и/или третьим лицам, посредством установления физических ограничений, а также использовать иные способы ограничения доступа, не ограничиваясь, перечисленными в настоящем пункте. Факт нахождения имущества СУБАРЕНДАТОРА и/или третьих лиц в Помещении в период действия установленных АРЕНДАТОРОМ ограничений на возможность доступа в Помещение будет означать нахождение указанного имущества во владении АРЕНДАТОРА с даты установления ограничения, наличия которого будет означать удержание имущества в смысле статьи 359 ГК РФ, как способ обеспечения исполнения обязательств СУБАРЕНДАТОРОМ, при этом, риск случайной гибели или случайного повреждения удерживаемого имущества несет собственник имущества. Ограничения доступа в Помещение снимаются АРЕНДАТОРОМ после полного погашения задолженности.</w:t>
      </w:r>
    </w:p>
    <w:p w:rsidR="00E21BB6" w:rsidRPr="00E21BB6" w:rsidRDefault="00E21BB6" w:rsidP="00E21BB6">
      <w:pPr>
        <w:widowControl w:val="0"/>
        <w:autoSpaceDE w:val="0"/>
        <w:autoSpaceDN w:val="0"/>
        <w:adjustRightInd w:val="0"/>
        <w:ind w:firstLine="709"/>
        <w:jc w:val="both"/>
        <w:rPr>
          <w:sz w:val="22"/>
          <w:szCs w:val="22"/>
        </w:rPr>
      </w:pPr>
      <w:r w:rsidRPr="00E21BB6">
        <w:rPr>
          <w:sz w:val="22"/>
          <w:szCs w:val="22"/>
        </w:rPr>
        <w:t>Ограничения, предусмотренные настоящим пунктом, обусловлены неисполнение обязательств СУБАРЕНДАТОРОМ. Наличие ограничений, предусмотренных настоящим пунктом, в том числе  ограничение в использовании Помещением, не является последствием нарушения АРЕНДАТОРОМ обязательств по Договору, не является основание для компенсации каких-либо убытков СУБАРЕНДАТОРА, не влечет возможность расторжения Договора по инициативе СУБАРЕНДАТОРА, а также не является основание для не начисления и/или неоплаты арендной платы, а также иных платежей по Договору.</w:t>
      </w:r>
    </w:p>
    <w:p w:rsidR="00E21BB6" w:rsidRPr="00E21BB6" w:rsidRDefault="00E21BB6" w:rsidP="00E21BB6">
      <w:pPr>
        <w:widowControl w:val="0"/>
        <w:autoSpaceDE w:val="0"/>
        <w:autoSpaceDN w:val="0"/>
        <w:adjustRightInd w:val="0"/>
        <w:jc w:val="both"/>
        <w:rPr>
          <w:sz w:val="22"/>
          <w:szCs w:val="22"/>
        </w:rPr>
      </w:pPr>
    </w:p>
    <w:p w:rsidR="00E21BB6" w:rsidRPr="00E21BB6" w:rsidRDefault="00E21BB6" w:rsidP="00E21BB6">
      <w:pPr>
        <w:widowControl w:val="0"/>
        <w:shd w:val="clear" w:color="auto" w:fill="FFFFFF"/>
        <w:tabs>
          <w:tab w:val="left" w:pos="1418"/>
        </w:tabs>
        <w:autoSpaceDE w:val="0"/>
        <w:autoSpaceDN w:val="0"/>
        <w:adjustRightInd w:val="0"/>
        <w:ind w:firstLine="709"/>
        <w:contextualSpacing/>
        <w:jc w:val="both"/>
        <w:rPr>
          <w:b/>
          <w:sz w:val="22"/>
          <w:szCs w:val="22"/>
        </w:rPr>
      </w:pPr>
      <w:r w:rsidRPr="00E21BB6">
        <w:rPr>
          <w:b/>
          <w:sz w:val="22"/>
          <w:szCs w:val="22"/>
        </w:rPr>
        <w:t>2.4. СУБ</w:t>
      </w:r>
      <w:r w:rsidRPr="00E21BB6">
        <w:rPr>
          <w:b/>
          <w:caps/>
          <w:sz w:val="22"/>
          <w:szCs w:val="22"/>
        </w:rPr>
        <w:t>Арендатор</w:t>
      </w:r>
      <w:r w:rsidRPr="00E21BB6">
        <w:rPr>
          <w:b/>
          <w:sz w:val="22"/>
          <w:szCs w:val="22"/>
        </w:rPr>
        <w:t xml:space="preserve"> имеет право:</w:t>
      </w:r>
    </w:p>
    <w:p w:rsidR="00E21BB6" w:rsidRPr="00E21BB6" w:rsidRDefault="00E21BB6" w:rsidP="00E21BB6">
      <w:pPr>
        <w:widowControl w:val="0"/>
        <w:shd w:val="clear" w:color="auto" w:fill="FFFFFF"/>
        <w:tabs>
          <w:tab w:val="left" w:pos="1418"/>
        </w:tabs>
        <w:autoSpaceDE w:val="0"/>
        <w:autoSpaceDN w:val="0"/>
        <w:adjustRightInd w:val="0"/>
        <w:ind w:firstLine="709"/>
        <w:contextualSpacing/>
        <w:jc w:val="both"/>
        <w:rPr>
          <w:sz w:val="22"/>
          <w:szCs w:val="22"/>
        </w:rPr>
      </w:pPr>
      <w:r w:rsidRPr="00E21BB6">
        <w:rPr>
          <w:sz w:val="22"/>
          <w:szCs w:val="22"/>
        </w:rPr>
        <w:t>2.4.1. В случае необходимости подключения оборудования СУБ</w:t>
      </w:r>
      <w:r w:rsidRPr="00E21BB6">
        <w:rPr>
          <w:caps/>
          <w:sz w:val="22"/>
          <w:szCs w:val="22"/>
        </w:rPr>
        <w:t>Арендатора</w:t>
      </w:r>
      <w:r w:rsidRPr="00E21BB6">
        <w:rPr>
          <w:sz w:val="22"/>
          <w:szCs w:val="22"/>
        </w:rPr>
        <w:t xml:space="preserve"> к электрическим сетям аэропорта или монтажа дополнительных розеток – получить технические условия для проведения запрашиваемых работ.</w:t>
      </w:r>
    </w:p>
    <w:p w:rsidR="00E21BB6" w:rsidRPr="00E21BB6" w:rsidRDefault="00E21BB6" w:rsidP="00E21BB6">
      <w:pPr>
        <w:widowControl w:val="0"/>
        <w:shd w:val="clear" w:color="auto" w:fill="FFFFFF"/>
        <w:autoSpaceDE w:val="0"/>
        <w:autoSpaceDN w:val="0"/>
        <w:adjustRightInd w:val="0"/>
        <w:ind w:firstLine="709"/>
        <w:contextualSpacing/>
        <w:jc w:val="both"/>
        <w:rPr>
          <w:b/>
          <w:bCs/>
          <w:sz w:val="22"/>
          <w:szCs w:val="22"/>
          <w:highlight w:val="green"/>
        </w:rPr>
      </w:pPr>
    </w:p>
    <w:p w:rsidR="00E21BB6" w:rsidRPr="00E21BB6" w:rsidRDefault="00E21BB6" w:rsidP="00E21BB6">
      <w:pPr>
        <w:widowControl w:val="0"/>
        <w:shd w:val="clear" w:color="auto" w:fill="FFFFFF"/>
        <w:autoSpaceDE w:val="0"/>
        <w:autoSpaceDN w:val="0"/>
        <w:adjustRightInd w:val="0"/>
        <w:ind w:firstLine="709"/>
        <w:contextualSpacing/>
        <w:jc w:val="both"/>
        <w:rPr>
          <w:b/>
          <w:bCs/>
          <w:sz w:val="22"/>
          <w:szCs w:val="22"/>
        </w:rPr>
      </w:pPr>
      <w:r w:rsidRPr="00E21BB6">
        <w:rPr>
          <w:b/>
          <w:bCs/>
          <w:sz w:val="22"/>
          <w:szCs w:val="22"/>
        </w:rPr>
        <w:t>2.5. СУБАРЕНДАТОРУ запрещается:</w:t>
      </w:r>
    </w:p>
    <w:p w:rsidR="00E21BB6" w:rsidRPr="00E21BB6" w:rsidRDefault="00E21BB6" w:rsidP="00E21BB6">
      <w:pPr>
        <w:widowControl w:val="0"/>
        <w:autoSpaceDE w:val="0"/>
        <w:autoSpaceDN w:val="0"/>
        <w:adjustRightInd w:val="0"/>
        <w:ind w:firstLine="709"/>
        <w:jc w:val="both"/>
        <w:rPr>
          <w:color w:val="000000"/>
          <w:sz w:val="22"/>
          <w:szCs w:val="22"/>
        </w:rPr>
      </w:pPr>
      <w:r w:rsidRPr="00E21BB6">
        <w:rPr>
          <w:color w:val="000000"/>
          <w:sz w:val="22"/>
          <w:szCs w:val="22"/>
        </w:rPr>
        <w:t>2.5.1. Использовать багажные тележки для пассажиров для доставки и перевозки грузов и товаров.</w:t>
      </w:r>
    </w:p>
    <w:p w:rsidR="00E21BB6" w:rsidRPr="00E21BB6" w:rsidRDefault="00E21BB6" w:rsidP="00E21BB6">
      <w:pPr>
        <w:widowControl w:val="0"/>
        <w:autoSpaceDE w:val="0"/>
        <w:autoSpaceDN w:val="0"/>
        <w:adjustRightInd w:val="0"/>
        <w:ind w:firstLine="709"/>
        <w:jc w:val="both"/>
        <w:rPr>
          <w:color w:val="000000"/>
          <w:sz w:val="22"/>
          <w:szCs w:val="22"/>
        </w:rPr>
      </w:pPr>
      <w:r w:rsidRPr="00E21BB6">
        <w:rPr>
          <w:color w:val="000000"/>
          <w:sz w:val="22"/>
          <w:szCs w:val="22"/>
        </w:rPr>
        <w:t>2.5.2. Складировать мусор в местах, не предназначенных для этих целей.</w:t>
      </w:r>
    </w:p>
    <w:p w:rsidR="00E21BB6" w:rsidRPr="00E21BB6" w:rsidRDefault="00E21BB6" w:rsidP="00E21BB6">
      <w:pPr>
        <w:widowControl w:val="0"/>
        <w:autoSpaceDE w:val="0"/>
        <w:autoSpaceDN w:val="0"/>
        <w:adjustRightInd w:val="0"/>
        <w:ind w:firstLine="709"/>
        <w:jc w:val="both"/>
        <w:rPr>
          <w:color w:val="000000"/>
          <w:sz w:val="22"/>
          <w:szCs w:val="22"/>
        </w:rPr>
      </w:pPr>
      <w:r w:rsidRPr="00E21BB6">
        <w:rPr>
          <w:color w:val="000000"/>
          <w:sz w:val="22"/>
          <w:szCs w:val="22"/>
        </w:rPr>
        <w:t>2.5.3. Транспортировать баллоны с газом на непредназначенных для перевозки баллонов багажных тележках.</w:t>
      </w:r>
    </w:p>
    <w:p w:rsidR="00E21BB6" w:rsidRPr="00E21BB6" w:rsidRDefault="00E21BB6" w:rsidP="00E21BB6">
      <w:pPr>
        <w:widowControl w:val="0"/>
        <w:autoSpaceDE w:val="0"/>
        <w:autoSpaceDN w:val="0"/>
        <w:adjustRightInd w:val="0"/>
        <w:ind w:firstLine="709"/>
        <w:jc w:val="both"/>
        <w:rPr>
          <w:color w:val="000000"/>
          <w:sz w:val="22"/>
          <w:szCs w:val="22"/>
        </w:rPr>
      </w:pPr>
      <w:r w:rsidRPr="00E21BB6">
        <w:rPr>
          <w:color w:val="000000"/>
          <w:sz w:val="22"/>
          <w:szCs w:val="22"/>
        </w:rPr>
        <w:t xml:space="preserve">2.5.4. Складировать багажные телеги в зале, на лестничных маршах и тамбурах, в пожарных </w:t>
      </w:r>
      <w:r w:rsidRPr="00E21BB6">
        <w:rPr>
          <w:color w:val="000000"/>
          <w:sz w:val="22"/>
          <w:szCs w:val="22"/>
        </w:rPr>
        <w:lastRenderedPageBreak/>
        <w:t>выходах, а также в местах, мешающих эвакуации пассажиров.</w:t>
      </w:r>
    </w:p>
    <w:p w:rsidR="00E21BB6" w:rsidRPr="00E21BB6" w:rsidRDefault="00E21BB6" w:rsidP="00E21BB6">
      <w:pPr>
        <w:widowControl w:val="0"/>
        <w:autoSpaceDE w:val="0"/>
        <w:autoSpaceDN w:val="0"/>
        <w:adjustRightInd w:val="0"/>
        <w:ind w:firstLine="709"/>
        <w:jc w:val="both"/>
        <w:rPr>
          <w:color w:val="000000"/>
          <w:sz w:val="22"/>
          <w:szCs w:val="22"/>
        </w:rPr>
      </w:pPr>
      <w:r w:rsidRPr="00E21BB6">
        <w:rPr>
          <w:color w:val="000000"/>
          <w:sz w:val="22"/>
          <w:szCs w:val="22"/>
        </w:rPr>
        <w:t xml:space="preserve">2.5.5. </w:t>
      </w:r>
      <w:r w:rsidRPr="00E21BB6">
        <w:rPr>
          <w:sz w:val="22"/>
          <w:szCs w:val="22"/>
        </w:rPr>
        <w:t>Воспрепятствовать АРЕНДАТОРУ при осуществлении им контрольно-управленческих функций</w:t>
      </w:r>
      <w:r w:rsidRPr="00E21BB6">
        <w:rPr>
          <w:color w:val="000000"/>
          <w:sz w:val="22"/>
          <w:szCs w:val="22"/>
        </w:rPr>
        <w:t>.</w:t>
      </w:r>
    </w:p>
    <w:p w:rsidR="00E21BB6" w:rsidRPr="00E21BB6" w:rsidRDefault="00E21BB6" w:rsidP="00E21BB6">
      <w:pPr>
        <w:widowControl w:val="0"/>
        <w:autoSpaceDE w:val="0"/>
        <w:autoSpaceDN w:val="0"/>
        <w:adjustRightInd w:val="0"/>
        <w:ind w:firstLine="709"/>
        <w:jc w:val="both"/>
        <w:rPr>
          <w:color w:val="000000"/>
          <w:sz w:val="22"/>
          <w:szCs w:val="22"/>
        </w:rPr>
      </w:pPr>
      <w:r w:rsidRPr="00E21BB6">
        <w:rPr>
          <w:color w:val="000000"/>
          <w:sz w:val="22"/>
          <w:szCs w:val="22"/>
        </w:rPr>
        <w:t>2.5.6. Портить имущество АРЕНДАТОРА и/или иных третьих лиц.</w:t>
      </w:r>
    </w:p>
    <w:p w:rsidR="00E21BB6" w:rsidRPr="00E21BB6" w:rsidRDefault="00E21BB6" w:rsidP="00E21BB6">
      <w:pPr>
        <w:widowControl w:val="0"/>
        <w:shd w:val="clear" w:color="auto" w:fill="FFFFFF"/>
        <w:tabs>
          <w:tab w:val="left" w:pos="1418"/>
        </w:tabs>
        <w:autoSpaceDE w:val="0"/>
        <w:autoSpaceDN w:val="0"/>
        <w:adjustRightInd w:val="0"/>
        <w:ind w:firstLine="709"/>
        <w:contextualSpacing/>
        <w:jc w:val="both"/>
        <w:rPr>
          <w:sz w:val="22"/>
          <w:szCs w:val="22"/>
        </w:rPr>
      </w:pPr>
    </w:p>
    <w:p w:rsidR="00E21BB6" w:rsidRPr="00E21BB6" w:rsidRDefault="00E21BB6" w:rsidP="00E21BB6">
      <w:pPr>
        <w:widowControl w:val="0"/>
        <w:shd w:val="clear" w:color="auto" w:fill="FFFFFF"/>
        <w:tabs>
          <w:tab w:val="left" w:pos="0"/>
        </w:tabs>
        <w:autoSpaceDE w:val="0"/>
        <w:autoSpaceDN w:val="0"/>
        <w:adjustRightInd w:val="0"/>
        <w:contextualSpacing/>
        <w:jc w:val="center"/>
        <w:rPr>
          <w:b/>
          <w:sz w:val="22"/>
          <w:szCs w:val="22"/>
        </w:rPr>
      </w:pPr>
      <w:r w:rsidRPr="00E21BB6">
        <w:rPr>
          <w:b/>
          <w:sz w:val="22"/>
          <w:szCs w:val="22"/>
        </w:rPr>
        <w:t>3. ПЛАТЕЖИ И ПОРЯДОК РАСЧЕТОВ</w:t>
      </w:r>
    </w:p>
    <w:p w:rsidR="00E21BB6" w:rsidRPr="00E21BB6" w:rsidRDefault="00E21BB6" w:rsidP="00E21BB6">
      <w:pPr>
        <w:widowControl w:val="0"/>
        <w:shd w:val="clear" w:color="auto" w:fill="FFFFFF"/>
        <w:tabs>
          <w:tab w:val="left" w:pos="0"/>
        </w:tabs>
        <w:autoSpaceDE w:val="0"/>
        <w:autoSpaceDN w:val="0"/>
        <w:adjustRightInd w:val="0"/>
        <w:ind w:firstLine="709"/>
        <w:contextualSpacing/>
        <w:jc w:val="both"/>
        <w:rPr>
          <w:sz w:val="22"/>
          <w:szCs w:val="22"/>
        </w:rPr>
      </w:pPr>
      <w:r w:rsidRPr="00E21BB6">
        <w:rPr>
          <w:caps/>
          <w:sz w:val="22"/>
          <w:szCs w:val="22"/>
        </w:rPr>
        <w:t xml:space="preserve">3.1. </w:t>
      </w:r>
      <w:r w:rsidRPr="00E21BB6">
        <w:rPr>
          <w:sz w:val="22"/>
          <w:szCs w:val="22"/>
        </w:rPr>
        <w:t xml:space="preserve">За пользование Помещением, указанным в п. 1.1. Договора, СУБАРЕНДАТОР оплачивает АРЕНДАТОРУ арендную плату в размере, указанном в Приложении № 3 к Договору, которое является его неотъемлемой частью.  </w:t>
      </w:r>
    </w:p>
    <w:p w:rsidR="00E21BB6" w:rsidRPr="00E21BB6" w:rsidRDefault="00E21BB6" w:rsidP="00E21BB6">
      <w:pPr>
        <w:widowControl w:val="0"/>
        <w:shd w:val="clear" w:color="auto" w:fill="FFFFFF"/>
        <w:tabs>
          <w:tab w:val="left" w:pos="0"/>
        </w:tabs>
        <w:autoSpaceDE w:val="0"/>
        <w:autoSpaceDN w:val="0"/>
        <w:adjustRightInd w:val="0"/>
        <w:ind w:firstLine="709"/>
        <w:contextualSpacing/>
        <w:jc w:val="both"/>
        <w:rPr>
          <w:sz w:val="22"/>
          <w:szCs w:val="22"/>
        </w:rPr>
      </w:pPr>
      <w:r w:rsidRPr="00E21BB6">
        <w:rPr>
          <w:sz w:val="22"/>
          <w:szCs w:val="22"/>
        </w:rPr>
        <w:t>3.2. СУБ</w:t>
      </w:r>
      <w:r w:rsidRPr="00E21BB6">
        <w:rPr>
          <w:caps/>
          <w:sz w:val="22"/>
          <w:szCs w:val="22"/>
        </w:rPr>
        <w:t>Арендатор</w:t>
      </w:r>
      <w:r w:rsidRPr="00E21BB6">
        <w:rPr>
          <w:sz w:val="22"/>
          <w:szCs w:val="22"/>
        </w:rPr>
        <w:t xml:space="preserve"> производит оплату арендной платы по Договору ежемесячно. Внесение арендной платы производится авансовыми платежами до первого числа оплачиваемого (расчетного) месяца.</w:t>
      </w:r>
    </w:p>
    <w:p w:rsidR="00E21BB6" w:rsidRPr="00E21BB6" w:rsidRDefault="00E21BB6" w:rsidP="00E21BB6">
      <w:pPr>
        <w:widowControl w:val="0"/>
        <w:shd w:val="clear" w:color="auto" w:fill="FFFFFF"/>
        <w:tabs>
          <w:tab w:val="left" w:pos="0"/>
        </w:tabs>
        <w:autoSpaceDE w:val="0"/>
        <w:autoSpaceDN w:val="0"/>
        <w:adjustRightInd w:val="0"/>
        <w:ind w:firstLine="709"/>
        <w:contextualSpacing/>
        <w:jc w:val="both"/>
        <w:rPr>
          <w:sz w:val="22"/>
          <w:szCs w:val="22"/>
        </w:rPr>
      </w:pPr>
      <w:r w:rsidRPr="00E21BB6">
        <w:rPr>
          <w:rFonts w:eastAsia="MS Mincho"/>
          <w:sz w:val="22"/>
          <w:szCs w:val="22"/>
        </w:rPr>
        <w:t>Размер арендной платы за первый и последний месяцы аренды определяется из расчета фактического нахождения Помещения у СУБАРЕНДАТОРА в соответствии с Актами приема-передачи, подписанными обеими Сторонами. Оплата первого месяца происходит в течение 5 (пяти) рабочих дней с даты подписания Акта приема-передачи.</w:t>
      </w:r>
    </w:p>
    <w:p w:rsidR="00E21BB6" w:rsidRPr="00E21BB6" w:rsidRDefault="00E21BB6" w:rsidP="00E21BB6">
      <w:pPr>
        <w:widowControl w:val="0"/>
        <w:shd w:val="clear" w:color="auto" w:fill="FFFFFF"/>
        <w:tabs>
          <w:tab w:val="left" w:pos="0"/>
        </w:tabs>
        <w:autoSpaceDE w:val="0"/>
        <w:autoSpaceDN w:val="0"/>
        <w:adjustRightInd w:val="0"/>
        <w:ind w:firstLine="709"/>
        <w:contextualSpacing/>
        <w:jc w:val="both"/>
        <w:rPr>
          <w:sz w:val="22"/>
          <w:szCs w:val="22"/>
        </w:rPr>
      </w:pPr>
      <w:r w:rsidRPr="00E21BB6">
        <w:rPr>
          <w:sz w:val="22"/>
          <w:szCs w:val="22"/>
        </w:rPr>
        <w:t xml:space="preserve">Платежное поручение СУБАРЕНДАТОРА должно содержать ссылку на номер и дату Договора. При отсутствии ссылки на номер и дату Договора АРЕНДАТОР имеет право направить денежные средства СУБАРЕНДАТОРА на погашение любой имеющейся задолженности СУБАРЕНДАТОРА перед АРЕНДАТОРОМ по своему усмотрению.  </w:t>
      </w:r>
    </w:p>
    <w:p w:rsidR="00E21BB6" w:rsidRPr="00E21BB6" w:rsidRDefault="00E21BB6" w:rsidP="00E21BB6">
      <w:pPr>
        <w:widowControl w:val="0"/>
        <w:ind w:firstLine="709"/>
        <w:jc w:val="both"/>
        <w:rPr>
          <w:spacing w:val="1"/>
          <w:sz w:val="22"/>
          <w:szCs w:val="22"/>
        </w:rPr>
      </w:pPr>
      <w:r w:rsidRPr="00E21BB6">
        <w:rPr>
          <w:spacing w:val="1"/>
          <w:sz w:val="22"/>
          <w:szCs w:val="22"/>
        </w:rPr>
        <w:t xml:space="preserve">3.3. Днем оплаты по Договору считается день зачисления денежных средств на расчетный счет </w:t>
      </w:r>
      <w:r w:rsidRPr="00E21BB6">
        <w:rPr>
          <w:caps/>
          <w:spacing w:val="1"/>
          <w:sz w:val="22"/>
          <w:szCs w:val="22"/>
        </w:rPr>
        <w:t>АрендАТОРА</w:t>
      </w:r>
      <w:r w:rsidRPr="00E21BB6">
        <w:rPr>
          <w:spacing w:val="1"/>
          <w:sz w:val="22"/>
          <w:szCs w:val="22"/>
        </w:rPr>
        <w:t>.</w:t>
      </w:r>
    </w:p>
    <w:p w:rsidR="00E21BB6" w:rsidRPr="00E21BB6" w:rsidRDefault="00E21BB6" w:rsidP="00E21BB6">
      <w:pPr>
        <w:widowControl w:val="0"/>
        <w:shd w:val="clear" w:color="auto" w:fill="FFFFFF"/>
        <w:tabs>
          <w:tab w:val="left" w:pos="0"/>
        </w:tabs>
        <w:autoSpaceDE w:val="0"/>
        <w:autoSpaceDN w:val="0"/>
        <w:adjustRightInd w:val="0"/>
        <w:ind w:firstLine="709"/>
        <w:jc w:val="both"/>
        <w:rPr>
          <w:caps/>
          <w:sz w:val="22"/>
          <w:szCs w:val="22"/>
        </w:rPr>
      </w:pPr>
      <w:r w:rsidRPr="00E21BB6">
        <w:rPr>
          <w:caps/>
          <w:sz w:val="22"/>
          <w:szCs w:val="22"/>
        </w:rPr>
        <w:t xml:space="preserve">3.4. АрендАТОР </w:t>
      </w:r>
      <w:r w:rsidRPr="00E21BB6">
        <w:rPr>
          <w:sz w:val="22"/>
          <w:szCs w:val="22"/>
        </w:rPr>
        <w:t>ежемесячно предоставляет СУБ</w:t>
      </w:r>
      <w:r w:rsidRPr="00E21BB6">
        <w:rPr>
          <w:caps/>
          <w:sz w:val="22"/>
          <w:szCs w:val="22"/>
        </w:rPr>
        <w:t xml:space="preserve">Арендатору </w:t>
      </w:r>
      <w:r w:rsidRPr="00E21BB6">
        <w:rPr>
          <w:sz w:val="22"/>
          <w:szCs w:val="22"/>
        </w:rPr>
        <w:t xml:space="preserve">не позднее 5 (пятого) числа каждого месяца, следующего за месяцем оказания услуг, универсальный передаточный документ по форме рекомендуемой ФНС России (далее – «УПД»). УПД Стороны используют в качестве акта сдачи-приемки оказанных услуг и счет-фактуры. СУБАРЕНДАТОР обязан в течение 5 (пяти) рабочих дней с даты получения УПД подписать УПД и передать его АРЕНДАТОРУ. В случае не подписания СУБАРЕНДАТОРОМ УПД в указанный срок и при отсутствии мотивированного отказа, УПД считается принятым Сторонами. </w:t>
      </w:r>
    </w:p>
    <w:p w:rsidR="00E21BB6" w:rsidRPr="00E21BB6" w:rsidRDefault="00E21BB6" w:rsidP="00E21BB6">
      <w:pPr>
        <w:widowControl w:val="0"/>
        <w:shd w:val="clear" w:color="auto" w:fill="FFFFFF"/>
        <w:tabs>
          <w:tab w:val="left" w:pos="0"/>
        </w:tabs>
        <w:autoSpaceDE w:val="0"/>
        <w:autoSpaceDN w:val="0"/>
        <w:adjustRightInd w:val="0"/>
        <w:ind w:firstLine="709"/>
        <w:jc w:val="both"/>
        <w:rPr>
          <w:sz w:val="22"/>
          <w:szCs w:val="22"/>
        </w:rPr>
      </w:pPr>
      <w:r w:rsidRPr="00E21BB6">
        <w:rPr>
          <w:sz w:val="22"/>
          <w:szCs w:val="22"/>
        </w:rPr>
        <w:t>Стороны договорились исправлять УПД путем составления новых экземпляров этого документа с правильными данными. При этом в строке 1а указываются дата и порядковый номер исправления УПД.</w:t>
      </w:r>
    </w:p>
    <w:p w:rsidR="00E21BB6" w:rsidRPr="00E21BB6" w:rsidRDefault="00E21BB6" w:rsidP="00E21BB6">
      <w:pPr>
        <w:widowControl w:val="0"/>
        <w:shd w:val="clear" w:color="auto" w:fill="FFFFFF"/>
        <w:tabs>
          <w:tab w:val="left" w:pos="0"/>
        </w:tabs>
        <w:autoSpaceDE w:val="0"/>
        <w:autoSpaceDN w:val="0"/>
        <w:adjustRightInd w:val="0"/>
        <w:ind w:firstLine="709"/>
        <w:jc w:val="both"/>
        <w:rPr>
          <w:sz w:val="22"/>
          <w:szCs w:val="22"/>
        </w:rPr>
      </w:pPr>
      <w:r w:rsidRPr="00E21BB6">
        <w:rPr>
          <w:sz w:val="22"/>
          <w:szCs w:val="22"/>
        </w:rPr>
        <w:t xml:space="preserve">3.5. </w:t>
      </w:r>
      <w:r w:rsidRPr="00E21BB6">
        <w:rPr>
          <w:caps/>
          <w:sz w:val="22"/>
          <w:szCs w:val="22"/>
        </w:rPr>
        <w:t xml:space="preserve">АрендАТОР </w:t>
      </w:r>
      <w:r w:rsidRPr="00E21BB6">
        <w:rPr>
          <w:sz w:val="22"/>
          <w:szCs w:val="22"/>
        </w:rPr>
        <w:t>ежеквартально представляет СУБ</w:t>
      </w:r>
      <w:r w:rsidRPr="00E21BB6">
        <w:rPr>
          <w:caps/>
          <w:sz w:val="22"/>
          <w:szCs w:val="22"/>
        </w:rPr>
        <w:t xml:space="preserve">Арендатору </w:t>
      </w:r>
      <w:r w:rsidRPr="00E21BB6">
        <w:rPr>
          <w:sz w:val="22"/>
          <w:szCs w:val="22"/>
        </w:rPr>
        <w:t>в 2 (двух) экземплярах акт сверки за истекший квартал.</w:t>
      </w:r>
    </w:p>
    <w:p w:rsidR="00E21BB6" w:rsidRPr="00E21BB6" w:rsidRDefault="00E21BB6" w:rsidP="00E21BB6">
      <w:pPr>
        <w:widowControl w:val="0"/>
        <w:shd w:val="clear" w:color="auto" w:fill="FFFFFF"/>
        <w:tabs>
          <w:tab w:val="left" w:pos="0"/>
        </w:tabs>
        <w:autoSpaceDE w:val="0"/>
        <w:autoSpaceDN w:val="0"/>
        <w:adjustRightInd w:val="0"/>
        <w:ind w:firstLine="709"/>
        <w:jc w:val="both"/>
        <w:rPr>
          <w:sz w:val="22"/>
          <w:szCs w:val="22"/>
        </w:rPr>
      </w:pPr>
      <w:r w:rsidRPr="00E21BB6">
        <w:rPr>
          <w:sz w:val="22"/>
          <w:szCs w:val="22"/>
        </w:rPr>
        <w:t>3.6. СУБ</w:t>
      </w:r>
      <w:r w:rsidRPr="00E21BB6">
        <w:rPr>
          <w:caps/>
          <w:sz w:val="22"/>
          <w:szCs w:val="22"/>
        </w:rPr>
        <w:t>Арендатор</w:t>
      </w:r>
      <w:r w:rsidRPr="00E21BB6">
        <w:rPr>
          <w:sz w:val="22"/>
          <w:szCs w:val="22"/>
        </w:rPr>
        <w:t xml:space="preserve"> в течение 10 (десяти) календарных дней со дня получения акта сверки подписывает акт сверки и один экземпляр возвращает </w:t>
      </w:r>
      <w:r w:rsidRPr="00E21BB6">
        <w:rPr>
          <w:caps/>
          <w:sz w:val="22"/>
          <w:szCs w:val="22"/>
        </w:rPr>
        <w:t>АрендАТОРУ</w:t>
      </w:r>
      <w:r w:rsidRPr="00E21BB6">
        <w:rPr>
          <w:sz w:val="22"/>
          <w:szCs w:val="22"/>
        </w:rPr>
        <w:t xml:space="preserve"> либо направляет мотивированный отказ от его подписания.</w:t>
      </w:r>
    </w:p>
    <w:p w:rsidR="00E21BB6" w:rsidRPr="00E21BB6" w:rsidRDefault="00E21BB6" w:rsidP="00E21BB6">
      <w:pPr>
        <w:widowControl w:val="0"/>
        <w:shd w:val="clear" w:color="auto" w:fill="FFFFFF"/>
        <w:tabs>
          <w:tab w:val="left" w:pos="0"/>
        </w:tabs>
        <w:autoSpaceDE w:val="0"/>
        <w:autoSpaceDN w:val="0"/>
        <w:adjustRightInd w:val="0"/>
        <w:ind w:firstLine="709"/>
        <w:jc w:val="both"/>
        <w:rPr>
          <w:sz w:val="22"/>
          <w:szCs w:val="22"/>
        </w:rPr>
      </w:pPr>
      <w:r w:rsidRPr="00E21BB6">
        <w:rPr>
          <w:sz w:val="22"/>
          <w:szCs w:val="22"/>
        </w:rPr>
        <w:t>При невозвращении СУБ</w:t>
      </w:r>
      <w:r w:rsidRPr="00E21BB6">
        <w:rPr>
          <w:caps/>
          <w:sz w:val="22"/>
          <w:szCs w:val="22"/>
        </w:rPr>
        <w:t>Арендатором</w:t>
      </w:r>
      <w:r w:rsidRPr="00E21BB6">
        <w:rPr>
          <w:sz w:val="22"/>
          <w:szCs w:val="22"/>
        </w:rPr>
        <w:t xml:space="preserve"> в течение 10 (десяти) календарных дней со дня получения оформленного в надлежащем порядке акта сверки и отсутствии разногласий по нему, акт сверки считается принятым СУБ</w:t>
      </w:r>
      <w:r w:rsidRPr="00E21BB6">
        <w:rPr>
          <w:caps/>
          <w:sz w:val="22"/>
          <w:szCs w:val="22"/>
        </w:rPr>
        <w:t>Арендатором</w:t>
      </w:r>
      <w:r w:rsidRPr="00E21BB6">
        <w:rPr>
          <w:sz w:val="22"/>
          <w:szCs w:val="22"/>
        </w:rPr>
        <w:t xml:space="preserve"> без разногласий.</w:t>
      </w:r>
    </w:p>
    <w:p w:rsidR="00E21BB6" w:rsidRPr="00E21BB6" w:rsidRDefault="00E21BB6" w:rsidP="00E21BB6">
      <w:pPr>
        <w:widowControl w:val="0"/>
        <w:shd w:val="clear" w:color="auto" w:fill="FFFFFF"/>
        <w:tabs>
          <w:tab w:val="left" w:pos="0"/>
        </w:tabs>
        <w:autoSpaceDE w:val="0"/>
        <w:autoSpaceDN w:val="0"/>
        <w:adjustRightInd w:val="0"/>
        <w:ind w:firstLine="709"/>
        <w:jc w:val="both"/>
        <w:rPr>
          <w:sz w:val="22"/>
          <w:szCs w:val="22"/>
        </w:rPr>
      </w:pPr>
      <w:r w:rsidRPr="00E21BB6">
        <w:rPr>
          <w:sz w:val="22"/>
          <w:szCs w:val="22"/>
        </w:rPr>
        <w:t>3.7. При наличии задолженности по Договору СУБ</w:t>
      </w:r>
      <w:r w:rsidRPr="00E21BB6">
        <w:rPr>
          <w:caps/>
          <w:sz w:val="22"/>
          <w:szCs w:val="22"/>
        </w:rPr>
        <w:t>Арендатор</w:t>
      </w:r>
      <w:r w:rsidRPr="00E21BB6">
        <w:rPr>
          <w:sz w:val="22"/>
          <w:szCs w:val="22"/>
        </w:rPr>
        <w:t xml:space="preserve"> обязан производить оплату последовательно, начиная с более ранних периодов.</w:t>
      </w:r>
    </w:p>
    <w:p w:rsidR="00E21BB6" w:rsidRPr="00E21BB6" w:rsidRDefault="00E21BB6" w:rsidP="00E21BB6">
      <w:pPr>
        <w:ind w:firstLine="709"/>
        <w:jc w:val="both"/>
        <w:rPr>
          <w:color w:val="0070C0"/>
          <w:sz w:val="22"/>
          <w:szCs w:val="22"/>
          <w:lang w:eastAsia="ar-SA"/>
        </w:rPr>
      </w:pPr>
      <w:r w:rsidRPr="00E21BB6">
        <w:rPr>
          <w:color w:val="0070C0"/>
          <w:sz w:val="22"/>
          <w:szCs w:val="22"/>
          <w:lang w:eastAsia="ar-SA"/>
        </w:rPr>
        <w:t xml:space="preserve">3.8. В стоимость арендной платы по Договору не включены расходы по вывозу твердых коммунальных отходов (далее – ТКО) СУБАРЕНДАТОРА. </w:t>
      </w:r>
    </w:p>
    <w:p w:rsidR="00E21BB6" w:rsidRPr="00E21BB6" w:rsidRDefault="00E21BB6" w:rsidP="00E21BB6">
      <w:pPr>
        <w:ind w:firstLine="709"/>
        <w:jc w:val="both"/>
        <w:rPr>
          <w:color w:val="0070C0"/>
          <w:sz w:val="22"/>
          <w:szCs w:val="22"/>
          <w:lang w:eastAsia="ar-SA"/>
        </w:rPr>
      </w:pPr>
      <w:r w:rsidRPr="00E21BB6">
        <w:rPr>
          <w:color w:val="0070C0"/>
          <w:sz w:val="22"/>
          <w:szCs w:val="22"/>
          <w:lang w:eastAsia="ar-SA"/>
        </w:rPr>
        <w:t>СУБАРЕНДАТОР обязуется:</w:t>
      </w:r>
    </w:p>
    <w:p w:rsidR="00E21BB6" w:rsidRPr="00E21BB6" w:rsidRDefault="00E21BB6" w:rsidP="00E21BB6">
      <w:pPr>
        <w:ind w:firstLine="709"/>
        <w:jc w:val="both"/>
        <w:rPr>
          <w:color w:val="0070C0"/>
          <w:sz w:val="22"/>
          <w:szCs w:val="22"/>
          <w:lang w:eastAsia="ar-SA"/>
        </w:rPr>
      </w:pPr>
      <w:r w:rsidRPr="00E21BB6">
        <w:rPr>
          <w:color w:val="0070C0"/>
          <w:sz w:val="22"/>
          <w:szCs w:val="22"/>
          <w:lang w:eastAsia="ar-SA"/>
        </w:rPr>
        <w:t>- заключить договор с региональным оператором (в течение 14 дней с даты подписания Договора), при этом СУБАРЕНДАТОР обязан уведомить АРЕНДАТОРА о факте заключения такого договора и предоставить копию договора, заверенную уполномоченным лицом СУБАРЕНДАТОРА и печатью (при наличии).</w:t>
      </w:r>
    </w:p>
    <w:p w:rsidR="00E21BB6" w:rsidRPr="00E21BB6" w:rsidRDefault="00E21BB6" w:rsidP="00E21BB6">
      <w:pPr>
        <w:ind w:firstLine="709"/>
        <w:jc w:val="both"/>
        <w:rPr>
          <w:color w:val="0070C0"/>
          <w:sz w:val="22"/>
          <w:szCs w:val="22"/>
          <w:lang w:eastAsia="ar-SA"/>
        </w:rPr>
      </w:pPr>
      <w:r w:rsidRPr="00E21BB6">
        <w:rPr>
          <w:color w:val="0070C0"/>
          <w:sz w:val="22"/>
          <w:szCs w:val="22"/>
          <w:lang w:eastAsia="ar-SA"/>
        </w:rPr>
        <w:t>- самостоятельно и своевременно доставлять отходы производства и потребления, образующиеся в результате своей деятельности до места временного накопления ТКО (контейнерная площадка), расположенного на территории АРЕНДАТОРА, и не допускать складирование отходов вне установленных АРЕНДАТОРОМ мест;</w:t>
      </w:r>
    </w:p>
    <w:p w:rsidR="00E21BB6" w:rsidRPr="00E21BB6" w:rsidRDefault="00E21BB6" w:rsidP="00E21BB6">
      <w:pPr>
        <w:ind w:firstLine="709"/>
        <w:jc w:val="both"/>
        <w:rPr>
          <w:color w:val="0070C0"/>
          <w:sz w:val="22"/>
          <w:szCs w:val="22"/>
          <w:lang w:eastAsia="ar-SA"/>
        </w:rPr>
      </w:pPr>
      <w:r w:rsidRPr="00E21BB6">
        <w:rPr>
          <w:color w:val="0070C0"/>
          <w:sz w:val="22"/>
          <w:szCs w:val="22"/>
          <w:lang w:eastAsia="ar-SA"/>
        </w:rPr>
        <w:t>- не допускать помещения в контейнеры отходов, запрещенных к приему на полигоны (ядохимикаты, кислоты, щелочи и другие химические активные вещества, вызывающие загрязнения окружающей среды, взрывчатые вещества, отходы, содержащие нефтепродукты, масла, жиры  отработанные, промасленная ветошь, материалы и изделия, содержащие ртуть, другие тяжелые металлы, лакокрасочные материалы);</w:t>
      </w:r>
    </w:p>
    <w:p w:rsidR="00E21BB6" w:rsidRPr="00E21BB6" w:rsidRDefault="00E21BB6" w:rsidP="00E21BB6">
      <w:pPr>
        <w:ind w:firstLine="709"/>
        <w:jc w:val="both"/>
        <w:rPr>
          <w:color w:val="0070C0"/>
          <w:sz w:val="22"/>
          <w:szCs w:val="22"/>
          <w:lang w:eastAsia="ar-SA"/>
        </w:rPr>
      </w:pPr>
      <w:r w:rsidRPr="00E21BB6">
        <w:rPr>
          <w:color w:val="0070C0"/>
          <w:sz w:val="22"/>
          <w:szCs w:val="22"/>
          <w:lang w:eastAsia="ar-SA"/>
        </w:rPr>
        <w:lastRenderedPageBreak/>
        <w:t>При установлении АРЕНДАТОРОМ факта выноса СУБАРЕНДАТОРОМ ТКО в контейнеры АРЕНДАТОРА последний выставляет СУБАРЕНДАТОРУ расходы по вывозу и размещению твердых коммунальных отходов (ТКО) по регулируемым ценам (тарифам) согласно законодательству РФ, а также расходы, связанные с оказанием СУБАРЕНДАТОРУ дополнительных услуг на основании счетов АРЕНДАТОРА, которые подлежат возмещению в течение 10 (десяти) рабочих дней с даты выставления счета АРЕНДАТОРОМ. При этом факт использования СУБАРЕНДАТОРОМ контейнеров АРЕНДАТОРА для ТКО подтверждается соответствующим актом, составленным АРЕНДАТОРОМ и представителем СУБАРЕНДАТОРА, а при отказе СУБАРЕНДАТОРА от его подписания, только АРЕНДАТОРОМ в одностороннем порядке.</w:t>
      </w:r>
      <w:r w:rsidRPr="00E21BB6">
        <w:rPr>
          <w:color w:val="0070C0"/>
          <w:sz w:val="22"/>
          <w:szCs w:val="22"/>
          <w:vertAlign w:val="superscript"/>
          <w:lang w:eastAsia="ar-SA"/>
        </w:rPr>
        <w:footnoteReference w:id="13"/>
      </w:r>
    </w:p>
    <w:p w:rsidR="00E21BB6" w:rsidRPr="00E21BB6" w:rsidRDefault="00E21BB6" w:rsidP="00E21BB6">
      <w:pPr>
        <w:widowControl w:val="0"/>
        <w:shd w:val="clear" w:color="auto" w:fill="FFFFFF"/>
        <w:tabs>
          <w:tab w:val="left" w:pos="1276"/>
        </w:tabs>
        <w:autoSpaceDE w:val="0"/>
        <w:autoSpaceDN w:val="0"/>
        <w:adjustRightInd w:val="0"/>
        <w:ind w:firstLine="709"/>
        <w:jc w:val="both"/>
        <w:rPr>
          <w:color w:val="0070C0"/>
          <w:sz w:val="22"/>
          <w:szCs w:val="22"/>
          <w:lang w:eastAsia="ar-SA"/>
        </w:rPr>
      </w:pPr>
      <w:r w:rsidRPr="00E21BB6">
        <w:rPr>
          <w:color w:val="0070C0"/>
          <w:sz w:val="22"/>
          <w:szCs w:val="22"/>
          <w:lang w:eastAsia="ar-SA"/>
        </w:rPr>
        <w:t>3.8. Арендная плата, указанная в Приложении № 3 к Договору, включает в себя компенсацию расходов СУБАРЕНДАТОРА по вывозу ТКО. Плату за негативное воздействие на окружающую среду осуществляет СУБАРЕНДАТОР.</w:t>
      </w:r>
    </w:p>
    <w:p w:rsidR="00E21BB6" w:rsidRPr="00E21BB6" w:rsidRDefault="00E21BB6" w:rsidP="00E21BB6">
      <w:pPr>
        <w:widowControl w:val="0"/>
        <w:shd w:val="clear" w:color="auto" w:fill="FFFFFF"/>
        <w:tabs>
          <w:tab w:val="left" w:pos="1276"/>
        </w:tabs>
        <w:autoSpaceDE w:val="0"/>
        <w:autoSpaceDN w:val="0"/>
        <w:adjustRightInd w:val="0"/>
        <w:ind w:firstLine="709"/>
        <w:jc w:val="both"/>
        <w:rPr>
          <w:color w:val="0070C0"/>
          <w:sz w:val="22"/>
          <w:szCs w:val="22"/>
          <w:lang w:eastAsia="ar-SA"/>
        </w:rPr>
      </w:pPr>
      <w:r w:rsidRPr="00E21BB6">
        <w:rPr>
          <w:color w:val="0070C0"/>
          <w:sz w:val="22"/>
          <w:szCs w:val="22"/>
          <w:lang w:eastAsia="ar-SA"/>
        </w:rPr>
        <w:t xml:space="preserve">Расчетный среднемесячный объем ТКО АРЕНДАТОРА в месяц составляет _____м3. </w:t>
      </w:r>
      <w:r w:rsidRPr="00E21BB6">
        <w:rPr>
          <w:color w:val="0070C0"/>
          <w:sz w:val="22"/>
          <w:szCs w:val="22"/>
          <w:vertAlign w:val="superscript"/>
          <w:lang w:eastAsia="ar-SA"/>
        </w:rPr>
        <w:footnoteReference w:id="14"/>
      </w:r>
    </w:p>
    <w:p w:rsidR="00E21BB6" w:rsidRPr="00E21BB6" w:rsidRDefault="00E21BB6" w:rsidP="00E21BB6">
      <w:pPr>
        <w:widowControl w:val="0"/>
        <w:shd w:val="clear" w:color="auto" w:fill="FFFFFF"/>
        <w:tabs>
          <w:tab w:val="left" w:pos="1276"/>
        </w:tabs>
        <w:autoSpaceDE w:val="0"/>
        <w:autoSpaceDN w:val="0"/>
        <w:adjustRightInd w:val="0"/>
        <w:ind w:firstLine="709"/>
        <w:jc w:val="both"/>
        <w:rPr>
          <w:sz w:val="22"/>
          <w:szCs w:val="22"/>
        </w:rPr>
      </w:pPr>
      <w:r w:rsidRPr="00E21BB6">
        <w:rPr>
          <w:sz w:val="22"/>
          <w:szCs w:val="22"/>
        </w:rPr>
        <w:t xml:space="preserve">3.9. В стоимость арендной платы по Договору </w:t>
      </w:r>
      <w:r w:rsidRPr="00E21BB6">
        <w:rPr>
          <w:color w:val="0070C0"/>
          <w:sz w:val="22"/>
          <w:szCs w:val="22"/>
        </w:rPr>
        <w:t>не включена/ включена</w:t>
      </w:r>
      <w:r w:rsidRPr="00E21BB6">
        <w:rPr>
          <w:color w:val="0070C0"/>
          <w:sz w:val="22"/>
          <w:szCs w:val="22"/>
          <w:vertAlign w:val="superscript"/>
        </w:rPr>
        <w:footnoteReference w:id="15"/>
      </w:r>
      <w:r w:rsidRPr="00E21BB6">
        <w:rPr>
          <w:sz w:val="22"/>
          <w:szCs w:val="22"/>
        </w:rPr>
        <w:t xml:space="preserve"> стоимость потребленной СУБАРЕНДАТОРОМ электроэнергии. </w:t>
      </w:r>
    </w:p>
    <w:p w:rsidR="00E21BB6" w:rsidRPr="00E21BB6" w:rsidRDefault="00E21BB6" w:rsidP="00E21BB6">
      <w:pPr>
        <w:widowControl w:val="0"/>
        <w:shd w:val="clear" w:color="auto" w:fill="FFFFFF"/>
        <w:tabs>
          <w:tab w:val="left" w:pos="1276"/>
        </w:tabs>
        <w:autoSpaceDE w:val="0"/>
        <w:autoSpaceDN w:val="0"/>
        <w:adjustRightInd w:val="0"/>
        <w:ind w:firstLine="709"/>
        <w:jc w:val="both"/>
        <w:rPr>
          <w:sz w:val="22"/>
          <w:szCs w:val="22"/>
        </w:rPr>
      </w:pPr>
      <w:r w:rsidRPr="00E21BB6">
        <w:rPr>
          <w:color w:val="000000"/>
          <w:sz w:val="22"/>
          <w:szCs w:val="22"/>
        </w:rPr>
        <w:t xml:space="preserve">3.10. </w:t>
      </w:r>
      <w:bookmarkStart w:id="1" w:name="_Hlk113525852"/>
      <w:r w:rsidRPr="00E21BB6">
        <w:rPr>
          <w:sz w:val="22"/>
          <w:szCs w:val="22"/>
        </w:rPr>
        <w:t>СУБАРЕНДАТОР ежемесячно в срок до 20 (двадцатого) числа месяца, следующего за отчетным месяцем, компенсирует АРЕНДАТОРУ по ценам (тарифам) электроснабжающей организации потреблённую электроэнергию, согласно показаниям прибора учета электроэнергии (при его наличии) либо по установленной мощности (при отсутствии прибора учета или при обнаружении нарушений работы прибора учета электроэнергии, в том числе обусловленного его недопустимыми погрешностями, режимом работы и т.д.)</w:t>
      </w:r>
      <w:bookmarkEnd w:id="1"/>
      <w:r w:rsidRPr="00E21BB6">
        <w:rPr>
          <w:sz w:val="22"/>
          <w:szCs w:val="22"/>
        </w:rPr>
        <w:t xml:space="preserve">. </w:t>
      </w:r>
    </w:p>
    <w:p w:rsidR="00E21BB6" w:rsidRPr="00E21BB6" w:rsidRDefault="00E21BB6" w:rsidP="00E21BB6">
      <w:pPr>
        <w:widowControl w:val="0"/>
        <w:ind w:firstLine="709"/>
        <w:jc w:val="both"/>
        <w:rPr>
          <w:color w:val="0070C0"/>
          <w:sz w:val="22"/>
          <w:szCs w:val="22"/>
        </w:rPr>
      </w:pPr>
      <w:r w:rsidRPr="00E21BB6">
        <w:rPr>
          <w:color w:val="0070C0"/>
          <w:sz w:val="22"/>
          <w:szCs w:val="22"/>
        </w:rPr>
        <w:t xml:space="preserve">Учет расхода электроэнергии, расчет за электроэнергию производятся на основании показания приборов учета электроэнергии СУБАРЕНДАТОРА: </w:t>
      </w:r>
    </w:p>
    <w:p w:rsidR="00E21BB6" w:rsidRPr="00E21BB6" w:rsidRDefault="00E21BB6" w:rsidP="00E21BB6">
      <w:pPr>
        <w:widowControl w:val="0"/>
        <w:jc w:val="both"/>
        <w:rPr>
          <w:color w:val="0070C0"/>
          <w:sz w:val="22"/>
          <w:szCs w:val="22"/>
        </w:rPr>
      </w:pPr>
      <w:r w:rsidRPr="00E21BB6">
        <w:rPr>
          <w:color w:val="0070C0"/>
          <w:sz w:val="22"/>
          <w:szCs w:val="22"/>
        </w:rPr>
        <w:t>ТИП _________ №________________ класс точности __________________________________</w:t>
      </w:r>
    </w:p>
    <w:p w:rsidR="00E21BB6" w:rsidRPr="00E21BB6" w:rsidRDefault="00E21BB6" w:rsidP="00E21BB6">
      <w:pPr>
        <w:widowControl w:val="0"/>
        <w:jc w:val="both"/>
        <w:rPr>
          <w:color w:val="0070C0"/>
          <w:sz w:val="22"/>
          <w:szCs w:val="22"/>
        </w:rPr>
      </w:pPr>
      <w:r w:rsidRPr="00E21BB6">
        <w:rPr>
          <w:color w:val="0070C0"/>
          <w:sz w:val="22"/>
          <w:szCs w:val="22"/>
        </w:rPr>
        <w:t>Первоначальные показания _______________.</w:t>
      </w:r>
    </w:p>
    <w:p w:rsidR="00E21BB6" w:rsidRPr="00E21BB6" w:rsidRDefault="00E21BB6" w:rsidP="00E21BB6">
      <w:pPr>
        <w:widowControl w:val="0"/>
        <w:shd w:val="clear" w:color="auto" w:fill="FFFFFF"/>
        <w:tabs>
          <w:tab w:val="left" w:pos="0"/>
        </w:tabs>
        <w:autoSpaceDE w:val="0"/>
        <w:autoSpaceDN w:val="0"/>
        <w:adjustRightInd w:val="0"/>
        <w:ind w:firstLine="709"/>
        <w:jc w:val="both"/>
        <w:rPr>
          <w:color w:val="0070C0"/>
          <w:sz w:val="22"/>
          <w:szCs w:val="22"/>
        </w:rPr>
      </w:pPr>
      <w:r w:rsidRPr="00E21BB6">
        <w:rPr>
          <w:color w:val="0070C0"/>
          <w:sz w:val="22"/>
          <w:szCs w:val="22"/>
        </w:rPr>
        <w:t>К затратам за потребляемую электроэнергию добавляются плата за мощность, плата за резервируемую мощность и затраты на потери электроэнергии согласно Расчёту технологического расчёта электрической энергии (потерь) в электрических сетях территориальной организации  _____________________ в размере ___% (_________________________) от общего расхода электроэнергии СУБ</w:t>
      </w:r>
      <w:r w:rsidRPr="00E21BB6">
        <w:rPr>
          <w:caps/>
          <w:color w:val="0070C0"/>
          <w:sz w:val="22"/>
          <w:szCs w:val="22"/>
        </w:rPr>
        <w:t>Арендатора</w:t>
      </w:r>
      <w:r w:rsidRPr="00E21BB6">
        <w:rPr>
          <w:color w:val="0070C0"/>
          <w:sz w:val="22"/>
          <w:szCs w:val="22"/>
        </w:rPr>
        <w:t>.</w:t>
      </w:r>
    </w:p>
    <w:p w:rsidR="00E21BB6" w:rsidRPr="00E21BB6" w:rsidRDefault="00E21BB6" w:rsidP="00E21BB6">
      <w:pPr>
        <w:widowControl w:val="0"/>
        <w:shd w:val="clear" w:color="auto" w:fill="FFFFFF"/>
        <w:tabs>
          <w:tab w:val="left" w:pos="0"/>
        </w:tabs>
        <w:autoSpaceDE w:val="0"/>
        <w:autoSpaceDN w:val="0"/>
        <w:adjustRightInd w:val="0"/>
        <w:ind w:firstLine="709"/>
        <w:jc w:val="both"/>
        <w:rPr>
          <w:color w:val="0070C0"/>
          <w:sz w:val="22"/>
          <w:szCs w:val="22"/>
        </w:rPr>
      </w:pPr>
      <w:r w:rsidRPr="00E21BB6">
        <w:rPr>
          <w:color w:val="0070C0"/>
          <w:sz w:val="22"/>
          <w:szCs w:val="22"/>
        </w:rPr>
        <w:t>При обнаружении нарушений работы прибора учета электроэнергии СУБ</w:t>
      </w:r>
      <w:r w:rsidRPr="00E21BB6">
        <w:rPr>
          <w:caps/>
          <w:color w:val="0070C0"/>
          <w:sz w:val="22"/>
          <w:szCs w:val="22"/>
        </w:rPr>
        <w:t>Арендатора</w:t>
      </w:r>
      <w:r w:rsidRPr="00E21BB6">
        <w:rPr>
          <w:color w:val="0070C0"/>
          <w:sz w:val="22"/>
          <w:szCs w:val="22"/>
        </w:rPr>
        <w:t>, в том числе обусловленного его недопустимыми погрешностями, режимом работы и т.д., расчёт за израсходованную электрическую энергию производится по среднесуточному расходу электроэнергии за предыдущий месяц. В случае отсутствия прибора учёта электрической энергии или не устранения нарушений работы прибора учёта электроэнергии в течение 30 (тридцати) суток, расчёт производится по установленной мощности токоприёмников до восстановления учёта</w:t>
      </w:r>
      <w:r w:rsidRPr="00E21BB6">
        <w:rPr>
          <w:caps/>
          <w:color w:val="0070C0"/>
          <w:sz w:val="22"/>
          <w:szCs w:val="22"/>
          <w:vertAlign w:val="superscript"/>
        </w:rPr>
        <w:footnoteReference w:id="16"/>
      </w:r>
    </w:p>
    <w:p w:rsidR="00E21BB6" w:rsidRPr="00E21BB6" w:rsidRDefault="00E21BB6" w:rsidP="00E21BB6">
      <w:pPr>
        <w:widowControl w:val="0"/>
        <w:tabs>
          <w:tab w:val="left" w:pos="1276"/>
        </w:tabs>
        <w:autoSpaceDE w:val="0"/>
        <w:autoSpaceDN w:val="0"/>
        <w:adjustRightInd w:val="0"/>
        <w:ind w:firstLine="709"/>
        <w:jc w:val="both"/>
        <w:rPr>
          <w:sz w:val="22"/>
          <w:szCs w:val="22"/>
        </w:rPr>
      </w:pPr>
      <w:r w:rsidRPr="00E21BB6">
        <w:rPr>
          <w:sz w:val="22"/>
          <w:szCs w:val="22"/>
        </w:rPr>
        <w:t xml:space="preserve">3.11. В стоимость арендной платы по Договору </w:t>
      </w:r>
      <w:r w:rsidRPr="00E21BB6">
        <w:rPr>
          <w:color w:val="0070C0"/>
          <w:sz w:val="22"/>
          <w:szCs w:val="22"/>
        </w:rPr>
        <w:t>не включена/ включена</w:t>
      </w:r>
      <w:r w:rsidRPr="00E21BB6">
        <w:rPr>
          <w:color w:val="0070C0"/>
          <w:sz w:val="22"/>
          <w:szCs w:val="22"/>
          <w:vertAlign w:val="superscript"/>
        </w:rPr>
        <w:footnoteReference w:id="17"/>
      </w:r>
      <w:r w:rsidRPr="00E21BB6">
        <w:rPr>
          <w:sz w:val="22"/>
          <w:szCs w:val="22"/>
        </w:rPr>
        <w:t xml:space="preserve"> стоимость потребленного СУБАРЕНДАТОРОМ водоснабжения/водоотведения. </w:t>
      </w:r>
    </w:p>
    <w:p w:rsidR="00E21BB6" w:rsidRPr="00E21BB6" w:rsidRDefault="00E21BB6" w:rsidP="00E21BB6">
      <w:pPr>
        <w:widowControl w:val="0"/>
        <w:shd w:val="clear" w:color="auto" w:fill="FFFFFF"/>
        <w:tabs>
          <w:tab w:val="left" w:pos="1276"/>
        </w:tabs>
        <w:autoSpaceDE w:val="0"/>
        <w:autoSpaceDN w:val="0"/>
        <w:adjustRightInd w:val="0"/>
        <w:ind w:firstLine="709"/>
        <w:jc w:val="both"/>
        <w:rPr>
          <w:sz w:val="22"/>
          <w:szCs w:val="22"/>
        </w:rPr>
      </w:pPr>
      <w:r w:rsidRPr="00E21BB6">
        <w:rPr>
          <w:sz w:val="22"/>
          <w:szCs w:val="22"/>
        </w:rPr>
        <w:t xml:space="preserve">3.12. </w:t>
      </w:r>
      <w:r w:rsidRPr="00E21BB6">
        <w:rPr>
          <w:color w:val="0070C0"/>
          <w:sz w:val="22"/>
          <w:szCs w:val="22"/>
        </w:rPr>
        <w:t xml:space="preserve">Стоимость потребленного СУБАРЕНДАТОРОМ водоснабжения/водоотведения определяется по показаниям установленных приборов учета, по ценам (тарифам) ресурсоснабжающей организации </w:t>
      </w:r>
      <w:r w:rsidRPr="00E21BB6">
        <w:rPr>
          <w:b/>
          <w:color w:val="0070C0"/>
          <w:sz w:val="22"/>
          <w:szCs w:val="22"/>
        </w:rPr>
        <w:t>/</w:t>
      </w:r>
      <w:r w:rsidRPr="00E21BB6">
        <w:rPr>
          <w:color w:val="0070C0"/>
          <w:sz w:val="22"/>
          <w:szCs w:val="22"/>
        </w:rPr>
        <w:t xml:space="preserve"> СУБ</w:t>
      </w:r>
      <w:r w:rsidRPr="00E21BB6">
        <w:rPr>
          <w:color w:val="0070C0"/>
          <w:sz w:val="22"/>
          <w:szCs w:val="22"/>
          <w:lang w:eastAsia="ar-SA"/>
        </w:rPr>
        <w:t>АРЕНДАТОР обязуется</w:t>
      </w:r>
      <w:r w:rsidRPr="00E21BB6">
        <w:rPr>
          <w:color w:val="0070C0"/>
          <w:sz w:val="22"/>
          <w:szCs w:val="22"/>
        </w:rPr>
        <w:t xml:space="preserve"> заключить договор с ресурсоснабжающей организацией (в течение 10 дней с даты подписания Договора),</w:t>
      </w:r>
      <w:r w:rsidRPr="00E21BB6">
        <w:rPr>
          <w:color w:val="0070C0"/>
          <w:sz w:val="22"/>
          <w:szCs w:val="22"/>
          <w:lang w:eastAsia="ar-SA"/>
        </w:rPr>
        <w:t xml:space="preserve"> при этом СУБАРЕНДАТОР обязан уведомить АРЕНДАТОРА о факте заключения такого договора и предоставить копию договора, заверенную уполномоченным лицом СУБАРЕНДАТОРА и печатью (при наличии).</w:t>
      </w:r>
      <w:r w:rsidRPr="00E21BB6">
        <w:rPr>
          <w:color w:val="0070C0"/>
          <w:sz w:val="22"/>
          <w:szCs w:val="22"/>
          <w:vertAlign w:val="superscript"/>
        </w:rPr>
        <w:footnoteReference w:id="18"/>
      </w:r>
      <w:r w:rsidRPr="00E21BB6">
        <w:rPr>
          <w:color w:val="0070C0"/>
          <w:sz w:val="22"/>
          <w:szCs w:val="22"/>
        </w:rPr>
        <w:t>.</w:t>
      </w:r>
    </w:p>
    <w:p w:rsidR="00E21BB6" w:rsidRPr="00E21BB6" w:rsidRDefault="00E21BB6" w:rsidP="00E21BB6">
      <w:pPr>
        <w:widowControl w:val="0"/>
        <w:shd w:val="clear" w:color="auto" w:fill="FFFFFF"/>
        <w:tabs>
          <w:tab w:val="left" w:pos="1276"/>
        </w:tabs>
        <w:autoSpaceDE w:val="0"/>
        <w:autoSpaceDN w:val="0"/>
        <w:adjustRightInd w:val="0"/>
        <w:ind w:firstLine="709"/>
        <w:jc w:val="both"/>
        <w:rPr>
          <w:sz w:val="22"/>
          <w:szCs w:val="22"/>
        </w:rPr>
      </w:pPr>
      <w:r w:rsidRPr="00E21BB6">
        <w:rPr>
          <w:sz w:val="22"/>
          <w:szCs w:val="22"/>
        </w:rPr>
        <w:t>3.13. Стоимость потребленного СУБАРЕНДАТОРОМ теплоснабжения включается в арендную плату, указанную в Приложении №3 к Договору.</w:t>
      </w:r>
    </w:p>
    <w:p w:rsidR="00E21BB6" w:rsidRPr="00E21BB6" w:rsidRDefault="00E21BB6" w:rsidP="00E21BB6">
      <w:pPr>
        <w:widowControl w:val="0"/>
        <w:shd w:val="clear" w:color="auto" w:fill="FFFFFF"/>
        <w:tabs>
          <w:tab w:val="left" w:pos="0"/>
        </w:tabs>
        <w:autoSpaceDE w:val="0"/>
        <w:autoSpaceDN w:val="0"/>
        <w:adjustRightInd w:val="0"/>
        <w:ind w:firstLine="709"/>
        <w:jc w:val="both"/>
        <w:rPr>
          <w:sz w:val="22"/>
          <w:szCs w:val="22"/>
        </w:rPr>
      </w:pPr>
      <w:r w:rsidRPr="00E21BB6">
        <w:rPr>
          <w:sz w:val="22"/>
          <w:szCs w:val="22"/>
        </w:rPr>
        <w:t>3.14.</w:t>
      </w:r>
      <w:bookmarkStart w:id="2" w:name="_Hlk113524436"/>
      <w:r w:rsidRPr="00E21BB6">
        <w:rPr>
          <w:sz w:val="22"/>
          <w:szCs w:val="22"/>
        </w:rPr>
        <w:t xml:space="preserve"> Оплата электроэнергии/ водоснабжения/ водоотведения осуществляется СУБАРЕНДАТОРОМ по прямому договору с ресурсоснабжающей организацией в соответствии с п. 2.2.39. Договора</w:t>
      </w:r>
      <w:r w:rsidRPr="00E21BB6">
        <w:rPr>
          <w:sz w:val="22"/>
          <w:szCs w:val="22"/>
          <w:vertAlign w:val="superscript"/>
        </w:rPr>
        <w:t xml:space="preserve"> </w:t>
      </w:r>
      <w:r w:rsidRPr="00E21BB6">
        <w:rPr>
          <w:sz w:val="22"/>
          <w:szCs w:val="22"/>
          <w:vertAlign w:val="superscript"/>
        </w:rPr>
        <w:footnoteReference w:id="19"/>
      </w:r>
      <w:r w:rsidRPr="00E21BB6">
        <w:rPr>
          <w:sz w:val="22"/>
          <w:szCs w:val="22"/>
        </w:rPr>
        <w:t>.</w:t>
      </w:r>
      <w:bookmarkEnd w:id="2"/>
    </w:p>
    <w:p w:rsidR="00E21BB6" w:rsidRPr="00E21BB6" w:rsidRDefault="00E21BB6" w:rsidP="00E21BB6">
      <w:pPr>
        <w:widowControl w:val="0"/>
        <w:shd w:val="clear" w:color="auto" w:fill="FFFFFF"/>
        <w:tabs>
          <w:tab w:val="left" w:pos="0"/>
        </w:tabs>
        <w:autoSpaceDE w:val="0"/>
        <w:autoSpaceDN w:val="0"/>
        <w:adjustRightInd w:val="0"/>
        <w:ind w:firstLine="709"/>
        <w:jc w:val="both"/>
        <w:rPr>
          <w:sz w:val="22"/>
          <w:szCs w:val="22"/>
        </w:rPr>
      </w:pPr>
      <w:r w:rsidRPr="00E21BB6">
        <w:rPr>
          <w:sz w:val="22"/>
          <w:szCs w:val="22"/>
        </w:rPr>
        <w:t xml:space="preserve">3.15. Общей суммой (стоимостью) Договора является сумма начисленных </w:t>
      </w:r>
      <w:r w:rsidRPr="00E21BB6">
        <w:rPr>
          <w:caps/>
          <w:sz w:val="22"/>
          <w:szCs w:val="22"/>
        </w:rPr>
        <w:t>АрендАТОРОМ</w:t>
      </w:r>
      <w:r w:rsidRPr="00E21BB6">
        <w:rPr>
          <w:sz w:val="22"/>
          <w:szCs w:val="22"/>
        </w:rPr>
        <w:t xml:space="preserve"> </w:t>
      </w:r>
      <w:r w:rsidRPr="00E21BB6">
        <w:rPr>
          <w:sz w:val="22"/>
          <w:szCs w:val="22"/>
        </w:rPr>
        <w:lastRenderedPageBreak/>
        <w:t>платежей по Договору в течение всего срока его действия.</w:t>
      </w:r>
    </w:p>
    <w:p w:rsidR="00E21BB6" w:rsidRPr="00E21BB6" w:rsidRDefault="00E21BB6" w:rsidP="00E21BB6">
      <w:pPr>
        <w:widowControl w:val="0"/>
        <w:shd w:val="clear" w:color="auto" w:fill="FFFFFF"/>
        <w:tabs>
          <w:tab w:val="left" w:pos="0"/>
        </w:tabs>
        <w:autoSpaceDE w:val="0"/>
        <w:autoSpaceDN w:val="0"/>
        <w:adjustRightInd w:val="0"/>
        <w:ind w:firstLine="709"/>
        <w:jc w:val="both"/>
        <w:rPr>
          <w:sz w:val="22"/>
          <w:szCs w:val="22"/>
        </w:rPr>
      </w:pPr>
      <w:r w:rsidRPr="00E21BB6">
        <w:rPr>
          <w:caps/>
          <w:sz w:val="22"/>
          <w:szCs w:val="22"/>
        </w:rPr>
        <w:t>3.16. СУБАрендатор</w:t>
      </w:r>
      <w:r w:rsidRPr="00E21BB6">
        <w:rPr>
          <w:sz w:val="22"/>
          <w:szCs w:val="22"/>
        </w:rPr>
        <w:t xml:space="preserve"> самостоятельно получает счета, УПД по адресу: </w:t>
      </w:r>
      <w:r w:rsidRPr="00E21BB6">
        <w:rPr>
          <w:sz w:val="22"/>
          <w:szCs w:val="22"/>
          <w:highlight w:val="yellow"/>
        </w:rPr>
        <w:t>_________________________________________________</w:t>
      </w:r>
      <w:r w:rsidRPr="00E21BB6">
        <w:rPr>
          <w:sz w:val="22"/>
          <w:szCs w:val="22"/>
        </w:rPr>
        <w:t xml:space="preserve">, либо соглашается на отправку АРЕНДАТОРОМ указанных документов на почтовый адрес </w:t>
      </w:r>
      <w:r w:rsidRPr="00E21BB6">
        <w:rPr>
          <w:sz w:val="22"/>
          <w:szCs w:val="22"/>
          <w:highlight w:val="yellow"/>
        </w:rPr>
        <w:t>_________________________________________________</w:t>
      </w:r>
      <w:r w:rsidRPr="00E21BB6">
        <w:rPr>
          <w:sz w:val="22"/>
          <w:szCs w:val="22"/>
        </w:rPr>
        <w:t>.</w:t>
      </w:r>
    </w:p>
    <w:p w:rsidR="00E21BB6" w:rsidRPr="00E21BB6" w:rsidRDefault="00E21BB6" w:rsidP="00E21BB6">
      <w:pPr>
        <w:widowControl w:val="0"/>
        <w:shd w:val="clear" w:color="auto" w:fill="FFFFFF"/>
        <w:tabs>
          <w:tab w:val="left" w:pos="0"/>
        </w:tabs>
        <w:autoSpaceDE w:val="0"/>
        <w:autoSpaceDN w:val="0"/>
        <w:adjustRightInd w:val="0"/>
        <w:jc w:val="center"/>
        <w:rPr>
          <w:b/>
          <w:sz w:val="22"/>
          <w:szCs w:val="22"/>
        </w:rPr>
      </w:pPr>
    </w:p>
    <w:p w:rsidR="00E21BB6" w:rsidRPr="00E21BB6" w:rsidRDefault="00E21BB6" w:rsidP="00E21BB6">
      <w:pPr>
        <w:widowControl w:val="0"/>
        <w:shd w:val="clear" w:color="auto" w:fill="FFFFFF"/>
        <w:tabs>
          <w:tab w:val="left" w:pos="0"/>
        </w:tabs>
        <w:autoSpaceDE w:val="0"/>
        <w:autoSpaceDN w:val="0"/>
        <w:adjustRightInd w:val="0"/>
        <w:jc w:val="center"/>
        <w:rPr>
          <w:b/>
          <w:sz w:val="22"/>
          <w:szCs w:val="22"/>
        </w:rPr>
      </w:pPr>
      <w:r w:rsidRPr="00E21BB6">
        <w:rPr>
          <w:b/>
          <w:sz w:val="22"/>
          <w:szCs w:val="22"/>
        </w:rPr>
        <w:t>4. ОБЕСПЕЧИТЕЛЬНЫЙ ПЛАТЕЖ</w:t>
      </w:r>
    </w:p>
    <w:p w:rsidR="00E21BB6" w:rsidRPr="00E21BB6" w:rsidRDefault="00E21BB6" w:rsidP="00E21BB6">
      <w:pPr>
        <w:widowControl w:val="0"/>
        <w:shd w:val="clear" w:color="auto" w:fill="FFFFFF"/>
        <w:tabs>
          <w:tab w:val="left" w:pos="0"/>
        </w:tabs>
        <w:autoSpaceDE w:val="0"/>
        <w:autoSpaceDN w:val="0"/>
        <w:adjustRightInd w:val="0"/>
        <w:ind w:firstLine="709"/>
        <w:jc w:val="both"/>
        <w:rPr>
          <w:sz w:val="22"/>
          <w:szCs w:val="22"/>
        </w:rPr>
      </w:pPr>
      <w:r w:rsidRPr="00E21BB6">
        <w:rPr>
          <w:sz w:val="22"/>
          <w:szCs w:val="22"/>
        </w:rPr>
        <w:t>4.1. В обеспечение исполнения СУБ</w:t>
      </w:r>
      <w:r w:rsidRPr="00E21BB6">
        <w:rPr>
          <w:caps/>
          <w:sz w:val="22"/>
          <w:szCs w:val="22"/>
        </w:rPr>
        <w:t>АрендаторОМ</w:t>
      </w:r>
      <w:r w:rsidRPr="00E21BB6">
        <w:rPr>
          <w:sz w:val="22"/>
          <w:szCs w:val="22"/>
        </w:rPr>
        <w:t xml:space="preserve"> своих обязательств по Договору, включая обязанность возмещения ущерба, нанесенного СУБ</w:t>
      </w:r>
      <w:r w:rsidRPr="00E21BB6">
        <w:rPr>
          <w:caps/>
          <w:sz w:val="22"/>
          <w:szCs w:val="22"/>
        </w:rPr>
        <w:t>АрендаторОМ</w:t>
      </w:r>
      <w:r w:rsidRPr="00E21BB6">
        <w:rPr>
          <w:sz w:val="22"/>
          <w:szCs w:val="22"/>
        </w:rPr>
        <w:t>, СУБ</w:t>
      </w:r>
      <w:r w:rsidRPr="00E21BB6">
        <w:rPr>
          <w:caps/>
          <w:sz w:val="22"/>
          <w:szCs w:val="22"/>
        </w:rPr>
        <w:t>АРЕНДАТОР</w:t>
      </w:r>
      <w:r w:rsidRPr="00E21BB6">
        <w:rPr>
          <w:sz w:val="22"/>
          <w:szCs w:val="22"/>
        </w:rPr>
        <w:t xml:space="preserve"> перечисляет на расчетный счет АРЕНДАТОРА обеспечительный платеж в сумме, указанной в Приложении № 3 к Договору (далее – обеспечительный платеж). Обеспечительный платеж подлежит перечислению СУБ</w:t>
      </w:r>
      <w:r w:rsidRPr="00E21BB6">
        <w:rPr>
          <w:caps/>
          <w:sz w:val="22"/>
          <w:szCs w:val="22"/>
        </w:rPr>
        <w:t>АРЕНДАТОРОМ</w:t>
      </w:r>
      <w:r w:rsidRPr="00E21BB6">
        <w:rPr>
          <w:sz w:val="22"/>
          <w:szCs w:val="22"/>
        </w:rPr>
        <w:t xml:space="preserve"> на расчетный счет </w:t>
      </w:r>
      <w:r w:rsidRPr="00E21BB6">
        <w:rPr>
          <w:caps/>
          <w:sz w:val="22"/>
          <w:szCs w:val="22"/>
        </w:rPr>
        <w:t>АрендАТОРА</w:t>
      </w:r>
      <w:r w:rsidRPr="00E21BB6">
        <w:rPr>
          <w:sz w:val="22"/>
          <w:szCs w:val="22"/>
        </w:rPr>
        <w:t xml:space="preserve"> в течение 5 (пяти) рабочих дней с даты заключения Договора. В случае увеличения размера арендной платы в течение срока действия Договора, сумма обеспечительного платежа также подлежит увеличению, в связи с чем СУБАРЕНДАТОР обязан перечислить возникшую разницу в течение 5 (пяти) рабочих дней с даты его уведомления АРЕНДАТОРОМ. В случае не перечисления СУБАРЕНДАТОРОМ обеспечительного платежа в установленные в настоящем пункте сроки АРЕНДАТОР вправе расторгнуть Договор, направив СУБАРЕНДАТОРУ соответствующее уведомление.</w:t>
      </w:r>
    </w:p>
    <w:p w:rsidR="00E21BB6" w:rsidRPr="00E21BB6" w:rsidRDefault="00E21BB6" w:rsidP="00E21BB6">
      <w:pPr>
        <w:widowControl w:val="0"/>
        <w:shd w:val="clear" w:color="auto" w:fill="FFFFFF"/>
        <w:tabs>
          <w:tab w:val="left" w:pos="1445"/>
        </w:tabs>
        <w:suppressAutoHyphens/>
        <w:autoSpaceDE w:val="0"/>
        <w:autoSpaceDN w:val="0"/>
        <w:adjustRightInd w:val="0"/>
        <w:ind w:firstLine="709"/>
        <w:jc w:val="both"/>
        <w:rPr>
          <w:sz w:val="22"/>
          <w:szCs w:val="22"/>
        </w:rPr>
      </w:pPr>
      <w:r w:rsidRPr="00E21BB6">
        <w:rPr>
          <w:sz w:val="22"/>
          <w:szCs w:val="22"/>
        </w:rPr>
        <w:t xml:space="preserve">4.2. Стороны договорились, что термин «обеспечительный платеж» по смыслу Договора означает способ обеспечения исполнения обязательств, предусмотренный статьей 329 Гражданского кодекса Российской Федерации. </w:t>
      </w:r>
    </w:p>
    <w:p w:rsidR="00E21BB6" w:rsidRPr="00E21BB6" w:rsidRDefault="00E21BB6" w:rsidP="00E21BB6">
      <w:pPr>
        <w:widowControl w:val="0"/>
        <w:shd w:val="clear" w:color="auto" w:fill="FFFFFF"/>
        <w:tabs>
          <w:tab w:val="left" w:pos="1445"/>
        </w:tabs>
        <w:suppressAutoHyphens/>
        <w:autoSpaceDE w:val="0"/>
        <w:autoSpaceDN w:val="0"/>
        <w:adjustRightInd w:val="0"/>
        <w:ind w:firstLine="709"/>
        <w:jc w:val="both"/>
        <w:rPr>
          <w:sz w:val="22"/>
          <w:szCs w:val="22"/>
        </w:rPr>
      </w:pPr>
      <w:r w:rsidRPr="00E21BB6">
        <w:rPr>
          <w:sz w:val="22"/>
          <w:szCs w:val="22"/>
        </w:rPr>
        <w:t xml:space="preserve">4.3. На сумму обеспечительного платежа не подлежат начислению проценты за время нахождения денежных средств у </w:t>
      </w:r>
      <w:r w:rsidRPr="00E21BB6">
        <w:rPr>
          <w:caps/>
          <w:sz w:val="22"/>
          <w:szCs w:val="22"/>
        </w:rPr>
        <w:t>АрендАТОРА</w:t>
      </w:r>
      <w:r w:rsidRPr="00E21BB6">
        <w:rPr>
          <w:sz w:val="22"/>
          <w:szCs w:val="22"/>
        </w:rPr>
        <w:t>, и СУБ</w:t>
      </w:r>
      <w:r w:rsidRPr="00E21BB6">
        <w:rPr>
          <w:caps/>
          <w:sz w:val="22"/>
          <w:szCs w:val="22"/>
        </w:rPr>
        <w:t>Арендатор</w:t>
      </w:r>
      <w:r w:rsidRPr="00E21BB6">
        <w:rPr>
          <w:sz w:val="22"/>
          <w:szCs w:val="22"/>
        </w:rPr>
        <w:t xml:space="preserve"> не имеет права на получение процентов по обеспечительному платежу.</w:t>
      </w:r>
    </w:p>
    <w:p w:rsidR="00E21BB6" w:rsidRPr="00E21BB6" w:rsidRDefault="00E21BB6" w:rsidP="00E21BB6">
      <w:pPr>
        <w:widowControl w:val="0"/>
        <w:shd w:val="clear" w:color="auto" w:fill="FFFFFF"/>
        <w:suppressAutoHyphens/>
        <w:autoSpaceDE w:val="0"/>
        <w:autoSpaceDN w:val="0"/>
        <w:adjustRightInd w:val="0"/>
        <w:ind w:firstLine="709"/>
        <w:jc w:val="both"/>
        <w:rPr>
          <w:sz w:val="22"/>
          <w:szCs w:val="22"/>
        </w:rPr>
      </w:pPr>
      <w:r w:rsidRPr="00E21BB6">
        <w:rPr>
          <w:sz w:val="22"/>
          <w:szCs w:val="22"/>
        </w:rPr>
        <w:t>4.4 Стороны согласовали, что в случае нарушения СУБ</w:t>
      </w:r>
      <w:r w:rsidRPr="00E21BB6">
        <w:rPr>
          <w:caps/>
          <w:sz w:val="22"/>
          <w:szCs w:val="22"/>
        </w:rPr>
        <w:t>АрендаторОМ</w:t>
      </w:r>
      <w:r w:rsidRPr="00E21BB6">
        <w:rPr>
          <w:sz w:val="22"/>
          <w:szCs w:val="22"/>
        </w:rPr>
        <w:t xml:space="preserve"> срока оплаты по Договору, а также при возникновении обязанности СУБ</w:t>
      </w:r>
      <w:r w:rsidRPr="00E21BB6">
        <w:rPr>
          <w:caps/>
          <w:sz w:val="22"/>
          <w:szCs w:val="22"/>
        </w:rPr>
        <w:t>АРЕНДАТОРА</w:t>
      </w:r>
      <w:r w:rsidRPr="00E21BB6">
        <w:rPr>
          <w:sz w:val="22"/>
          <w:szCs w:val="22"/>
        </w:rPr>
        <w:t xml:space="preserve"> по возмещению причиненного вреда </w:t>
      </w:r>
      <w:r w:rsidRPr="00E21BB6">
        <w:rPr>
          <w:caps/>
          <w:sz w:val="22"/>
          <w:szCs w:val="22"/>
        </w:rPr>
        <w:t>АрендАТОРУ, АрендАТОР</w:t>
      </w:r>
      <w:r w:rsidRPr="00E21BB6">
        <w:rPr>
          <w:sz w:val="22"/>
          <w:szCs w:val="22"/>
        </w:rPr>
        <w:t xml:space="preserve"> вправе (но не обязан) удержать из обеспечительного платежа сумму равную невнесённой части платежа либо сумму возмещения причиненного вреда. После такого удержания </w:t>
      </w:r>
      <w:r w:rsidRPr="00E21BB6">
        <w:rPr>
          <w:caps/>
          <w:sz w:val="22"/>
          <w:szCs w:val="22"/>
        </w:rPr>
        <w:t>АрендАТОР</w:t>
      </w:r>
      <w:r w:rsidRPr="00E21BB6">
        <w:rPr>
          <w:sz w:val="22"/>
          <w:szCs w:val="22"/>
        </w:rPr>
        <w:t xml:space="preserve"> в течение 5 (пяти) рабочих дней направляет СУБ</w:t>
      </w:r>
      <w:r w:rsidRPr="00E21BB6">
        <w:rPr>
          <w:caps/>
          <w:sz w:val="22"/>
          <w:szCs w:val="22"/>
        </w:rPr>
        <w:t>АрендаторУ</w:t>
      </w:r>
      <w:r w:rsidRPr="00E21BB6">
        <w:rPr>
          <w:sz w:val="22"/>
          <w:szCs w:val="22"/>
        </w:rPr>
        <w:t xml:space="preserve"> письменное уведомление с указанием основания удержания, размера удержания и даты произведенного удержания. В каждом случае такого удержания СУБ</w:t>
      </w:r>
      <w:r w:rsidRPr="00E21BB6">
        <w:rPr>
          <w:caps/>
          <w:sz w:val="22"/>
          <w:szCs w:val="22"/>
        </w:rPr>
        <w:t>Арендатор</w:t>
      </w:r>
      <w:r w:rsidRPr="00E21BB6">
        <w:rPr>
          <w:sz w:val="22"/>
          <w:szCs w:val="22"/>
        </w:rPr>
        <w:t xml:space="preserve"> обязан восстановить сумму обеспечительного платежа до установленного Договором размера в срок не более 5 (пяти) рабочих дней с даты получения от АРЕНДАТОРА соответствующего уведомления.</w:t>
      </w:r>
    </w:p>
    <w:p w:rsidR="00E21BB6" w:rsidRPr="00E21BB6" w:rsidRDefault="00E21BB6" w:rsidP="00E21BB6">
      <w:pPr>
        <w:widowControl w:val="0"/>
        <w:shd w:val="clear" w:color="auto" w:fill="FFFFFF"/>
        <w:suppressAutoHyphens/>
        <w:autoSpaceDE w:val="0"/>
        <w:autoSpaceDN w:val="0"/>
        <w:adjustRightInd w:val="0"/>
        <w:ind w:firstLine="709"/>
        <w:jc w:val="both"/>
        <w:rPr>
          <w:sz w:val="22"/>
          <w:szCs w:val="22"/>
        </w:rPr>
      </w:pPr>
      <w:r w:rsidRPr="00E21BB6">
        <w:rPr>
          <w:sz w:val="22"/>
          <w:szCs w:val="22"/>
        </w:rPr>
        <w:t xml:space="preserve">4.5. При истечении срока действия Договора или в случае досрочного расторжения Договора по инициативе СУБАРЕНДАТОРА (если такое досрочное расторжение предусмотрено Приложением № 3 к Договору) </w:t>
      </w:r>
      <w:r w:rsidRPr="00E21BB6">
        <w:rPr>
          <w:caps/>
          <w:sz w:val="22"/>
          <w:szCs w:val="22"/>
        </w:rPr>
        <w:t>АрендАТОР</w:t>
      </w:r>
      <w:r w:rsidRPr="00E21BB6">
        <w:rPr>
          <w:sz w:val="22"/>
          <w:szCs w:val="22"/>
        </w:rPr>
        <w:t xml:space="preserve"> возвращает СУБ</w:t>
      </w:r>
      <w:r w:rsidRPr="00E21BB6">
        <w:rPr>
          <w:caps/>
          <w:sz w:val="22"/>
          <w:szCs w:val="22"/>
        </w:rPr>
        <w:t>АрендаторУ</w:t>
      </w:r>
      <w:r w:rsidRPr="00E21BB6">
        <w:rPr>
          <w:sz w:val="22"/>
          <w:szCs w:val="22"/>
        </w:rPr>
        <w:t xml:space="preserve"> сумму обеспечительного платежа за вычетом сумм, правомерно удержанных АРЕНДАТОРОМ в соответствии с условиями Договора, в течение 5 (пяти) рабочих дней со дня получения от СУБ</w:t>
      </w:r>
      <w:r w:rsidRPr="00E21BB6">
        <w:rPr>
          <w:caps/>
          <w:sz w:val="22"/>
          <w:szCs w:val="22"/>
        </w:rPr>
        <w:t>АрендаторА</w:t>
      </w:r>
      <w:r w:rsidRPr="00E21BB6">
        <w:rPr>
          <w:sz w:val="22"/>
          <w:szCs w:val="22"/>
        </w:rPr>
        <w:t xml:space="preserve"> письменного требования с указанием банковских реквизитов для перечисления денежных средств, если АРЕНДАТОРОМ не принято иное решение.</w:t>
      </w:r>
    </w:p>
    <w:p w:rsidR="00E21BB6" w:rsidRPr="00E21BB6" w:rsidRDefault="00E21BB6" w:rsidP="00E21BB6">
      <w:pPr>
        <w:widowControl w:val="0"/>
        <w:shd w:val="clear" w:color="auto" w:fill="FFFFFF"/>
        <w:suppressAutoHyphens/>
        <w:autoSpaceDE w:val="0"/>
        <w:autoSpaceDN w:val="0"/>
        <w:adjustRightInd w:val="0"/>
        <w:ind w:firstLine="709"/>
        <w:jc w:val="both"/>
        <w:rPr>
          <w:sz w:val="22"/>
          <w:szCs w:val="22"/>
        </w:rPr>
      </w:pPr>
      <w:r w:rsidRPr="00E21BB6">
        <w:rPr>
          <w:sz w:val="22"/>
          <w:szCs w:val="22"/>
        </w:rPr>
        <w:t>Возврат всей суммы обеспечительного платежа или его оставшейся части производится при условии отсутствия задолженности СУБ</w:t>
      </w:r>
      <w:r w:rsidRPr="00E21BB6">
        <w:rPr>
          <w:caps/>
          <w:sz w:val="22"/>
          <w:szCs w:val="22"/>
        </w:rPr>
        <w:t>АрендаторА</w:t>
      </w:r>
      <w:r w:rsidRPr="00E21BB6">
        <w:rPr>
          <w:sz w:val="22"/>
          <w:szCs w:val="22"/>
        </w:rPr>
        <w:t xml:space="preserve"> перед </w:t>
      </w:r>
      <w:r w:rsidRPr="00E21BB6">
        <w:rPr>
          <w:caps/>
          <w:sz w:val="22"/>
          <w:szCs w:val="22"/>
        </w:rPr>
        <w:t>АрендАТОРОМ</w:t>
      </w:r>
      <w:r w:rsidRPr="00E21BB6">
        <w:rPr>
          <w:sz w:val="22"/>
          <w:szCs w:val="22"/>
        </w:rPr>
        <w:t xml:space="preserve">, в том числе по внесению основных платежей, по выплате неустоек (пени, штрафов), по возмещению вреда, причиненного </w:t>
      </w:r>
      <w:r w:rsidRPr="00E21BB6">
        <w:rPr>
          <w:caps/>
          <w:sz w:val="22"/>
          <w:szCs w:val="22"/>
        </w:rPr>
        <w:t>АрендАТОРУ</w:t>
      </w:r>
      <w:r w:rsidRPr="00E21BB6">
        <w:rPr>
          <w:sz w:val="22"/>
          <w:szCs w:val="22"/>
        </w:rPr>
        <w:t>, по выплате иных платежей, предусмотренных или вытекающих из исполнения Договора.</w:t>
      </w:r>
    </w:p>
    <w:p w:rsidR="00E21BB6" w:rsidRPr="00E21BB6" w:rsidRDefault="00E21BB6" w:rsidP="00E21BB6">
      <w:pPr>
        <w:widowControl w:val="0"/>
        <w:shd w:val="clear" w:color="auto" w:fill="FFFFFF"/>
        <w:suppressAutoHyphens/>
        <w:autoSpaceDE w:val="0"/>
        <w:autoSpaceDN w:val="0"/>
        <w:adjustRightInd w:val="0"/>
        <w:ind w:firstLine="709"/>
        <w:jc w:val="both"/>
        <w:rPr>
          <w:sz w:val="22"/>
          <w:szCs w:val="22"/>
        </w:rPr>
      </w:pPr>
      <w:r w:rsidRPr="00E21BB6">
        <w:rPr>
          <w:sz w:val="22"/>
          <w:szCs w:val="22"/>
        </w:rPr>
        <w:t>4.6.</w:t>
      </w:r>
      <w:r w:rsidRPr="00E21BB6">
        <w:rPr>
          <w:sz w:val="22"/>
          <w:szCs w:val="22"/>
        </w:rPr>
        <w:tab/>
        <w:t>При надлежащем исполнении СУБАРЕНДАТОРОМ обязанностей по Договору Обеспечительный платеж может, по усмотрению АРЕНДАТОРА, засчитываться как внесенная арендная плата за последний период аренды, соответствующий размеру обеспечительного платежа.</w:t>
      </w:r>
    </w:p>
    <w:p w:rsidR="00E21BB6" w:rsidRPr="00E21BB6" w:rsidRDefault="00E21BB6" w:rsidP="00E21BB6">
      <w:pPr>
        <w:widowControl w:val="0"/>
        <w:autoSpaceDE w:val="0"/>
        <w:autoSpaceDN w:val="0"/>
        <w:adjustRightInd w:val="0"/>
        <w:jc w:val="center"/>
        <w:rPr>
          <w:b/>
          <w:spacing w:val="-6"/>
          <w:sz w:val="22"/>
          <w:szCs w:val="22"/>
        </w:rPr>
      </w:pPr>
    </w:p>
    <w:p w:rsidR="00E21BB6" w:rsidRPr="00E21BB6" w:rsidRDefault="00E21BB6" w:rsidP="00E21BB6">
      <w:pPr>
        <w:widowControl w:val="0"/>
        <w:autoSpaceDE w:val="0"/>
        <w:autoSpaceDN w:val="0"/>
        <w:adjustRightInd w:val="0"/>
        <w:jc w:val="center"/>
        <w:rPr>
          <w:b/>
          <w:sz w:val="22"/>
          <w:szCs w:val="22"/>
        </w:rPr>
      </w:pPr>
      <w:r w:rsidRPr="00E21BB6">
        <w:rPr>
          <w:b/>
          <w:sz w:val="22"/>
          <w:szCs w:val="22"/>
        </w:rPr>
        <w:t>5. ОТВЕТСТВЕННОСТЬ СТОРОН</w:t>
      </w:r>
    </w:p>
    <w:p w:rsidR="00E21BB6" w:rsidRPr="00E21BB6" w:rsidRDefault="00E21BB6" w:rsidP="00E21BB6">
      <w:pPr>
        <w:widowControl w:val="0"/>
        <w:shd w:val="clear" w:color="auto" w:fill="FFFFFF"/>
        <w:tabs>
          <w:tab w:val="left" w:pos="1320"/>
        </w:tabs>
        <w:autoSpaceDE w:val="0"/>
        <w:autoSpaceDN w:val="0"/>
        <w:adjustRightInd w:val="0"/>
        <w:ind w:firstLine="709"/>
        <w:contextualSpacing/>
        <w:jc w:val="both"/>
        <w:rPr>
          <w:sz w:val="22"/>
          <w:szCs w:val="22"/>
        </w:rPr>
      </w:pPr>
      <w:r w:rsidRPr="00E21BB6">
        <w:rPr>
          <w:sz w:val="22"/>
          <w:szCs w:val="22"/>
        </w:rPr>
        <w:t>5.1. При невыполнении или ненадлежащем выполнении обязательств по Договору Стороны несут ответственность в соответствии с действующим законодательством Российской Федерации и Договором.</w:t>
      </w:r>
    </w:p>
    <w:p w:rsidR="00E21BB6" w:rsidRPr="00E21BB6" w:rsidRDefault="00E21BB6" w:rsidP="00E21BB6">
      <w:pPr>
        <w:widowControl w:val="0"/>
        <w:shd w:val="clear" w:color="auto" w:fill="FFFFFF"/>
        <w:tabs>
          <w:tab w:val="left" w:pos="1320"/>
          <w:tab w:val="left" w:pos="1550"/>
        </w:tabs>
        <w:autoSpaceDE w:val="0"/>
        <w:autoSpaceDN w:val="0"/>
        <w:adjustRightInd w:val="0"/>
        <w:ind w:firstLine="709"/>
        <w:contextualSpacing/>
        <w:jc w:val="both"/>
        <w:rPr>
          <w:sz w:val="22"/>
          <w:szCs w:val="22"/>
        </w:rPr>
      </w:pPr>
      <w:r w:rsidRPr="00E21BB6">
        <w:rPr>
          <w:sz w:val="22"/>
          <w:szCs w:val="22"/>
        </w:rPr>
        <w:t xml:space="preserve">5.2. Невыполнение Сторонами условий Договора, повлекших за собой штрафные санкции со стороны третьих лиц, предусматривает компенсацию в установленном порядке виновной стороной в полном объеме. </w:t>
      </w:r>
    </w:p>
    <w:p w:rsidR="00E21BB6" w:rsidRPr="00E21BB6" w:rsidRDefault="00E21BB6" w:rsidP="00E21BB6">
      <w:pPr>
        <w:widowControl w:val="0"/>
        <w:shd w:val="clear" w:color="auto" w:fill="FFFFFF"/>
        <w:tabs>
          <w:tab w:val="left" w:pos="1320"/>
          <w:tab w:val="left" w:pos="1378"/>
        </w:tabs>
        <w:autoSpaceDE w:val="0"/>
        <w:autoSpaceDN w:val="0"/>
        <w:adjustRightInd w:val="0"/>
        <w:ind w:firstLine="709"/>
        <w:contextualSpacing/>
        <w:jc w:val="both"/>
        <w:rPr>
          <w:sz w:val="22"/>
          <w:szCs w:val="22"/>
        </w:rPr>
      </w:pPr>
      <w:r w:rsidRPr="00E21BB6">
        <w:rPr>
          <w:caps/>
          <w:sz w:val="22"/>
          <w:szCs w:val="22"/>
        </w:rPr>
        <w:t>5.3. СУБАрендатор</w:t>
      </w:r>
      <w:r w:rsidRPr="00E21BB6">
        <w:rPr>
          <w:sz w:val="22"/>
          <w:szCs w:val="22"/>
        </w:rPr>
        <w:t xml:space="preserve"> возмещает </w:t>
      </w:r>
      <w:r w:rsidRPr="00E21BB6">
        <w:rPr>
          <w:caps/>
          <w:sz w:val="22"/>
          <w:szCs w:val="22"/>
        </w:rPr>
        <w:t>Аренд</w:t>
      </w:r>
      <w:r w:rsidRPr="00E21BB6">
        <w:rPr>
          <w:sz w:val="22"/>
          <w:szCs w:val="22"/>
        </w:rPr>
        <w:t>АТОРУ реальный ущерб, причиненный Помещению в период субаренды СУБ</w:t>
      </w:r>
      <w:r w:rsidRPr="00E21BB6">
        <w:rPr>
          <w:caps/>
          <w:sz w:val="22"/>
          <w:szCs w:val="22"/>
        </w:rPr>
        <w:t>Арендатора</w:t>
      </w:r>
      <w:r w:rsidRPr="00E21BB6">
        <w:rPr>
          <w:sz w:val="22"/>
          <w:szCs w:val="22"/>
        </w:rPr>
        <w:t>.</w:t>
      </w:r>
    </w:p>
    <w:p w:rsidR="00E21BB6" w:rsidRPr="00E21BB6" w:rsidRDefault="00E21BB6" w:rsidP="00E21BB6">
      <w:pPr>
        <w:widowControl w:val="0"/>
        <w:shd w:val="clear" w:color="auto" w:fill="FFFFFF"/>
        <w:tabs>
          <w:tab w:val="left" w:pos="1276"/>
          <w:tab w:val="left" w:pos="1418"/>
          <w:tab w:val="left" w:pos="1651"/>
        </w:tabs>
        <w:autoSpaceDE w:val="0"/>
        <w:autoSpaceDN w:val="0"/>
        <w:adjustRightInd w:val="0"/>
        <w:ind w:firstLine="709"/>
        <w:contextualSpacing/>
        <w:jc w:val="both"/>
        <w:rPr>
          <w:sz w:val="22"/>
          <w:szCs w:val="22"/>
        </w:rPr>
      </w:pPr>
      <w:r w:rsidRPr="00E21BB6">
        <w:rPr>
          <w:sz w:val="22"/>
          <w:szCs w:val="22"/>
        </w:rPr>
        <w:t>5.4. В случае не вывоза в установленный Договором срок СУБ</w:t>
      </w:r>
      <w:r w:rsidRPr="00E21BB6">
        <w:rPr>
          <w:caps/>
          <w:sz w:val="22"/>
          <w:szCs w:val="22"/>
        </w:rPr>
        <w:t xml:space="preserve">Арендатором </w:t>
      </w:r>
      <w:r w:rsidRPr="00E21BB6">
        <w:rPr>
          <w:sz w:val="22"/>
          <w:szCs w:val="22"/>
        </w:rPr>
        <w:t xml:space="preserve">принадлежащего </w:t>
      </w:r>
      <w:r w:rsidRPr="00E21BB6">
        <w:rPr>
          <w:sz w:val="22"/>
          <w:szCs w:val="22"/>
        </w:rPr>
        <w:lastRenderedPageBreak/>
        <w:t xml:space="preserve">ему имущества из Помещения при прекращении срока действия Договора (в том числе при досрочном расторжении), </w:t>
      </w:r>
      <w:r w:rsidRPr="00E21BB6">
        <w:rPr>
          <w:caps/>
          <w:sz w:val="22"/>
          <w:szCs w:val="22"/>
        </w:rPr>
        <w:t xml:space="preserve">АрендАТОР </w:t>
      </w:r>
      <w:r w:rsidRPr="00E21BB6">
        <w:rPr>
          <w:sz w:val="22"/>
          <w:szCs w:val="22"/>
        </w:rPr>
        <w:t>имеет право удалить его из Помещения своими силами и за свой счет, а СУБ</w:t>
      </w:r>
      <w:r w:rsidRPr="00E21BB6">
        <w:rPr>
          <w:caps/>
          <w:sz w:val="22"/>
          <w:szCs w:val="22"/>
        </w:rPr>
        <w:t>Арендатор</w:t>
      </w:r>
      <w:r w:rsidRPr="00E21BB6">
        <w:rPr>
          <w:sz w:val="22"/>
          <w:szCs w:val="22"/>
        </w:rPr>
        <w:t xml:space="preserve"> обязан возместить </w:t>
      </w:r>
      <w:r w:rsidRPr="00E21BB6">
        <w:rPr>
          <w:caps/>
          <w:sz w:val="22"/>
          <w:szCs w:val="22"/>
        </w:rPr>
        <w:t xml:space="preserve">АрендАТОРУ </w:t>
      </w:r>
      <w:r w:rsidRPr="00E21BB6">
        <w:rPr>
          <w:sz w:val="22"/>
          <w:szCs w:val="22"/>
        </w:rPr>
        <w:t xml:space="preserve">расходы по вывозу имущества, а также иные расходы, которые понес </w:t>
      </w:r>
      <w:r w:rsidRPr="00E21BB6">
        <w:rPr>
          <w:caps/>
          <w:sz w:val="22"/>
          <w:szCs w:val="22"/>
        </w:rPr>
        <w:t>АрендАТОР</w:t>
      </w:r>
      <w:r w:rsidRPr="00E21BB6">
        <w:rPr>
          <w:sz w:val="22"/>
          <w:szCs w:val="22"/>
        </w:rPr>
        <w:t xml:space="preserve"> в связи с неисполнением СУБАРЕНДАТОРОМ условий Договора и нанесенным ущербом, а также внести арендную плату за период фактического нахождения имущества в Помещении в течение 7 (семи) календарных дней с даты предъявления </w:t>
      </w:r>
      <w:r w:rsidRPr="00E21BB6">
        <w:rPr>
          <w:caps/>
          <w:sz w:val="22"/>
          <w:szCs w:val="22"/>
        </w:rPr>
        <w:t xml:space="preserve">АрендАТОРОМ </w:t>
      </w:r>
      <w:r w:rsidRPr="00E21BB6">
        <w:rPr>
          <w:sz w:val="22"/>
          <w:szCs w:val="22"/>
        </w:rPr>
        <w:t xml:space="preserve">письменного требования. </w:t>
      </w:r>
    </w:p>
    <w:p w:rsidR="00E21BB6" w:rsidRPr="00E21BB6" w:rsidRDefault="00E21BB6" w:rsidP="00E21BB6">
      <w:pPr>
        <w:widowControl w:val="0"/>
        <w:shd w:val="clear" w:color="auto" w:fill="FFFFFF"/>
        <w:tabs>
          <w:tab w:val="left" w:pos="1320"/>
        </w:tabs>
        <w:autoSpaceDE w:val="0"/>
        <w:autoSpaceDN w:val="0"/>
        <w:adjustRightInd w:val="0"/>
        <w:ind w:firstLine="709"/>
        <w:contextualSpacing/>
        <w:jc w:val="both"/>
        <w:rPr>
          <w:sz w:val="22"/>
          <w:szCs w:val="22"/>
        </w:rPr>
      </w:pPr>
      <w:r w:rsidRPr="00E21BB6">
        <w:rPr>
          <w:sz w:val="22"/>
          <w:szCs w:val="22"/>
        </w:rPr>
        <w:t>5.5. Границы ответственности за состояние и обслуживание электроустановок устанавливаются Актами об осуществлении технологического присоединения, которые заверяются Сторонами по Договору и имеются в наличии у каждой из сторон.</w:t>
      </w:r>
    </w:p>
    <w:p w:rsidR="00E21BB6" w:rsidRPr="00E21BB6" w:rsidRDefault="00E21BB6" w:rsidP="00E21BB6">
      <w:pPr>
        <w:widowControl w:val="0"/>
        <w:shd w:val="clear" w:color="auto" w:fill="FFFFFF"/>
        <w:tabs>
          <w:tab w:val="left" w:pos="1320"/>
        </w:tabs>
        <w:autoSpaceDE w:val="0"/>
        <w:autoSpaceDN w:val="0"/>
        <w:adjustRightInd w:val="0"/>
        <w:ind w:firstLine="709"/>
        <w:contextualSpacing/>
        <w:jc w:val="both"/>
        <w:rPr>
          <w:sz w:val="22"/>
          <w:szCs w:val="22"/>
        </w:rPr>
      </w:pPr>
      <w:r w:rsidRPr="00E21BB6">
        <w:rPr>
          <w:sz w:val="22"/>
          <w:szCs w:val="22"/>
        </w:rPr>
        <w:t xml:space="preserve">5.6. </w:t>
      </w:r>
      <w:r w:rsidRPr="00E21BB6">
        <w:rPr>
          <w:iCs/>
          <w:sz w:val="22"/>
          <w:szCs w:val="22"/>
        </w:rPr>
        <w:t xml:space="preserve">В </w:t>
      </w:r>
      <w:r w:rsidRPr="00E21BB6">
        <w:rPr>
          <w:sz w:val="22"/>
          <w:szCs w:val="22"/>
        </w:rPr>
        <w:t>случае нарушения сроков внесения платежей, в том числе но не ограничиваясь, авансовых и обеспечительных, по настоящему Договору, СУБ</w:t>
      </w:r>
      <w:r w:rsidRPr="00E21BB6">
        <w:rPr>
          <w:caps/>
          <w:sz w:val="22"/>
          <w:szCs w:val="22"/>
        </w:rPr>
        <w:t>Арендатор</w:t>
      </w:r>
      <w:r w:rsidRPr="00E21BB6">
        <w:rPr>
          <w:sz w:val="22"/>
          <w:szCs w:val="22"/>
        </w:rPr>
        <w:t xml:space="preserve"> обязан уплатить пени в размере: если период просрочки составляет от 1 до 30 дней – 0,1%, от 31 до 60 дней - 0,2%, от 61 до 90 дней - 0,4%, более 90 дней - 0,8% от неуплаченной суммы за каждый день просрочки, включая НДС, до полного погашения задолженности. При этом неустойка рассчитывается по каждому периоду просрочки отдельно и затем суммируется. Уплата неустойки не освобождает СУБАРЕНДАТОРА от надлежащего исполнения обязательств по Договору.</w:t>
      </w:r>
    </w:p>
    <w:p w:rsidR="00E21BB6" w:rsidRPr="00E21BB6" w:rsidRDefault="00E21BB6" w:rsidP="00E21BB6">
      <w:pPr>
        <w:widowControl w:val="0"/>
        <w:shd w:val="clear" w:color="auto" w:fill="FFFFFF"/>
        <w:tabs>
          <w:tab w:val="left" w:pos="1320"/>
        </w:tabs>
        <w:autoSpaceDE w:val="0"/>
        <w:autoSpaceDN w:val="0"/>
        <w:adjustRightInd w:val="0"/>
        <w:ind w:firstLine="709"/>
        <w:contextualSpacing/>
        <w:jc w:val="both"/>
        <w:rPr>
          <w:sz w:val="22"/>
          <w:szCs w:val="22"/>
        </w:rPr>
      </w:pPr>
      <w:r w:rsidRPr="00E21BB6">
        <w:rPr>
          <w:caps/>
          <w:sz w:val="22"/>
          <w:szCs w:val="22"/>
        </w:rPr>
        <w:t>5.7. СУБАрендатор</w:t>
      </w:r>
      <w:r w:rsidRPr="00E21BB6">
        <w:rPr>
          <w:sz w:val="22"/>
          <w:szCs w:val="22"/>
        </w:rPr>
        <w:t xml:space="preserve"> несет полную ответственность за соблюдение Федерального закона от 10.01.2002 г. № 7-ФЗ «Об охране окружающей среды» и другого природоохранного законодательства.</w:t>
      </w:r>
    </w:p>
    <w:p w:rsidR="00E21BB6" w:rsidRPr="00E21BB6" w:rsidRDefault="00E21BB6" w:rsidP="00E21BB6">
      <w:pPr>
        <w:widowControl w:val="0"/>
        <w:shd w:val="clear" w:color="auto" w:fill="FFFFFF"/>
        <w:tabs>
          <w:tab w:val="left" w:pos="1320"/>
        </w:tabs>
        <w:autoSpaceDE w:val="0"/>
        <w:autoSpaceDN w:val="0"/>
        <w:adjustRightInd w:val="0"/>
        <w:ind w:firstLine="709"/>
        <w:contextualSpacing/>
        <w:jc w:val="both"/>
        <w:rPr>
          <w:sz w:val="22"/>
          <w:szCs w:val="22"/>
        </w:rPr>
      </w:pPr>
      <w:r w:rsidRPr="00E21BB6">
        <w:rPr>
          <w:caps/>
          <w:sz w:val="22"/>
          <w:szCs w:val="22"/>
        </w:rPr>
        <w:t>5.8. АрендАТОР</w:t>
      </w:r>
      <w:r w:rsidRPr="00E21BB6">
        <w:rPr>
          <w:sz w:val="22"/>
          <w:szCs w:val="22"/>
        </w:rPr>
        <w:t xml:space="preserve"> не несет ответственности за утрату, недостачу или повреждение имущества (вещей, денежных средств и т.п.), принадлежащих СУБ</w:t>
      </w:r>
      <w:r w:rsidRPr="00E21BB6">
        <w:rPr>
          <w:caps/>
          <w:sz w:val="22"/>
          <w:szCs w:val="22"/>
        </w:rPr>
        <w:t>Арендатору</w:t>
      </w:r>
      <w:r w:rsidRPr="00E21BB6">
        <w:rPr>
          <w:sz w:val="22"/>
          <w:szCs w:val="22"/>
        </w:rPr>
        <w:t xml:space="preserve"> и помещенных им в занимаемом Помещении или за его пределами.</w:t>
      </w:r>
    </w:p>
    <w:p w:rsidR="00E21BB6" w:rsidRPr="00E21BB6" w:rsidRDefault="00E21BB6" w:rsidP="00E21BB6">
      <w:pPr>
        <w:widowControl w:val="0"/>
        <w:shd w:val="clear" w:color="auto" w:fill="FFFFFF"/>
        <w:tabs>
          <w:tab w:val="left" w:pos="1320"/>
        </w:tabs>
        <w:autoSpaceDE w:val="0"/>
        <w:autoSpaceDN w:val="0"/>
        <w:adjustRightInd w:val="0"/>
        <w:ind w:firstLine="709"/>
        <w:contextualSpacing/>
        <w:jc w:val="both"/>
        <w:rPr>
          <w:sz w:val="22"/>
          <w:szCs w:val="22"/>
        </w:rPr>
      </w:pPr>
      <w:r w:rsidRPr="00E21BB6">
        <w:rPr>
          <w:caps/>
          <w:sz w:val="22"/>
          <w:szCs w:val="22"/>
        </w:rPr>
        <w:t>5.9. АрендАТОР</w:t>
      </w:r>
      <w:r w:rsidRPr="00E21BB6">
        <w:rPr>
          <w:sz w:val="22"/>
          <w:szCs w:val="22"/>
        </w:rPr>
        <w:t xml:space="preserve"> не несет ответственности за отсутствие в Помещении необходимых коммунальных услуг, если в их отсутствии имеется вина СУБ</w:t>
      </w:r>
      <w:r w:rsidRPr="00E21BB6">
        <w:rPr>
          <w:caps/>
          <w:sz w:val="22"/>
          <w:szCs w:val="22"/>
        </w:rPr>
        <w:t>Арендатора</w:t>
      </w:r>
      <w:r w:rsidRPr="00E21BB6">
        <w:rPr>
          <w:sz w:val="22"/>
          <w:szCs w:val="22"/>
        </w:rPr>
        <w:t xml:space="preserve">, либо их отсутствие обусловлено другими, независящими от </w:t>
      </w:r>
      <w:r w:rsidRPr="00E21BB6">
        <w:rPr>
          <w:caps/>
          <w:sz w:val="22"/>
          <w:szCs w:val="22"/>
        </w:rPr>
        <w:t>АрендАТОРА</w:t>
      </w:r>
      <w:r w:rsidRPr="00E21BB6">
        <w:rPr>
          <w:sz w:val="22"/>
          <w:szCs w:val="22"/>
        </w:rPr>
        <w:t xml:space="preserve"> обстоятельствами, либо СУБАРЕНДАТОРУ на момент заключения Договора было известно об их отсутствии и он согласился с данным обстоятельством.</w:t>
      </w:r>
    </w:p>
    <w:p w:rsidR="00E21BB6" w:rsidRPr="00E21BB6" w:rsidRDefault="00E21BB6" w:rsidP="00E21BB6">
      <w:pPr>
        <w:widowControl w:val="0"/>
        <w:shd w:val="clear" w:color="auto" w:fill="FFFFFF"/>
        <w:tabs>
          <w:tab w:val="left" w:pos="1442"/>
        </w:tabs>
        <w:ind w:firstLine="709"/>
        <w:contextualSpacing/>
        <w:jc w:val="both"/>
        <w:rPr>
          <w:sz w:val="22"/>
          <w:szCs w:val="22"/>
        </w:rPr>
      </w:pPr>
      <w:r w:rsidRPr="00E21BB6">
        <w:rPr>
          <w:caps/>
          <w:sz w:val="22"/>
          <w:szCs w:val="22"/>
        </w:rPr>
        <w:t xml:space="preserve">5.10. СУБАрендатор </w:t>
      </w:r>
      <w:r w:rsidRPr="00E21BB6">
        <w:rPr>
          <w:sz w:val="22"/>
          <w:szCs w:val="22"/>
        </w:rPr>
        <w:t>самостоятельно несет ответственность в виде штрафов, пеней, взысканий и иных санкций перед органами власти в случае проведения ими проверок и выявлении нарушений СУБ</w:t>
      </w:r>
      <w:r w:rsidRPr="00E21BB6">
        <w:rPr>
          <w:caps/>
          <w:sz w:val="22"/>
          <w:szCs w:val="22"/>
        </w:rPr>
        <w:t>Арендатором</w:t>
      </w:r>
      <w:r w:rsidRPr="00E21BB6">
        <w:rPr>
          <w:sz w:val="22"/>
          <w:szCs w:val="22"/>
        </w:rPr>
        <w:t xml:space="preserve"> и его работниками действующего законодательства Российской Федерации.</w:t>
      </w:r>
    </w:p>
    <w:p w:rsidR="00E21BB6" w:rsidRPr="00E21BB6" w:rsidRDefault="00E21BB6" w:rsidP="00E21BB6">
      <w:pPr>
        <w:widowControl w:val="0"/>
        <w:ind w:firstLine="709"/>
        <w:jc w:val="both"/>
        <w:rPr>
          <w:sz w:val="22"/>
          <w:szCs w:val="22"/>
        </w:rPr>
      </w:pPr>
      <w:r w:rsidRPr="00E21BB6">
        <w:rPr>
          <w:caps/>
          <w:sz w:val="22"/>
          <w:szCs w:val="22"/>
        </w:rPr>
        <w:t>5.11. СУБАрендатор</w:t>
      </w:r>
      <w:r w:rsidRPr="00E21BB6">
        <w:rPr>
          <w:sz w:val="22"/>
          <w:szCs w:val="22"/>
        </w:rPr>
        <w:t xml:space="preserve"> обязуется возместить </w:t>
      </w:r>
      <w:r w:rsidRPr="00E21BB6">
        <w:rPr>
          <w:caps/>
          <w:sz w:val="22"/>
          <w:szCs w:val="22"/>
        </w:rPr>
        <w:t>АрендАТОРУ</w:t>
      </w:r>
      <w:r w:rsidRPr="00E21BB6">
        <w:rPr>
          <w:sz w:val="22"/>
          <w:szCs w:val="22"/>
        </w:rPr>
        <w:t xml:space="preserve"> в полном объеме убытки, понесенные </w:t>
      </w:r>
      <w:r w:rsidRPr="00E21BB6">
        <w:rPr>
          <w:caps/>
          <w:sz w:val="22"/>
          <w:szCs w:val="22"/>
        </w:rPr>
        <w:t>АрендАТОРОМ</w:t>
      </w:r>
      <w:r w:rsidRPr="00E21BB6">
        <w:rPr>
          <w:sz w:val="22"/>
          <w:szCs w:val="22"/>
        </w:rPr>
        <w:t xml:space="preserve"> в результате проведения проверок органами власти и выявления нарушений СУБ</w:t>
      </w:r>
      <w:r w:rsidRPr="00E21BB6">
        <w:rPr>
          <w:caps/>
          <w:sz w:val="22"/>
          <w:szCs w:val="22"/>
        </w:rPr>
        <w:t>Арендатором</w:t>
      </w:r>
      <w:r w:rsidRPr="00E21BB6">
        <w:rPr>
          <w:sz w:val="22"/>
          <w:szCs w:val="22"/>
        </w:rPr>
        <w:t xml:space="preserve"> действующего законодательства Российской Федерации, в том числе сумму административных штрафов, наложенных на </w:t>
      </w:r>
      <w:r w:rsidRPr="00E21BB6">
        <w:rPr>
          <w:caps/>
          <w:sz w:val="22"/>
          <w:szCs w:val="22"/>
        </w:rPr>
        <w:t>АрендАТОРА</w:t>
      </w:r>
      <w:r w:rsidRPr="00E21BB6">
        <w:rPr>
          <w:sz w:val="22"/>
          <w:szCs w:val="22"/>
        </w:rPr>
        <w:t xml:space="preserve"> по вине СУБ</w:t>
      </w:r>
      <w:r w:rsidRPr="00E21BB6">
        <w:rPr>
          <w:caps/>
          <w:sz w:val="22"/>
          <w:szCs w:val="22"/>
        </w:rPr>
        <w:t xml:space="preserve">Арендатора </w:t>
      </w:r>
      <w:r w:rsidRPr="00E21BB6">
        <w:rPr>
          <w:sz w:val="22"/>
          <w:szCs w:val="22"/>
        </w:rPr>
        <w:t>в течение 5 (пяти) рабочих дней с даты получения от АРЕНДАТОРА соответствующего требования.</w:t>
      </w:r>
    </w:p>
    <w:p w:rsidR="00E21BB6" w:rsidRPr="00E21BB6" w:rsidRDefault="00E21BB6" w:rsidP="00E21BB6">
      <w:pPr>
        <w:widowControl w:val="0"/>
        <w:ind w:firstLine="709"/>
        <w:jc w:val="both"/>
        <w:rPr>
          <w:sz w:val="22"/>
          <w:szCs w:val="22"/>
        </w:rPr>
      </w:pPr>
      <w:r w:rsidRPr="00E21BB6">
        <w:rPr>
          <w:sz w:val="22"/>
          <w:szCs w:val="22"/>
        </w:rPr>
        <w:t xml:space="preserve">5.12. </w:t>
      </w:r>
      <w:r w:rsidRPr="00E21BB6">
        <w:rPr>
          <w:caps/>
          <w:sz w:val="22"/>
          <w:szCs w:val="22"/>
        </w:rPr>
        <w:t xml:space="preserve">СУБАрендатор </w:t>
      </w:r>
      <w:r w:rsidRPr="00E21BB6">
        <w:rPr>
          <w:sz w:val="22"/>
          <w:szCs w:val="22"/>
        </w:rPr>
        <w:t>несет ответственность за:</w:t>
      </w:r>
    </w:p>
    <w:p w:rsidR="00E21BB6" w:rsidRPr="00E21BB6" w:rsidRDefault="00E21BB6" w:rsidP="00E21BB6">
      <w:pPr>
        <w:widowControl w:val="0"/>
        <w:tabs>
          <w:tab w:val="left" w:pos="981"/>
        </w:tabs>
        <w:ind w:firstLine="709"/>
        <w:jc w:val="both"/>
        <w:rPr>
          <w:sz w:val="22"/>
          <w:szCs w:val="22"/>
        </w:rPr>
      </w:pPr>
      <w:r w:rsidRPr="00E21BB6">
        <w:rPr>
          <w:sz w:val="22"/>
          <w:szCs w:val="22"/>
        </w:rPr>
        <w:t>- невыполнение требований норм, правил и процедур по авиационной и транспортной безопасности, действующих на территории АРЕНДАТОРА;</w:t>
      </w:r>
    </w:p>
    <w:p w:rsidR="00E21BB6" w:rsidRPr="00E21BB6" w:rsidRDefault="00E21BB6" w:rsidP="00E21BB6">
      <w:pPr>
        <w:widowControl w:val="0"/>
        <w:tabs>
          <w:tab w:val="left" w:pos="902"/>
        </w:tabs>
        <w:ind w:firstLine="709"/>
        <w:jc w:val="both"/>
        <w:rPr>
          <w:sz w:val="22"/>
          <w:szCs w:val="22"/>
        </w:rPr>
      </w:pPr>
      <w:r w:rsidRPr="00E21BB6">
        <w:rPr>
          <w:sz w:val="22"/>
          <w:szCs w:val="22"/>
        </w:rPr>
        <w:t>- обоснованность подачи заявок на оформление пропусков и достоверность данных, указанных в заявках;</w:t>
      </w:r>
    </w:p>
    <w:p w:rsidR="00E21BB6" w:rsidRPr="00E21BB6" w:rsidRDefault="00E21BB6" w:rsidP="00E21BB6">
      <w:pPr>
        <w:widowControl w:val="0"/>
        <w:tabs>
          <w:tab w:val="left" w:pos="902"/>
        </w:tabs>
        <w:ind w:firstLine="709"/>
        <w:jc w:val="both"/>
        <w:rPr>
          <w:sz w:val="22"/>
          <w:szCs w:val="22"/>
        </w:rPr>
      </w:pPr>
      <w:r w:rsidRPr="00E21BB6">
        <w:rPr>
          <w:sz w:val="22"/>
          <w:szCs w:val="22"/>
        </w:rPr>
        <w:t>- охрану Помещения;</w:t>
      </w:r>
    </w:p>
    <w:p w:rsidR="00E21BB6" w:rsidRPr="00E21BB6" w:rsidRDefault="00E21BB6" w:rsidP="00E21BB6">
      <w:pPr>
        <w:widowControl w:val="0"/>
        <w:tabs>
          <w:tab w:val="left" w:pos="880"/>
        </w:tabs>
        <w:ind w:firstLine="709"/>
        <w:jc w:val="both"/>
        <w:rPr>
          <w:sz w:val="22"/>
          <w:szCs w:val="22"/>
        </w:rPr>
      </w:pPr>
      <w:r w:rsidRPr="00E21BB6">
        <w:rPr>
          <w:sz w:val="22"/>
          <w:szCs w:val="22"/>
        </w:rPr>
        <w:t xml:space="preserve">- последствия несчастных случаев, которые возникли в результате его деятельности и могут иметь место в отношении его сотрудников, работников </w:t>
      </w:r>
      <w:r w:rsidRPr="00E21BB6">
        <w:rPr>
          <w:caps/>
          <w:sz w:val="22"/>
          <w:szCs w:val="22"/>
        </w:rPr>
        <w:t>АрендАТОРА</w:t>
      </w:r>
      <w:r w:rsidRPr="00E21BB6">
        <w:rPr>
          <w:sz w:val="22"/>
          <w:szCs w:val="22"/>
        </w:rPr>
        <w:t xml:space="preserve"> либо третьих лиц.</w:t>
      </w:r>
    </w:p>
    <w:p w:rsidR="00E21BB6" w:rsidRPr="00E21BB6" w:rsidRDefault="00E21BB6" w:rsidP="00E21BB6">
      <w:pPr>
        <w:widowControl w:val="0"/>
        <w:tabs>
          <w:tab w:val="left" w:pos="877"/>
        </w:tabs>
        <w:ind w:firstLine="709"/>
        <w:jc w:val="both"/>
        <w:rPr>
          <w:sz w:val="22"/>
          <w:szCs w:val="22"/>
        </w:rPr>
      </w:pPr>
      <w:r w:rsidRPr="00E21BB6">
        <w:rPr>
          <w:caps/>
          <w:sz w:val="22"/>
          <w:szCs w:val="22"/>
        </w:rPr>
        <w:t>5.13. СУБАрендатор</w:t>
      </w:r>
      <w:r w:rsidRPr="00E21BB6">
        <w:rPr>
          <w:sz w:val="22"/>
          <w:szCs w:val="22"/>
        </w:rPr>
        <w:t xml:space="preserve"> обязан возместить ущерб имуществу </w:t>
      </w:r>
      <w:r w:rsidRPr="00E21BB6">
        <w:rPr>
          <w:caps/>
          <w:sz w:val="22"/>
          <w:szCs w:val="22"/>
        </w:rPr>
        <w:t>АрендАТОРА</w:t>
      </w:r>
      <w:r w:rsidRPr="00E21BB6">
        <w:rPr>
          <w:sz w:val="22"/>
          <w:szCs w:val="22"/>
        </w:rPr>
        <w:t xml:space="preserve"> и/или третьим лицам, вред здоровью работникам </w:t>
      </w:r>
      <w:r w:rsidRPr="00E21BB6">
        <w:rPr>
          <w:caps/>
          <w:sz w:val="22"/>
          <w:szCs w:val="22"/>
        </w:rPr>
        <w:t>АрендАТОРА</w:t>
      </w:r>
      <w:r w:rsidRPr="00E21BB6">
        <w:rPr>
          <w:sz w:val="22"/>
          <w:szCs w:val="22"/>
        </w:rPr>
        <w:t xml:space="preserve"> и/или третьих лиц, причиненный вследствие неправомерных действий (бездействия), в том числе связанный с нарушением правил эксплуатации электроустановок, приборов учета (электроприемники, счетчики, выключатели, розетки и т.п.) в полном объеме.</w:t>
      </w:r>
    </w:p>
    <w:p w:rsidR="00E21BB6" w:rsidRPr="00E21BB6" w:rsidRDefault="00E21BB6" w:rsidP="00E21BB6">
      <w:pPr>
        <w:widowControl w:val="0"/>
        <w:shd w:val="clear" w:color="auto" w:fill="FFFFFF"/>
        <w:tabs>
          <w:tab w:val="left" w:pos="1442"/>
        </w:tabs>
        <w:ind w:firstLine="709"/>
        <w:contextualSpacing/>
        <w:jc w:val="both"/>
        <w:rPr>
          <w:sz w:val="22"/>
          <w:szCs w:val="22"/>
        </w:rPr>
      </w:pPr>
      <w:r w:rsidRPr="00E21BB6">
        <w:rPr>
          <w:caps/>
          <w:sz w:val="22"/>
          <w:szCs w:val="22"/>
        </w:rPr>
        <w:t>5.14. СУБАрендатор</w:t>
      </w:r>
      <w:r w:rsidRPr="00E21BB6">
        <w:rPr>
          <w:sz w:val="22"/>
          <w:szCs w:val="22"/>
        </w:rPr>
        <w:t xml:space="preserve"> самостоятельно несет ответственность за нарушение правил пожарной безопасности, электробезопасности, техники безопасности, законодательства об охране труда.</w:t>
      </w:r>
    </w:p>
    <w:p w:rsidR="00E21BB6" w:rsidRPr="00E21BB6" w:rsidRDefault="00E21BB6" w:rsidP="00E21BB6">
      <w:pPr>
        <w:widowControl w:val="0"/>
        <w:shd w:val="clear" w:color="auto" w:fill="FFFFFF"/>
        <w:tabs>
          <w:tab w:val="left" w:pos="1442"/>
        </w:tabs>
        <w:ind w:firstLine="709"/>
        <w:contextualSpacing/>
        <w:jc w:val="both"/>
        <w:rPr>
          <w:sz w:val="22"/>
          <w:szCs w:val="22"/>
        </w:rPr>
      </w:pPr>
      <w:r w:rsidRPr="00E21BB6">
        <w:rPr>
          <w:caps/>
          <w:sz w:val="22"/>
          <w:szCs w:val="22"/>
        </w:rPr>
        <w:t>5.15. СУБАрендатор</w:t>
      </w:r>
      <w:r w:rsidRPr="00E21BB6">
        <w:rPr>
          <w:sz w:val="22"/>
          <w:szCs w:val="22"/>
        </w:rPr>
        <w:t xml:space="preserve"> несет материальную ответственность за все убытки, причиненные </w:t>
      </w:r>
      <w:r w:rsidRPr="00E21BB6">
        <w:rPr>
          <w:caps/>
          <w:sz w:val="22"/>
          <w:szCs w:val="22"/>
        </w:rPr>
        <w:t>АрендАТОРУ</w:t>
      </w:r>
      <w:r w:rsidRPr="00E21BB6">
        <w:rPr>
          <w:sz w:val="22"/>
          <w:szCs w:val="22"/>
        </w:rPr>
        <w:t>, в полном объеме причиненного ущерба.</w:t>
      </w:r>
    </w:p>
    <w:p w:rsidR="00E21BB6" w:rsidRPr="00E21BB6" w:rsidRDefault="00E21BB6" w:rsidP="00E21BB6">
      <w:pPr>
        <w:widowControl w:val="0"/>
        <w:shd w:val="clear" w:color="auto" w:fill="FFFFFF"/>
        <w:tabs>
          <w:tab w:val="left" w:pos="1442"/>
        </w:tabs>
        <w:ind w:firstLine="709"/>
        <w:contextualSpacing/>
        <w:jc w:val="both"/>
        <w:rPr>
          <w:sz w:val="22"/>
          <w:szCs w:val="22"/>
        </w:rPr>
      </w:pPr>
      <w:r w:rsidRPr="00E21BB6">
        <w:rPr>
          <w:sz w:val="22"/>
          <w:szCs w:val="22"/>
        </w:rPr>
        <w:t xml:space="preserve">5.16. Дополнительная ответственность Сторон может быть предусмотрена Приложением № 3 к Договору. </w:t>
      </w:r>
    </w:p>
    <w:p w:rsidR="00E21BB6" w:rsidRPr="00E21BB6" w:rsidRDefault="00E21BB6" w:rsidP="00E21BB6">
      <w:pPr>
        <w:widowControl w:val="0"/>
        <w:shd w:val="clear" w:color="auto" w:fill="FFFFFF"/>
        <w:tabs>
          <w:tab w:val="left" w:pos="1442"/>
        </w:tabs>
        <w:ind w:firstLine="709"/>
        <w:contextualSpacing/>
        <w:jc w:val="both"/>
        <w:rPr>
          <w:sz w:val="22"/>
          <w:szCs w:val="22"/>
        </w:rPr>
      </w:pPr>
      <w:r w:rsidRPr="00E21BB6">
        <w:rPr>
          <w:sz w:val="22"/>
          <w:szCs w:val="22"/>
        </w:rPr>
        <w:t xml:space="preserve">5.17. В случае если СУБАРЕНДАТОР не принял Помещение в установленный Договором срок или не возвратил Помещение или возвратил его несвоевременно, он обязан внести арендную плату за все время просрочки в размере и в порядке, установленном Договором. За нарушение срока возврата Помещения АРЕНДАТОР также вправе потребовать от СУБАРЕНДАТОРА выплаты пени в размере 1 % (Один процент) от суммы ежемесячной арендной платы за каждый день просрочки. Положения </w:t>
      </w:r>
      <w:r w:rsidRPr="00E21BB6">
        <w:rPr>
          <w:sz w:val="22"/>
          <w:szCs w:val="22"/>
        </w:rPr>
        <w:lastRenderedPageBreak/>
        <w:t>настоящего пункта не являются согласием АРЕНДАТОРА на продолжение арендных отношений по истечении срока субаренды и возобновление Договора на неопределенный срок.</w:t>
      </w:r>
    </w:p>
    <w:p w:rsidR="00E21BB6" w:rsidRPr="00E21BB6" w:rsidRDefault="00E21BB6" w:rsidP="00E21BB6">
      <w:pPr>
        <w:widowControl w:val="0"/>
        <w:shd w:val="clear" w:color="auto" w:fill="FFFFFF"/>
        <w:tabs>
          <w:tab w:val="left" w:pos="1442"/>
        </w:tabs>
        <w:ind w:firstLine="709"/>
        <w:contextualSpacing/>
        <w:jc w:val="both"/>
        <w:rPr>
          <w:sz w:val="22"/>
          <w:szCs w:val="22"/>
        </w:rPr>
      </w:pPr>
      <w:r w:rsidRPr="00E21BB6">
        <w:rPr>
          <w:sz w:val="22"/>
          <w:szCs w:val="22"/>
        </w:rPr>
        <w:t>5.18. В случае несообщения СУБ</w:t>
      </w:r>
      <w:r w:rsidRPr="00E21BB6">
        <w:rPr>
          <w:caps/>
          <w:sz w:val="22"/>
          <w:szCs w:val="22"/>
        </w:rPr>
        <w:t>Арендатором</w:t>
      </w:r>
      <w:r w:rsidRPr="00E21BB6">
        <w:rPr>
          <w:sz w:val="22"/>
          <w:szCs w:val="22"/>
        </w:rPr>
        <w:t xml:space="preserve"> показаний приборов учета электроэнергии в определенный Договором срок, расчет за электроэнергию производится </w:t>
      </w:r>
      <w:r w:rsidRPr="00E21BB6">
        <w:rPr>
          <w:caps/>
          <w:sz w:val="22"/>
          <w:szCs w:val="22"/>
        </w:rPr>
        <w:t>АрендАТОРОМ</w:t>
      </w:r>
      <w:r w:rsidRPr="00E21BB6">
        <w:rPr>
          <w:sz w:val="22"/>
          <w:szCs w:val="22"/>
        </w:rPr>
        <w:t xml:space="preserve"> по среднесуточному расходу электроэнергии за предыдущий месяц. В последующие месяцы расход будет исчисляться по установленной мощности электрооборудования за 24 часа и 30 дней работы</w:t>
      </w:r>
      <w:r w:rsidRPr="00E21BB6">
        <w:rPr>
          <w:sz w:val="22"/>
          <w:szCs w:val="22"/>
          <w:vertAlign w:val="superscript"/>
        </w:rPr>
        <w:footnoteReference w:id="20"/>
      </w:r>
      <w:r w:rsidRPr="00E21BB6">
        <w:rPr>
          <w:sz w:val="22"/>
          <w:szCs w:val="22"/>
        </w:rPr>
        <w:t>.</w:t>
      </w:r>
    </w:p>
    <w:p w:rsidR="00E21BB6" w:rsidRPr="00E21BB6" w:rsidRDefault="00E21BB6" w:rsidP="00E21BB6">
      <w:pPr>
        <w:widowControl w:val="0"/>
        <w:shd w:val="clear" w:color="auto" w:fill="FFFFFF"/>
        <w:tabs>
          <w:tab w:val="left" w:pos="1442"/>
        </w:tabs>
        <w:ind w:firstLine="709"/>
        <w:contextualSpacing/>
        <w:jc w:val="both"/>
        <w:rPr>
          <w:sz w:val="22"/>
          <w:szCs w:val="22"/>
        </w:rPr>
      </w:pPr>
      <w:r w:rsidRPr="00E21BB6">
        <w:rPr>
          <w:sz w:val="22"/>
          <w:szCs w:val="22"/>
        </w:rPr>
        <w:t xml:space="preserve">5.19. </w:t>
      </w:r>
      <w:r w:rsidRPr="00E21BB6">
        <w:rPr>
          <w:sz w:val="22"/>
          <w:szCs w:val="22"/>
          <w:shd w:val="clear" w:color="auto" w:fill="FFFFFF"/>
        </w:rPr>
        <w:t>За нарушение СУБАРЕНДАТОРОМ обязанностей и запретов, установленных Договором СУБАРЕНДАТОР обязан:</w:t>
      </w:r>
    </w:p>
    <w:p w:rsidR="00E21BB6" w:rsidRPr="00E21BB6" w:rsidRDefault="00E21BB6" w:rsidP="00E21BB6">
      <w:pPr>
        <w:numPr>
          <w:ilvl w:val="2"/>
          <w:numId w:val="25"/>
        </w:numPr>
        <w:tabs>
          <w:tab w:val="left" w:pos="993"/>
        </w:tabs>
        <w:autoSpaceDE w:val="0"/>
        <w:autoSpaceDN w:val="0"/>
        <w:adjustRightInd w:val="0"/>
        <w:ind w:left="0" w:firstLine="709"/>
        <w:contextualSpacing/>
        <w:jc w:val="both"/>
        <w:rPr>
          <w:color w:val="000000"/>
          <w:sz w:val="22"/>
          <w:szCs w:val="22"/>
        </w:rPr>
      </w:pPr>
      <w:r w:rsidRPr="00E21BB6">
        <w:rPr>
          <w:color w:val="000000"/>
          <w:sz w:val="22"/>
          <w:szCs w:val="22"/>
        </w:rPr>
        <w:t xml:space="preserve">в случае нарушения </w:t>
      </w:r>
      <w:r w:rsidRPr="00E21BB6">
        <w:rPr>
          <w:sz w:val="22"/>
          <w:szCs w:val="22"/>
          <w:shd w:val="clear" w:color="auto" w:fill="FFFFFF"/>
        </w:rPr>
        <w:t>СУБАРЕНДАТОРОМ</w:t>
      </w:r>
      <w:r w:rsidRPr="00E21BB6">
        <w:rPr>
          <w:color w:val="000000"/>
          <w:sz w:val="22"/>
          <w:szCs w:val="22"/>
        </w:rPr>
        <w:t xml:space="preserve"> положений п. 2.2.4. Договора о размещении несогласованной рекламы, </w:t>
      </w:r>
      <w:r w:rsidRPr="00E21BB6">
        <w:rPr>
          <w:sz w:val="22"/>
          <w:szCs w:val="22"/>
          <w:shd w:val="clear" w:color="auto" w:fill="FFFFFF"/>
        </w:rPr>
        <w:t>СУБАРЕНДАТОР</w:t>
      </w:r>
      <w:r w:rsidRPr="00E21BB6">
        <w:rPr>
          <w:color w:val="000000"/>
          <w:sz w:val="22"/>
          <w:szCs w:val="22"/>
        </w:rPr>
        <w:t xml:space="preserve"> обязан оплатить штраф в размере 25 000 (двадцать пять) тысяч рублей за первый факт нарушения, 50 000 (пятьдесят) тысяч рублей за второй и последующие факты. Нарушения фиксируются в Акте о нарушении (Приложение к Договору). Акт подписывается уполномоченными представителями Сторон. В случае отказа </w:t>
      </w:r>
      <w:r w:rsidRPr="00E21BB6">
        <w:rPr>
          <w:sz w:val="22"/>
          <w:szCs w:val="22"/>
          <w:shd w:val="clear" w:color="auto" w:fill="FFFFFF"/>
        </w:rPr>
        <w:t>СУБАРЕНДАТОРА</w:t>
      </w:r>
      <w:r w:rsidRPr="00E21BB6">
        <w:rPr>
          <w:color w:val="000000"/>
          <w:sz w:val="22"/>
          <w:szCs w:val="22"/>
        </w:rPr>
        <w:t xml:space="preserve"> от подписания акта, либо отсутствия полномочий на подписание акта, акт подписывается представителем </w:t>
      </w:r>
      <w:r w:rsidRPr="00E21BB6">
        <w:rPr>
          <w:sz w:val="22"/>
          <w:szCs w:val="22"/>
          <w:shd w:val="clear" w:color="auto" w:fill="FFFFFF"/>
        </w:rPr>
        <w:t>АРЕНДАТОРА</w:t>
      </w:r>
      <w:r w:rsidRPr="00E21BB6">
        <w:rPr>
          <w:color w:val="000000"/>
          <w:sz w:val="22"/>
          <w:szCs w:val="22"/>
        </w:rPr>
        <w:t xml:space="preserve"> и третьими лицами (1 человек) с направлением одного экземпляра акта в адрес </w:t>
      </w:r>
      <w:r w:rsidRPr="00E21BB6">
        <w:rPr>
          <w:sz w:val="22"/>
          <w:szCs w:val="22"/>
          <w:shd w:val="clear" w:color="auto" w:fill="FFFFFF"/>
        </w:rPr>
        <w:t>СУБАРЕНДАТОРА</w:t>
      </w:r>
      <w:r w:rsidRPr="00E21BB6">
        <w:rPr>
          <w:color w:val="000000"/>
          <w:sz w:val="22"/>
          <w:szCs w:val="22"/>
        </w:rPr>
        <w:t>;</w:t>
      </w:r>
    </w:p>
    <w:p w:rsidR="00E21BB6" w:rsidRPr="00E21BB6" w:rsidRDefault="00E21BB6" w:rsidP="00E21BB6">
      <w:pPr>
        <w:numPr>
          <w:ilvl w:val="2"/>
          <w:numId w:val="25"/>
        </w:numPr>
        <w:tabs>
          <w:tab w:val="left" w:pos="993"/>
        </w:tabs>
        <w:autoSpaceDE w:val="0"/>
        <w:autoSpaceDN w:val="0"/>
        <w:adjustRightInd w:val="0"/>
        <w:ind w:left="0" w:firstLine="709"/>
        <w:contextualSpacing/>
        <w:jc w:val="both"/>
        <w:rPr>
          <w:color w:val="000000"/>
          <w:sz w:val="22"/>
          <w:szCs w:val="22"/>
        </w:rPr>
      </w:pPr>
      <w:r w:rsidRPr="00E21BB6">
        <w:rPr>
          <w:color w:val="000000"/>
          <w:sz w:val="22"/>
          <w:szCs w:val="22"/>
        </w:rPr>
        <w:t xml:space="preserve">в случае нарушения </w:t>
      </w:r>
      <w:r w:rsidRPr="00E21BB6">
        <w:rPr>
          <w:sz w:val="22"/>
          <w:szCs w:val="22"/>
          <w:shd w:val="clear" w:color="auto" w:fill="FFFFFF"/>
        </w:rPr>
        <w:t>СУБАРЕНДАТОРОМ</w:t>
      </w:r>
      <w:r w:rsidRPr="00E21BB6">
        <w:rPr>
          <w:color w:val="000000"/>
          <w:sz w:val="22"/>
          <w:szCs w:val="22"/>
        </w:rPr>
        <w:t xml:space="preserve"> положений п. 2.5.1-2.5.4. Договора, </w:t>
      </w:r>
      <w:r w:rsidRPr="00E21BB6">
        <w:rPr>
          <w:sz w:val="22"/>
          <w:szCs w:val="22"/>
          <w:shd w:val="clear" w:color="auto" w:fill="FFFFFF"/>
        </w:rPr>
        <w:t>СУБАРЕНДАТОР</w:t>
      </w:r>
      <w:r w:rsidRPr="00E21BB6">
        <w:rPr>
          <w:color w:val="000000"/>
          <w:sz w:val="22"/>
          <w:szCs w:val="22"/>
        </w:rPr>
        <w:t xml:space="preserve"> обязан оплатить штраф в размере 3% от ежемесячной минимальной (гарантированной) арендной платы за каждый факт нарушения. Нарушения фиксируются в Акте о нарушении (Приложение к Договору). Акт подписывается уполномоченными представителями Сторон. В случае отказа </w:t>
      </w:r>
      <w:r w:rsidRPr="00E21BB6">
        <w:rPr>
          <w:sz w:val="22"/>
          <w:szCs w:val="22"/>
          <w:shd w:val="clear" w:color="auto" w:fill="FFFFFF"/>
        </w:rPr>
        <w:t>СУБАРЕНДАТОРА</w:t>
      </w:r>
      <w:r w:rsidRPr="00E21BB6">
        <w:rPr>
          <w:color w:val="000000"/>
          <w:sz w:val="22"/>
          <w:szCs w:val="22"/>
        </w:rPr>
        <w:t xml:space="preserve"> от подписания акта, либо отсутствия полномочий на подписание акта у представителя СУБАРЕНДАТОРА, акт подписывается представителем </w:t>
      </w:r>
      <w:r w:rsidRPr="00E21BB6">
        <w:rPr>
          <w:sz w:val="22"/>
          <w:szCs w:val="22"/>
          <w:shd w:val="clear" w:color="auto" w:fill="FFFFFF"/>
        </w:rPr>
        <w:t>АРЕНДАТОРА</w:t>
      </w:r>
      <w:r w:rsidRPr="00E21BB6">
        <w:rPr>
          <w:color w:val="000000"/>
          <w:sz w:val="22"/>
          <w:szCs w:val="22"/>
        </w:rPr>
        <w:t xml:space="preserve"> и третьими лицами (1 человек) с направлением одного экземпляра акта в адрес </w:t>
      </w:r>
      <w:r w:rsidRPr="00E21BB6">
        <w:rPr>
          <w:sz w:val="22"/>
          <w:szCs w:val="22"/>
          <w:shd w:val="clear" w:color="auto" w:fill="FFFFFF"/>
        </w:rPr>
        <w:t>СУБАРЕНДАТОРА</w:t>
      </w:r>
      <w:r w:rsidRPr="00E21BB6">
        <w:rPr>
          <w:color w:val="000000"/>
          <w:sz w:val="22"/>
          <w:szCs w:val="22"/>
        </w:rPr>
        <w:t>;</w:t>
      </w:r>
    </w:p>
    <w:p w:rsidR="00E21BB6" w:rsidRPr="00E21BB6" w:rsidRDefault="00E21BB6" w:rsidP="00E21BB6">
      <w:pPr>
        <w:numPr>
          <w:ilvl w:val="2"/>
          <w:numId w:val="25"/>
        </w:numPr>
        <w:tabs>
          <w:tab w:val="left" w:pos="993"/>
        </w:tabs>
        <w:autoSpaceDE w:val="0"/>
        <w:autoSpaceDN w:val="0"/>
        <w:adjustRightInd w:val="0"/>
        <w:ind w:left="0" w:firstLine="709"/>
        <w:contextualSpacing/>
        <w:jc w:val="both"/>
        <w:rPr>
          <w:color w:val="000000"/>
          <w:sz w:val="22"/>
          <w:szCs w:val="22"/>
        </w:rPr>
      </w:pPr>
      <w:r w:rsidRPr="00E21BB6">
        <w:rPr>
          <w:color w:val="000000"/>
          <w:sz w:val="22"/>
          <w:szCs w:val="22"/>
        </w:rPr>
        <w:t xml:space="preserve">в случае нарушения </w:t>
      </w:r>
      <w:r w:rsidRPr="00E21BB6">
        <w:rPr>
          <w:sz w:val="22"/>
          <w:szCs w:val="22"/>
          <w:shd w:val="clear" w:color="auto" w:fill="FFFFFF"/>
        </w:rPr>
        <w:t>СУБАРЕНДАТОРОМ</w:t>
      </w:r>
      <w:r w:rsidRPr="00E21BB6">
        <w:rPr>
          <w:color w:val="000000"/>
          <w:sz w:val="22"/>
          <w:szCs w:val="22"/>
        </w:rPr>
        <w:t xml:space="preserve"> положений п. 2.5.5. воспрепятствования </w:t>
      </w:r>
      <w:r w:rsidRPr="00E21BB6">
        <w:rPr>
          <w:sz w:val="22"/>
          <w:szCs w:val="22"/>
          <w:shd w:val="clear" w:color="auto" w:fill="FFFFFF"/>
        </w:rPr>
        <w:t>СУБАРЕНДАТОРОМ</w:t>
      </w:r>
      <w:r w:rsidRPr="00E21BB6">
        <w:rPr>
          <w:color w:val="000000"/>
          <w:sz w:val="22"/>
          <w:szCs w:val="22"/>
        </w:rPr>
        <w:t xml:space="preserve"> проведению </w:t>
      </w:r>
      <w:r w:rsidRPr="00E21BB6">
        <w:rPr>
          <w:sz w:val="22"/>
          <w:szCs w:val="22"/>
          <w:shd w:val="clear" w:color="auto" w:fill="FFFFFF"/>
        </w:rPr>
        <w:t>АРЕНДАТОРОМ</w:t>
      </w:r>
      <w:r w:rsidRPr="00E21BB6">
        <w:rPr>
          <w:color w:val="000000"/>
          <w:sz w:val="22"/>
          <w:szCs w:val="22"/>
        </w:rPr>
        <w:t xml:space="preserve"> проверки в соответствии с пунктом 2.3.1. Договора, </w:t>
      </w:r>
      <w:r w:rsidRPr="00E21BB6">
        <w:rPr>
          <w:sz w:val="22"/>
          <w:szCs w:val="22"/>
          <w:shd w:val="clear" w:color="auto" w:fill="FFFFFF"/>
        </w:rPr>
        <w:t>СУБАРЕНДАТОР</w:t>
      </w:r>
      <w:r w:rsidRPr="00E21BB6">
        <w:rPr>
          <w:color w:val="000000"/>
          <w:sz w:val="22"/>
          <w:szCs w:val="22"/>
        </w:rPr>
        <w:t xml:space="preserve"> обязан уплатить штраф в размере 10%</w:t>
      </w:r>
      <w:r w:rsidRPr="00E21BB6">
        <w:rPr>
          <w:b/>
          <w:bCs/>
          <w:color w:val="000000"/>
          <w:sz w:val="22"/>
          <w:szCs w:val="22"/>
        </w:rPr>
        <w:t xml:space="preserve"> </w:t>
      </w:r>
      <w:r w:rsidRPr="00E21BB6">
        <w:rPr>
          <w:bCs/>
          <w:color w:val="000000"/>
          <w:sz w:val="22"/>
          <w:szCs w:val="22"/>
        </w:rPr>
        <w:t xml:space="preserve">от </w:t>
      </w:r>
      <w:r w:rsidRPr="00E21BB6">
        <w:rPr>
          <w:color w:val="000000"/>
          <w:sz w:val="22"/>
          <w:szCs w:val="22"/>
        </w:rPr>
        <w:t xml:space="preserve">ежемесячной минимальной (гарантированной) арендной платы за каждый факт препятствования. Такое препятствие фиксируется в Акте о нарушении (Приложение к Договору). Акт подписывается уполномоченными представителями Сторон. В случае отказа </w:t>
      </w:r>
      <w:r w:rsidRPr="00E21BB6">
        <w:rPr>
          <w:sz w:val="22"/>
          <w:szCs w:val="22"/>
          <w:shd w:val="clear" w:color="auto" w:fill="FFFFFF"/>
        </w:rPr>
        <w:t>СУБАРЕНДАТОРА</w:t>
      </w:r>
      <w:r w:rsidRPr="00E21BB6">
        <w:rPr>
          <w:color w:val="000000"/>
          <w:sz w:val="22"/>
          <w:szCs w:val="22"/>
        </w:rPr>
        <w:t xml:space="preserve"> от подписания акта, либо отсутствия полномочий на подписание акта у представителя СУБАРЕНДАТОРА, акт подписывается представителем </w:t>
      </w:r>
      <w:r w:rsidRPr="00E21BB6">
        <w:rPr>
          <w:sz w:val="22"/>
          <w:szCs w:val="22"/>
          <w:shd w:val="clear" w:color="auto" w:fill="FFFFFF"/>
        </w:rPr>
        <w:t>АРЕНДАТОРА</w:t>
      </w:r>
      <w:r w:rsidRPr="00E21BB6">
        <w:rPr>
          <w:color w:val="000000"/>
          <w:sz w:val="22"/>
          <w:szCs w:val="22"/>
        </w:rPr>
        <w:t xml:space="preserve"> и третьими лицами (1 человек) с направлением одного экземпляра акта в адрес </w:t>
      </w:r>
      <w:r w:rsidRPr="00E21BB6">
        <w:rPr>
          <w:sz w:val="22"/>
          <w:szCs w:val="22"/>
          <w:shd w:val="clear" w:color="auto" w:fill="FFFFFF"/>
        </w:rPr>
        <w:t>СУБАРЕНДАТОРА</w:t>
      </w:r>
      <w:r w:rsidRPr="00E21BB6">
        <w:rPr>
          <w:color w:val="000000"/>
          <w:sz w:val="22"/>
          <w:szCs w:val="22"/>
        </w:rPr>
        <w:t>;</w:t>
      </w:r>
    </w:p>
    <w:p w:rsidR="00E21BB6" w:rsidRPr="00E21BB6" w:rsidRDefault="00E21BB6" w:rsidP="00E21BB6">
      <w:pPr>
        <w:widowControl w:val="0"/>
        <w:tabs>
          <w:tab w:val="left" w:pos="993"/>
        </w:tabs>
        <w:autoSpaceDE w:val="0"/>
        <w:autoSpaceDN w:val="0"/>
        <w:adjustRightInd w:val="0"/>
        <w:ind w:firstLine="709"/>
        <w:jc w:val="both"/>
        <w:rPr>
          <w:color w:val="000000"/>
          <w:sz w:val="22"/>
          <w:szCs w:val="22"/>
        </w:rPr>
      </w:pPr>
      <w:r w:rsidRPr="00E21BB6">
        <w:rPr>
          <w:color w:val="000000"/>
          <w:sz w:val="22"/>
          <w:szCs w:val="22"/>
        </w:rPr>
        <w:t xml:space="preserve">5.19.4 в случае нарушения </w:t>
      </w:r>
      <w:r w:rsidRPr="00E21BB6">
        <w:rPr>
          <w:sz w:val="22"/>
          <w:szCs w:val="22"/>
          <w:shd w:val="clear" w:color="auto" w:fill="FFFFFF"/>
        </w:rPr>
        <w:t>СУБАРЕНДАТОРОМ</w:t>
      </w:r>
      <w:r w:rsidRPr="00E21BB6">
        <w:rPr>
          <w:color w:val="000000"/>
          <w:sz w:val="22"/>
          <w:szCs w:val="22"/>
        </w:rPr>
        <w:t xml:space="preserve"> обязанности, предусмотренной п. 2.5.6. Договора </w:t>
      </w:r>
      <w:r w:rsidRPr="00E21BB6">
        <w:rPr>
          <w:sz w:val="22"/>
          <w:szCs w:val="22"/>
          <w:shd w:val="clear" w:color="auto" w:fill="FFFFFF"/>
        </w:rPr>
        <w:t>СУБАРЕНДАТОР</w:t>
      </w:r>
      <w:r w:rsidRPr="00E21BB6">
        <w:rPr>
          <w:color w:val="000000"/>
          <w:sz w:val="22"/>
          <w:szCs w:val="22"/>
        </w:rPr>
        <w:t xml:space="preserve"> обязан уплатить штраф в размере минимальной (гарантированной) арендной платы за каждый факт нарушения.</w:t>
      </w:r>
      <w:r w:rsidRPr="00E21BB6">
        <w:rPr>
          <w:sz w:val="22"/>
          <w:szCs w:val="22"/>
        </w:rPr>
        <w:t xml:space="preserve"> </w:t>
      </w:r>
      <w:r w:rsidRPr="00E21BB6">
        <w:rPr>
          <w:color w:val="000000"/>
          <w:sz w:val="22"/>
          <w:szCs w:val="22"/>
        </w:rPr>
        <w:t>При этом условия настоящего пункта не освобождают СУБАРЕНДАТОРА от обязанности возместить АРЕНДАТОРУ реальный ущерб (убытки), причиненный имуществу АРЕНДАТОРА</w:t>
      </w:r>
      <w:r w:rsidRPr="00E21BB6">
        <w:rPr>
          <w:sz w:val="22"/>
          <w:szCs w:val="22"/>
        </w:rPr>
        <w:t xml:space="preserve"> и</w:t>
      </w:r>
      <w:r w:rsidRPr="00E21BB6">
        <w:rPr>
          <w:color w:val="000000"/>
          <w:sz w:val="22"/>
          <w:szCs w:val="22"/>
        </w:rPr>
        <w:t>/или иных третьих лиц в период аренды.</w:t>
      </w:r>
    </w:p>
    <w:p w:rsidR="00E21BB6" w:rsidRPr="00E21BB6" w:rsidRDefault="00E21BB6" w:rsidP="00E21BB6">
      <w:pPr>
        <w:widowControl w:val="0"/>
        <w:shd w:val="clear" w:color="auto" w:fill="FFFFFF"/>
        <w:tabs>
          <w:tab w:val="left" w:pos="1442"/>
        </w:tabs>
        <w:ind w:firstLine="709"/>
        <w:contextualSpacing/>
        <w:jc w:val="both"/>
        <w:rPr>
          <w:sz w:val="22"/>
          <w:szCs w:val="22"/>
        </w:rPr>
      </w:pPr>
      <w:r w:rsidRPr="00E21BB6">
        <w:rPr>
          <w:sz w:val="22"/>
          <w:szCs w:val="22"/>
        </w:rPr>
        <w:t>5.20. Факт нарушения обязанностей и запретов, установленных Договором, оформляется Актом о нарушении (Приложение к Договору).</w:t>
      </w:r>
    </w:p>
    <w:p w:rsidR="00E21BB6" w:rsidRPr="00E21BB6" w:rsidRDefault="00E21BB6" w:rsidP="00E21BB6">
      <w:pPr>
        <w:widowControl w:val="0"/>
        <w:shd w:val="clear" w:color="auto" w:fill="FFFFFF"/>
        <w:tabs>
          <w:tab w:val="left" w:pos="1442"/>
        </w:tabs>
        <w:ind w:firstLine="709"/>
        <w:contextualSpacing/>
        <w:jc w:val="both"/>
        <w:rPr>
          <w:color w:val="0070C0"/>
          <w:sz w:val="22"/>
          <w:szCs w:val="22"/>
        </w:rPr>
      </w:pPr>
    </w:p>
    <w:p w:rsidR="00E21BB6" w:rsidRPr="00E21BB6" w:rsidRDefault="00E21BB6" w:rsidP="00E21BB6">
      <w:pPr>
        <w:widowControl w:val="0"/>
        <w:shd w:val="clear" w:color="auto" w:fill="FFFFFF"/>
        <w:autoSpaceDE w:val="0"/>
        <w:autoSpaceDN w:val="0"/>
        <w:adjustRightInd w:val="0"/>
        <w:contextualSpacing/>
        <w:jc w:val="center"/>
        <w:rPr>
          <w:sz w:val="22"/>
          <w:szCs w:val="22"/>
        </w:rPr>
      </w:pPr>
      <w:r w:rsidRPr="00E21BB6">
        <w:rPr>
          <w:b/>
          <w:bCs/>
          <w:iCs/>
          <w:sz w:val="22"/>
          <w:szCs w:val="22"/>
        </w:rPr>
        <w:t xml:space="preserve">6. </w:t>
      </w:r>
      <w:r w:rsidRPr="00E21BB6">
        <w:rPr>
          <w:b/>
          <w:bCs/>
          <w:sz w:val="22"/>
          <w:szCs w:val="22"/>
        </w:rPr>
        <w:t>ПОРЯДОК РАССМОТРЕНИЯ СПОРОВ</w:t>
      </w:r>
    </w:p>
    <w:p w:rsidR="00E21BB6" w:rsidRPr="00E21BB6" w:rsidRDefault="00E21BB6" w:rsidP="00E21BB6">
      <w:pPr>
        <w:widowControl w:val="0"/>
        <w:shd w:val="clear" w:color="auto" w:fill="FFFFFF"/>
        <w:tabs>
          <w:tab w:val="left" w:pos="993"/>
        </w:tabs>
        <w:autoSpaceDE w:val="0"/>
        <w:autoSpaceDN w:val="0"/>
        <w:adjustRightInd w:val="0"/>
        <w:ind w:firstLine="709"/>
        <w:contextualSpacing/>
        <w:jc w:val="both"/>
        <w:rPr>
          <w:sz w:val="22"/>
          <w:szCs w:val="22"/>
        </w:rPr>
      </w:pPr>
      <w:r w:rsidRPr="00E21BB6">
        <w:rPr>
          <w:sz w:val="22"/>
          <w:szCs w:val="22"/>
        </w:rPr>
        <w:t>6.1. В случае возникновения споров и разногласий, которые могут возникнуть при исполнении Договора, Стороны обязуются приложить максимум усилий для их разрешения с учетом взаимных интересов. Соблюдение досудебного претензионного порядка разрешения споров обязательно. Срок ответа на претензию – 10 (десять) рабочих дней с даты ее получения. Моментом получения претензии является дата ее фактического вручения либо дата направления претензии по почте плюс 7 (семь) календарных дней.</w:t>
      </w:r>
    </w:p>
    <w:p w:rsidR="00E21BB6" w:rsidRPr="00E21BB6" w:rsidRDefault="00E21BB6" w:rsidP="00E21BB6">
      <w:pPr>
        <w:widowControl w:val="0"/>
        <w:shd w:val="clear" w:color="auto" w:fill="FFFFFF"/>
        <w:tabs>
          <w:tab w:val="left" w:pos="709"/>
        </w:tabs>
        <w:autoSpaceDE w:val="0"/>
        <w:autoSpaceDN w:val="0"/>
        <w:adjustRightInd w:val="0"/>
        <w:contextualSpacing/>
        <w:jc w:val="both"/>
        <w:rPr>
          <w:sz w:val="22"/>
          <w:szCs w:val="22"/>
        </w:rPr>
      </w:pPr>
      <w:r w:rsidRPr="00E21BB6">
        <w:rPr>
          <w:sz w:val="22"/>
          <w:szCs w:val="22"/>
        </w:rPr>
        <w:tab/>
        <w:t>6.2. В случае неурегулирования споров и разногласий путем переговоров спор подлежит разрешению в Арбитражном суде по месту нахождения Помещения, указанного в п. 1.1 Договора.</w:t>
      </w:r>
    </w:p>
    <w:p w:rsidR="00E21BB6" w:rsidRPr="00E21BB6" w:rsidRDefault="00E21BB6" w:rsidP="00E21BB6">
      <w:pPr>
        <w:widowControl w:val="0"/>
        <w:shd w:val="clear" w:color="auto" w:fill="FFFFFF"/>
        <w:tabs>
          <w:tab w:val="left" w:pos="993"/>
        </w:tabs>
        <w:autoSpaceDE w:val="0"/>
        <w:autoSpaceDN w:val="0"/>
        <w:adjustRightInd w:val="0"/>
        <w:contextualSpacing/>
        <w:jc w:val="both"/>
        <w:rPr>
          <w:sz w:val="22"/>
          <w:szCs w:val="22"/>
        </w:rPr>
      </w:pPr>
    </w:p>
    <w:p w:rsidR="00E21BB6" w:rsidRPr="00E21BB6" w:rsidRDefault="00E21BB6" w:rsidP="00E21BB6">
      <w:pPr>
        <w:numPr>
          <w:ilvl w:val="0"/>
          <w:numId w:val="12"/>
        </w:numPr>
        <w:overflowPunct w:val="0"/>
        <w:autoSpaceDE w:val="0"/>
        <w:autoSpaceDN w:val="0"/>
        <w:adjustRightInd w:val="0"/>
        <w:ind w:left="0"/>
        <w:contextualSpacing/>
        <w:jc w:val="center"/>
        <w:textAlignment w:val="baseline"/>
        <w:rPr>
          <w:b/>
          <w:sz w:val="22"/>
          <w:szCs w:val="22"/>
        </w:rPr>
      </w:pPr>
      <w:r w:rsidRPr="00E21BB6">
        <w:rPr>
          <w:b/>
          <w:sz w:val="22"/>
          <w:szCs w:val="22"/>
        </w:rPr>
        <w:t>ФОРС-МАЖОР</w:t>
      </w:r>
    </w:p>
    <w:p w:rsidR="00E21BB6" w:rsidRPr="00E21BB6" w:rsidRDefault="00E21BB6" w:rsidP="00E21BB6">
      <w:pPr>
        <w:numPr>
          <w:ilvl w:val="1"/>
          <w:numId w:val="12"/>
        </w:numPr>
        <w:tabs>
          <w:tab w:val="left" w:pos="0"/>
          <w:tab w:val="left" w:pos="709"/>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contextualSpacing/>
        <w:jc w:val="both"/>
        <w:rPr>
          <w:sz w:val="22"/>
          <w:szCs w:val="22"/>
        </w:rPr>
      </w:pPr>
      <w:r w:rsidRPr="00E21BB6">
        <w:rPr>
          <w:sz w:val="22"/>
          <w:szCs w:val="22"/>
        </w:rPr>
        <w:t xml:space="preserve">Стороны освобождаются от ответственности за неисполнение или ненадлежащее исполнение обязательств по Договору вследствие обстоятельств непреодолимой силы (форс-мажора). Под обстоятельствами непреодолимой силы понимаются события, не существовавшие в момент подписания Договора, наступление и действие которых Стороны не могли предотвратить и преодолеть, а именно: пожар, землетрясение, наводнение, ураган, авария на транспорте, забастовка, исключая </w:t>
      </w:r>
      <w:r w:rsidRPr="00E21BB6">
        <w:rPr>
          <w:sz w:val="22"/>
          <w:szCs w:val="22"/>
        </w:rPr>
        <w:lastRenderedPageBreak/>
        <w:t>забастовки работников Сторон, гражданские волнения, войны, военные действия, иные подобные обстоятельства, включая действия властей, в соответствии с общепринятыми нормами делового оборота.</w:t>
      </w:r>
    </w:p>
    <w:p w:rsidR="00E21BB6" w:rsidRPr="00E21BB6" w:rsidRDefault="00E21BB6" w:rsidP="00E21BB6">
      <w:pPr>
        <w:numPr>
          <w:ilvl w:val="1"/>
          <w:numId w:val="12"/>
        </w:numPr>
        <w:tabs>
          <w:tab w:val="left" w:pos="0"/>
          <w:tab w:val="left" w:pos="709"/>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contextualSpacing/>
        <w:jc w:val="both"/>
        <w:rPr>
          <w:sz w:val="22"/>
          <w:szCs w:val="22"/>
        </w:rPr>
      </w:pPr>
      <w:r w:rsidRPr="00E21BB6">
        <w:rPr>
          <w:sz w:val="22"/>
          <w:szCs w:val="22"/>
        </w:rPr>
        <w:t>Сторона, которая не может исполнить обязательства по Договору вследствие обстоятельств непреодолимой силы, должна в течение 7 (семи) календарных дней с даты их наступления письменно уведомить об этом другую сторону и подтвердить наступление и действие обстоятельств непреодолимой силы справкой Торгово-Промышленной Палаты или иными общепринятыми способами, в противном случае она лишается права ссылаться на эти обстоятельства.</w:t>
      </w:r>
    </w:p>
    <w:p w:rsidR="00E21BB6" w:rsidRPr="00E21BB6" w:rsidRDefault="00E21BB6" w:rsidP="00E21BB6">
      <w:pPr>
        <w:numPr>
          <w:ilvl w:val="1"/>
          <w:numId w:val="12"/>
        </w:numPr>
        <w:tabs>
          <w:tab w:val="left" w:pos="0"/>
          <w:tab w:val="left" w:pos="709"/>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contextualSpacing/>
        <w:jc w:val="both"/>
        <w:rPr>
          <w:sz w:val="22"/>
          <w:szCs w:val="22"/>
        </w:rPr>
      </w:pPr>
      <w:r w:rsidRPr="00E21BB6">
        <w:rPr>
          <w:sz w:val="22"/>
          <w:szCs w:val="22"/>
        </w:rPr>
        <w:t>Возникновение обстоятельств непреодолимой силы продлевает срок исполнения обязательств по Договору на период, соответствующий времени действия указанных обстоятельств. Если обстоятельства непреодолимой силы будут действовать более 1 (одного) месяца, Стороны обязаны согласовать порядок дальнейших взаимоотношений Сторон по Договору. В случае наступления обстоятельств непреодолимой силы Стороны приложат все усилия для минимизации потерь и убытков друг друга.</w:t>
      </w:r>
    </w:p>
    <w:p w:rsidR="00E21BB6" w:rsidRPr="00E21BB6" w:rsidRDefault="00E21BB6" w:rsidP="00E21BB6">
      <w:pPr>
        <w:widowControl w:val="0"/>
        <w:shd w:val="clear" w:color="auto" w:fill="FFFFFF"/>
        <w:tabs>
          <w:tab w:val="left" w:pos="993"/>
        </w:tabs>
        <w:autoSpaceDE w:val="0"/>
        <w:autoSpaceDN w:val="0"/>
        <w:adjustRightInd w:val="0"/>
        <w:contextualSpacing/>
        <w:jc w:val="both"/>
        <w:rPr>
          <w:sz w:val="22"/>
          <w:szCs w:val="22"/>
        </w:rPr>
      </w:pPr>
    </w:p>
    <w:p w:rsidR="00E21BB6" w:rsidRPr="00E21BB6" w:rsidRDefault="00E21BB6" w:rsidP="00E21BB6">
      <w:pPr>
        <w:keepNext/>
        <w:widowControl w:val="0"/>
        <w:numPr>
          <w:ilvl w:val="0"/>
          <w:numId w:val="12"/>
        </w:numPr>
        <w:tabs>
          <w:tab w:val="left" w:pos="567"/>
        </w:tabs>
        <w:ind w:left="0"/>
        <w:jc w:val="center"/>
        <w:outlineLvl w:val="0"/>
        <w:rPr>
          <w:b/>
          <w:kern w:val="28"/>
          <w:sz w:val="22"/>
          <w:szCs w:val="22"/>
        </w:rPr>
      </w:pPr>
      <w:r w:rsidRPr="00E21BB6">
        <w:rPr>
          <w:b/>
          <w:kern w:val="28"/>
          <w:sz w:val="22"/>
          <w:szCs w:val="22"/>
        </w:rPr>
        <w:t>АНТИКОРРУПЦИОННЫЕ ТРЕБОВАНИЯ</w:t>
      </w:r>
    </w:p>
    <w:p w:rsidR="00E21BB6" w:rsidRPr="00E21BB6" w:rsidRDefault="00E21BB6" w:rsidP="00E21BB6">
      <w:pPr>
        <w:numPr>
          <w:ilvl w:val="1"/>
          <w:numId w:val="12"/>
        </w:numPr>
        <w:tabs>
          <w:tab w:val="num" w:pos="709"/>
          <w:tab w:val="left" w:pos="1134"/>
        </w:tabs>
        <w:ind w:left="0" w:firstLine="709"/>
        <w:contextualSpacing/>
        <w:jc w:val="both"/>
        <w:rPr>
          <w:sz w:val="22"/>
          <w:szCs w:val="22"/>
        </w:rPr>
      </w:pPr>
      <w:r w:rsidRPr="00E21BB6">
        <w:rPr>
          <w:sz w:val="22"/>
          <w:szCs w:val="22"/>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E21BB6" w:rsidRPr="00E21BB6" w:rsidRDefault="00E21BB6" w:rsidP="00E21BB6">
      <w:pPr>
        <w:numPr>
          <w:ilvl w:val="1"/>
          <w:numId w:val="12"/>
        </w:numPr>
        <w:tabs>
          <w:tab w:val="num" w:pos="567"/>
          <w:tab w:val="num" w:pos="709"/>
          <w:tab w:val="left" w:pos="1134"/>
        </w:tabs>
        <w:ind w:left="0" w:firstLine="709"/>
        <w:jc w:val="both"/>
        <w:rPr>
          <w:sz w:val="22"/>
          <w:szCs w:val="22"/>
        </w:rPr>
      </w:pPr>
      <w:r w:rsidRPr="00E21BB6">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E21BB6" w:rsidRPr="00E21BB6" w:rsidRDefault="00E21BB6" w:rsidP="00E21BB6">
      <w:pPr>
        <w:numPr>
          <w:ilvl w:val="1"/>
          <w:numId w:val="12"/>
        </w:numPr>
        <w:tabs>
          <w:tab w:val="num" w:pos="567"/>
          <w:tab w:val="num" w:pos="709"/>
          <w:tab w:val="left" w:pos="1134"/>
        </w:tabs>
        <w:ind w:left="0" w:firstLine="709"/>
        <w:jc w:val="both"/>
        <w:rPr>
          <w:sz w:val="22"/>
          <w:szCs w:val="22"/>
        </w:rPr>
      </w:pPr>
      <w:r w:rsidRPr="00E21BB6">
        <w:rPr>
          <w:sz w:val="22"/>
          <w:szCs w:val="22"/>
        </w:rPr>
        <w:t>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E21BB6" w:rsidRPr="00E21BB6" w:rsidRDefault="00E21BB6" w:rsidP="00E21BB6">
      <w:pPr>
        <w:numPr>
          <w:ilvl w:val="1"/>
          <w:numId w:val="12"/>
        </w:numPr>
        <w:tabs>
          <w:tab w:val="num" w:pos="567"/>
          <w:tab w:val="num" w:pos="709"/>
          <w:tab w:val="left" w:pos="1134"/>
        </w:tabs>
        <w:ind w:left="0" w:firstLine="709"/>
        <w:jc w:val="both"/>
        <w:rPr>
          <w:sz w:val="22"/>
          <w:szCs w:val="22"/>
        </w:rPr>
      </w:pPr>
      <w:r w:rsidRPr="00E21BB6">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E21BB6" w:rsidRPr="00E21BB6" w:rsidRDefault="00E21BB6" w:rsidP="00E21BB6">
      <w:pPr>
        <w:numPr>
          <w:ilvl w:val="1"/>
          <w:numId w:val="12"/>
        </w:numPr>
        <w:tabs>
          <w:tab w:val="num" w:pos="567"/>
          <w:tab w:val="num" w:pos="709"/>
          <w:tab w:val="left" w:pos="1134"/>
        </w:tabs>
        <w:ind w:left="0" w:firstLine="709"/>
        <w:jc w:val="both"/>
        <w:rPr>
          <w:sz w:val="22"/>
          <w:szCs w:val="22"/>
        </w:rPr>
      </w:pPr>
      <w:r w:rsidRPr="00E21BB6">
        <w:rPr>
          <w:sz w:val="22"/>
          <w:szCs w:val="22"/>
        </w:rPr>
        <w:t>В случае нарушения одной стороной обязательств воздерживаться от запрещенных                                   в настоящем разделе Договора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E21BB6" w:rsidRPr="00E21BB6" w:rsidRDefault="00E21BB6" w:rsidP="00E21BB6">
      <w:pPr>
        <w:widowControl w:val="0"/>
        <w:shd w:val="clear" w:color="auto" w:fill="FFFFFF"/>
        <w:tabs>
          <w:tab w:val="left" w:pos="993"/>
        </w:tabs>
        <w:autoSpaceDE w:val="0"/>
        <w:autoSpaceDN w:val="0"/>
        <w:adjustRightInd w:val="0"/>
        <w:contextualSpacing/>
        <w:jc w:val="both"/>
        <w:rPr>
          <w:sz w:val="22"/>
          <w:szCs w:val="22"/>
        </w:rPr>
      </w:pPr>
    </w:p>
    <w:p w:rsidR="00E21BB6" w:rsidRPr="00E21BB6" w:rsidRDefault="00E21BB6" w:rsidP="00E21BB6">
      <w:pPr>
        <w:widowControl w:val="0"/>
        <w:shd w:val="clear" w:color="auto" w:fill="FFFFFF"/>
        <w:autoSpaceDE w:val="0"/>
        <w:autoSpaceDN w:val="0"/>
        <w:adjustRightInd w:val="0"/>
        <w:contextualSpacing/>
        <w:jc w:val="center"/>
        <w:rPr>
          <w:sz w:val="22"/>
          <w:szCs w:val="22"/>
        </w:rPr>
      </w:pPr>
      <w:r w:rsidRPr="00E21BB6">
        <w:rPr>
          <w:b/>
          <w:bCs/>
          <w:sz w:val="22"/>
          <w:szCs w:val="22"/>
        </w:rPr>
        <w:t>9. СРОК ДЕЙСТВИЯ ДОГОВОРА</w:t>
      </w:r>
    </w:p>
    <w:p w:rsidR="00E21BB6" w:rsidRPr="00E21BB6" w:rsidRDefault="00E21BB6" w:rsidP="00E21BB6">
      <w:pPr>
        <w:widowControl w:val="0"/>
        <w:shd w:val="clear" w:color="auto" w:fill="FFFFFF"/>
        <w:tabs>
          <w:tab w:val="left" w:pos="1134"/>
          <w:tab w:val="left" w:pos="1493"/>
        </w:tabs>
        <w:autoSpaceDE w:val="0"/>
        <w:autoSpaceDN w:val="0"/>
        <w:adjustRightInd w:val="0"/>
        <w:ind w:firstLine="709"/>
        <w:jc w:val="both"/>
        <w:rPr>
          <w:sz w:val="22"/>
          <w:szCs w:val="22"/>
        </w:rPr>
      </w:pPr>
      <w:r w:rsidRPr="00E21BB6">
        <w:rPr>
          <w:sz w:val="22"/>
          <w:szCs w:val="22"/>
        </w:rPr>
        <w:t>9.1. Договор вступает в силу с даты его подписания обеими Сторонами, а в случае если Договор подлежит государственной регистрации – с даты его государственной регистрации в регистрирующем органе и действует в течение срока субаренды, указанного в Приложении № 3 к Договору.</w:t>
      </w:r>
    </w:p>
    <w:p w:rsidR="00E21BB6" w:rsidRPr="00E21BB6" w:rsidRDefault="00E21BB6" w:rsidP="00E21BB6">
      <w:pPr>
        <w:widowControl w:val="0"/>
        <w:shd w:val="clear" w:color="auto" w:fill="FFFFFF"/>
        <w:tabs>
          <w:tab w:val="left" w:pos="1134"/>
          <w:tab w:val="left" w:pos="1493"/>
        </w:tabs>
        <w:autoSpaceDE w:val="0"/>
        <w:autoSpaceDN w:val="0"/>
        <w:adjustRightInd w:val="0"/>
        <w:ind w:firstLine="709"/>
        <w:jc w:val="both"/>
        <w:rPr>
          <w:sz w:val="22"/>
          <w:szCs w:val="22"/>
        </w:rPr>
      </w:pPr>
      <w:r w:rsidRPr="00E21BB6">
        <w:rPr>
          <w:sz w:val="22"/>
          <w:szCs w:val="22"/>
        </w:rPr>
        <w:t>В случае, если передача Помещения произведена до даты заключения Договора, условия Договора применяются к отношениям, возникшим со дня передачи АРЕНДАТОРОМ СУБАРЕНДАТОРУ Помещения согласно Акту приема-передачи.</w:t>
      </w:r>
    </w:p>
    <w:p w:rsidR="00E21BB6" w:rsidRPr="00E21BB6" w:rsidRDefault="00E21BB6" w:rsidP="00E21BB6">
      <w:pPr>
        <w:widowControl w:val="0"/>
        <w:autoSpaceDE w:val="0"/>
        <w:autoSpaceDN w:val="0"/>
        <w:adjustRightInd w:val="0"/>
        <w:ind w:firstLine="709"/>
        <w:jc w:val="both"/>
        <w:rPr>
          <w:color w:val="000000"/>
          <w:sz w:val="22"/>
          <w:szCs w:val="22"/>
        </w:rPr>
      </w:pPr>
      <w:r w:rsidRPr="00E21BB6">
        <w:rPr>
          <w:color w:val="000000"/>
          <w:sz w:val="22"/>
          <w:szCs w:val="22"/>
        </w:rPr>
        <w:t xml:space="preserve">9.2. Любая из сторон вправе в одностороннем внесудебном порядке отказаться от исполнения Договора, уведомив письменно об этом другую сторону не менее чем за 30 (тридцать) календарных дней до предполагаемой даты расторжения Договора. Уведомление об одностороннем внесудебном отказе от Договора направляется заказным письмом в адрес другой стороны, либо направляется на электронную почту другой стороны, указанной в разделе 11 Договора, либо вручается под роспись представителю стороны. Срок уведомления начинает течь с даты направления соответствующего уведомления почтой, </w:t>
      </w:r>
      <w:r w:rsidRPr="00E21BB6">
        <w:rPr>
          <w:color w:val="000000"/>
          <w:sz w:val="22"/>
          <w:szCs w:val="22"/>
        </w:rPr>
        <w:lastRenderedPageBreak/>
        <w:t>либо на электронную почту другой стороны, либо его непосредственного вручения другой стороне (представителю). Договор прекращает свое действие с даты окончания срока, установленного в уведомлении.</w:t>
      </w:r>
    </w:p>
    <w:p w:rsidR="00E21BB6" w:rsidRPr="00E21BB6" w:rsidRDefault="00E21BB6" w:rsidP="00E21BB6">
      <w:pPr>
        <w:widowControl w:val="0"/>
        <w:shd w:val="clear" w:color="auto" w:fill="FFFFFF"/>
        <w:tabs>
          <w:tab w:val="left" w:pos="1134"/>
          <w:tab w:val="left" w:pos="1493"/>
        </w:tabs>
        <w:autoSpaceDE w:val="0"/>
        <w:autoSpaceDN w:val="0"/>
        <w:adjustRightInd w:val="0"/>
        <w:ind w:firstLine="709"/>
        <w:jc w:val="both"/>
        <w:rPr>
          <w:sz w:val="22"/>
          <w:szCs w:val="22"/>
        </w:rPr>
      </w:pPr>
      <w:r w:rsidRPr="00E21BB6">
        <w:rPr>
          <w:sz w:val="22"/>
          <w:szCs w:val="22"/>
        </w:rPr>
        <w:t>9.3. АРЕНДАТОР вправе в одностороннем внесудебном порядке отказаться от исполнения Договора в следующих случаях:</w:t>
      </w:r>
    </w:p>
    <w:p w:rsidR="00E21BB6" w:rsidRPr="00E21BB6" w:rsidRDefault="00E21BB6" w:rsidP="00E21BB6">
      <w:pPr>
        <w:widowControl w:val="0"/>
        <w:shd w:val="clear" w:color="auto" w:fill="FFFFFF"/>
        <w:tabs>
          <w:tab w:val="left" w:pos="1134"/>
          <w:tab w:val="left" w:pos="1493"/>
        </w:tabs>
        <w:autoSpaceDE w:val="0"/>
        <w:autoSpaceDN w:val="0"/>
        <w:adjustRightInd w:val="0"/>
        <w:ind w:firstLine="709"/>
        <w:jc w:val="both"/>
        <w:rPr>
          <w:sz w:val="22"/>
          <w:szCs w:val="22"/>
        </w:rPr>
      </w:pPr>
      <w:r w:rsidRPr="00E21BB6">
        <w:rPr>
          <w:sz w:val="22"/>
          <w:szCs w:val="22"/>
        </w:rPr>
        <w:t>9.3.1. однократного нарушения СУБАРЕНДАТОРОМ сроков внесения любых платежей, предусмотренных Договором, в том числе по обеспечительному платежу;</w:t>
      </w:r>
    </w:p>
    <w:p w:rsidR="00E21BB6" w:rsidRPr="00E21BB6" w:rsidRDefault="00E21BB6" w:rsidP="00E21BB6">
      <w:pPr>
        <w:widowControl w:val="0"/>
        <w:shd w:val="clear" w:color="auto" w:fill="FFFFFF"/>
        <w:tabs>
          <w:tab w:val="left" w:pos="1134"/>
          <w:tab w:val="left" w:pos="1493"/>
        </w:tabs>
        <w:autoSpaceDE w:val="0"/>
        <w:autoSpaceDN w:val="0"/>
        <w:adjustRightInd w:val="0"/>
        <w:ind w:firstLine="709"/>
        <w:jc w:val="both"/>
        <w:rPr>
          <w:sz w:val="22"/>
          <w:szCs w:val="22"/>
        </w:rPr>
      </w:pPr>
      <w:r w:rsidRPr="00E21BB6">
        <w:rPr>
          <w:sz w:val="22"/>
          <w:szCs w:val="22"/>
        </w:rPr>
        <w:t>9.3.2. использование Помещения (в целом или частично) не по назначению, определенному пунктом 1.2 Договора;</w:t>
      </w:r>
    </w:p>
    <w:p w:rsidR="00E21BB6" w:rsidRPr="00E21BB6" w:rsidRDefault="00E21BB6" w:rsidP="00E21BB6">
      <w:pPr>
        <w:widowControl w:val="0"/>
        <w:shd w:val="clear" w:color="auto" w:fill="FFFFFF"/>
        <w:tabs>
          <w:tab w:val="left" w:pos="1134"/>
          <w:tab w:val="left" w:pos="1493"/>
        </w:tabs>
        <w:autoSpaceDE w:val="0"/>
        <w:autoSpaceDN w:val="0"/>
        <w:adjustRightInd w:val="0"/>
        <w:ind w:firstLine="709"/>
        <w:jc w:val="both"/>
        <w:rPr>
          <w:sz w:val="22"/>
          <w:szCs w:val="22"/>
        </w:rPr>
      </w:pPr>
      <w:r w:rsidRPr="00E21BB6">
        <w:rPr>
          <w:sz w:val="22"/>
          <w:szCs w:val="22"/>
        </w:rPr>
        <w:t>9.3.3. нарушения СУБАРЕНДАТОРОМ п.п. 1.8, 2.2.12, 2.2.16, Договора;</w:t>
      </w:r>
    </w:p>
    <w:p w:rsidR="00E21BB6" w:rsidRPr="00E21BB6" w:rsidRDefault="00E21BB6" w:rsidP="00E21BB6">
      <w:pPr>
        <w:widowControl w:val="0"/>
        <w:shd w:val="clear" w:color="auto" w:fill="FFFFFF"/>
        <w:tabs>
          <w:tab w:val="left" w:pos="1134"/>
          <w:tab w:val="left" w:pos="1493"/>
        </w:tabs>
        <w:autoSpaceDE w:val="0"/>
        <w:autoSpaceDN w:val="0"/>
        <w:adjustRightInd w:val="0"/>
        <w:ind w:firstLine="709"/>
        <w:jc w:val="both"/>
        <w:rPr>
          <w:sz w:val="22"/>
          <w:szCs w:val="22"/>
        </w:rPr>
      </w:pPr>
      <w:r w:rsidRPr="00E21BB6">
        <w:rPr>
          <w:sz w:val="22"/>
          <w:szCs w:val="22"/>
        </w:rPr>
        <w:t>9.3.4. умышленного или неосторожного ухудшения СУБАРЕНДАТОРОМ состояния Помещения, прилегающих к нему площадей, инженерных коммуникаций, неоднократного невыполнения обязанностей предусмотренных п.п. 2.2.4-2.2.10, 2.2.15, 2.2.24, 2.2.26 Договора.</w:t>
      </w:r>
    </w:p>
    <w:p w:rsidR="00E21BB6" w:rsidRPr="00E21BB6" w:rsidRDefault="00E21BB6" w:rsidP="00E21BB6">
      <w:pPr>
        <w:widowControl w:val="0"/>
        <w:shd w:val="clear" w:color="auto" w:fill="FFFFFF"/>
        <w:tabs>
          <w:tab w:val="left" w:pos="1134"/>
          <w:tab w:val="left" w:pos="1493"/>
        </w:tabs>
        <w:autoSpaceDE w:val="0"/>
        <w:autoSpaceDN w:val="0"/>
        <w:adjustRightInd w:val="0"/>
        <w:ind w:firstLine="709"/>
        <w:jc w:val="both"/>
        <w:rPr>
          <w:sz w:val="22"/>
          <w:szCs w:val="22"/>
        </w:rPr>
      </w:pPr>
      <w:r w:rsidRPr="00E21BB6">
        <w:rPr>
          <w:sz w:val="22"/>
          <w:szCs w:val="22"/>
        </w:rPr>
        <w:t>9.3.5. нарушения СУБАРЕНДАТОРОМ п. 2.2.39., 3.8., Договора, в части заключения договоров с ресурсоснабжающими организациями/региональным оператором</w:t>
      </w:r>
      <w:r w:rsidRPr="00E21BB6">
        <w:rPr>
          <w:color w:val="0070C0"/>
          <w:sz w:val="22"/>
          <w:szCs w:val="22"/>
          <w:vertAlign w:val="superscript"/>
        </w:rPr>
        <w:footnoteReference w:id="21"/>
      </w:r>
      <w:r w:rsidRPr="00E21BB6">
        <w:rPr>
          <w:color w:val="0070C0"/>
          <w:sz w:val="22"/>
          <w:szCs w:val="22"/>
        </w:rPr>
        <w:t>.</w:t>
      </w:r>
    </w:p>
    <w:p w:rsidR="00E21BB6" w:rsidRPr="00E21BB6" w:rsidRDefault="00E21BB6" w:rsidP="00E21BB6">
      <w:pPr>
        <w:widowControl w:val="0"/>
        <w:shd w:val="clear" w:color="auto" w:fill="FFFFFF"/>
        <w:tabs>
          <w:tab w:val="left" w:pos="1134"/>
          <w:tab w:val="left" w:pos="1493"/>
        </w:tabs>
        <w:autoSpaceDE w:val="0"/>
        <w:autoSpaceDN w:val="0"/>
        <w:adjustRightInd w:val="0"/>
        <w:ind w:firstLine="709"/>
        <w:jc w:val="both"/>
        <w:rPr>
          <w:sz w:val="22"/>
          <w:szCs w:val="22"/>
        </w:rPr>
      </w:pPr>
      <w:r w:rsidRPr="00E21BB6">
        <w:rPr>
          <w:sz w:val="22"/>
          <w:szCs w:val="22"/>
        </w:rPr>
        <w:t>9.4. В случаях, предусмотренных п. 9.3 Договора, Договор считается расторгнутым по истечении 15 (пятнадцати) календарных дней с даты направления АРЕНДАТОРОМ письменного уведомления СУБАРЕНДАТОРУ о расторжении Договора в одностороннем внесудебном порядке. При этом обеспечительный платеж остается у АРЕНДАТОРА в качестве выплаченного СУБАРЕНДАТОРОМ штрафа за неисполнение обязательств по Договору.</w:t>
      </w:r>
    </w:p>
    <w:p w:rsidR="00E21BB6" w:rsidRPr="00E21BB6" w:rsidRDefault="00E21BB6" w:rsidP="00E21BB6">
      <w:pPr>
        <w:widowControl w:val="0"/>
        <w:shd w:val="clear" w:color="auto" w:fill="FFFFFF"/>
        <w:tabs>
          <w:tab w:val="left" w:pos="1134"/>
          <w:tab w:val="left" w:pos="1493"/>
        </w:tabs>
        <w:autoSpaceDE w:val="0"/>
        <w:autoSpaceDN w:val="0"/>
        <w:adjustRightInd w:val="0"/>
        <w:ind w:firstLine="709"/>
        <w:jc w:val="both"/>
        <w:rPr>
          <w:sz w:val="22"/>
          <w:szCs w:val="22"/>
        </w:rPr>
      </w:pPr>
      <w:r w:rsidRPr="00E21BB6">
        <w:rPr>
          <w:sz w:val="22"/>
          <w:szCs w:val="22"/>
        </w:rPr>
        <w:t>9.5. АРЕНДАТОР вправе в одностороннем внесудебном порядке отказаться от исполнения Договора в связи с принятыми в установленном порядке решениями о проведении капитального ремонта, перепланировки и/или реконструкции недвижимого имущества, когда выполнение этих работ повлечет невозможность пользования Помещением.</w:t>
      </w:r>
    </w:p>
    <w:p w:rsidR="00E21BB6" w:rsidRPr="00E21BB6" w:rsidRDefault="00E21BB6" w:rsidP="00E21BB6">
      <w:pPr>
        <w:widowControl w:val="0"/>
        <w:shd w:val="clear" w:color="auto" w:fill="FFFFFF"/>
        <w:tabs>
          <w:tab w:val="left" w:pos="1134"/>
          <w:tab w:val="left" w:pos="1493"/>
        </w:tabs>
        <w:autoSpaceDE w:val="0"/>
        <w:autoSpaceDN w:val="0"/>
        <w:adjustRightInd w:val="0"/>
        <w:ind w:firstLine="709"/>
        <w:jc w:val="both"/>
        <w:rPr>
          <w:sz w:val="22"/>
          <w:szCs w:val="22"/>
        </w:rPr>
      </w:pPr>
      <w:r w:rsidRPr="00E21BB6">
        <w:rPr>
          <w:sz w:val="22"/>
          <w:szCs w:val="22"/>
        </w:rPr>
        <w:t>9.6.</w:t>
      </w:r>
      <w:r w:rsidRPr="00E21BB6">
        <w:rPr>
          <w:sz w:val="22"/>
          <w:szCs w:val="22"/>
        </w:rPr>
        <w:tab/>
        <w:t>СУБАРЕНДАТОР, по истечении срока Договора, не имеет преимущественного права перед другими лицами на заключение Договора на новый срок.</w:t>
      </w:r>
    </w:p>
    <w:p w:rsidR="00E21BB6" w:rsidRPr="00E21BB6" w:rsidRDefault="00E21BB6" w:rsidP="00E21BB6">
      <w:pPr>
        <w:widowControl w:val="0"/>
        <w:shd w:val="clear" w:color="auto" w:fill="FFFFFF"/>
        <w:tabs>
          <w:tab w:val="left" w:pos="1134"/>
          <w:tab w:val="left" w:pos="1493"/>
        </w:tabs>
        <w:autoSpaceDE w:val="0"/>
        <w:autoSpaceDN w:val="0"/>
        <w:adjustRightInd w:val="0"/>
        <w:ind w:firstLine="709"/>
        <w:jc w:val="both"/>
        <w:rPr>
          <w:sz w:val="22"/>
          <w:szCs w:val="22"/>
        </w:rPr>
      </w:pPr>
      <w:r w:rsidRPr="00E21BB6">
        <w:rPr>
          <w:sz w:val="22"/>
          <w:szCs w:val="22"/>
        </w:rPr>
        <w:t>9.7. В случае одностороннего расторжения Договора по инициативе СУБАРЕНДАТОРА, СУБАРЕНДАТОР обязуется выплатить штраф за такое досрочное расторжение в размере 10 % (десяти процентов) от годовой стоимости аренды.</w:t>
      </w:r>
      <w:r w:rsidRPr="00E21BB6">
        <w:rPr>
          <w:sz w:val="22"/>
          <w:szCs w:val="22"/>
          <w:vertAlign w:val="superscript"/>
        </w:rPr>
        <w:footnoteReference w:id="22"/>
      </w:r>
    </w:p>
    <w:p w:rsidR="00E21BB6" w:rsidRPr="00E21BB6" w:rsidRDefault="00E21BB6" w:rsidP="00E21BB6">
      <w:pPr>
        <w:widowControl w:val="0"/>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21" w:firstLine="709"/>
        <w:jc w:val="both"/>
        <w:rPr>
          <w:sz w:val="22"/>
          <w:szCs w:val="22"/>
        </w:rPr>
      </w:pPr>
      <w:r w:rsidRPr="00E21BB6">
        <w:rPr>
          <w:sz w:val="22"/>
          <w:szCs w:val="22"/>
        </w:rPr>
        <w:t xml:space="preserve">9.8. Договор может быть расторгнут в одностороннем порядке АРЕНДАТОРОМ в любой момент после заключения Договора в случае включения </w:t>
      </w:r>
      <w:bookmarkStart w:id="3" w:name="_Hlk109937164"/>
      <w:r w:rsidRPr="00E21BB6">
        <w:rPr>
          <w:sz w:val="22"/>
          <w:szCs w:val="22"/>
        </w:rPr>
        <w:t>СУБАРЕНДАТОРА</w:t>
      </w:r>
      <w:bookmarkEnd w:id="3"/>
      <w:r w:rsidRPr="00E21BB6">
        <w:rPr>
          <w:sz w:val="22"/>
          <w:szCs w:val="22"/>
        </w:rPr>
        <w:t xml:space="preserve"> в перечень лиц, в отношении которых применяются специальные экономические меры, предусмотренные пп. а п. 2 Указа Президента РФ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отнесения СУБАРЕНДАТОРА к лицам, находящимся под контролем таких лиц. При этом в случае одностороннего расторжения Договора СУБАРЕНДАТОР не имеет прав на предъявление требований к АРЕНДАТОРУ о возмещении каких-либо убытков, в том числе вызванных расторжением Договора АРЕНДАТОРОМ. Договор считается расторгнутым с даты направления соответствующего уведомления о расторжении Договора в одностороннем порядке.</w:t>
      </w:r>
    </w:p>
    <w:p w:rsidR="00E21BB6" w:rsidRPr="00E21BB6" w:rsidRDefault="00E21BB6" w:rsidP="00E21BB6">
      <w:pPr>
        <w:widowControl w:val="0"/>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21" w:firstLine="709"/>
        <w:jc w:val="both"/>
        <w:rPr>
          <w:sz w:val="22"/>
          <w:szCs w:val="22"/>
        </w:rPr>
      </w:pPr>
    </w:p>
    <w:p w:rsidR="00E21BB6" w:rsidRPr="00E21BB6" w:rsidRDefault="00E21BB6" w:rsidP="00E21BB6">
      <w:pPr>
        <w:widowControl w:val="0"/>
        <w:shd w:val="clear" w:color="auto" w:fill="FFFFFF"/>
        <w:contextualSpacing/>
        <w:jc w:val="center"/>
        <w:rPr>
          <w:sz w:val="22"/>
          <w:szCs w:val="22"/>
        </w:rPr>
      </w:pPr>
      <w:r w:rsidRPr="00E21BB6">
        <w:rPr>
          <w:b/>
          <w:bCs/>
          <w:sz w:val="22"/>
          <w:szCs w:val="22"/>
        </w:rPr>
        <w:t>10. ПРОЧИЕ УСЛОВИЯ</w:t>
      </w:r>
    </w:p>
    <w:p w:rsidR="00E21BB6" w:rsidRPr="00E21BB6" w:rsidRDefault="00E21BB6" w:rsidP="00E21BB6">
      <w:pPr>
        <w:widowControl w:val="0"/>
        <w:shd w:val="clear" w:color="auto" w:fill="FFFFFF"/>
        <w:tabs>
          <w:tab w:val="left" w:pos="1276"/>
        </w:tabs>
        <w:autoSpaceDE w:val="0"/>
        <w:autoSpaceDN w:val="0"/>
        <w:adjustRightInd w:val="0"/>
        <w:ind w:firstLine="709"/>
        <w:contextualSpacing/>
        <w:jc w:val="both"/>
        <w:rPr>
          <w:sz w:val="22"/>
          <w:szCs w:val="22"/>
        </w:rPr>
      </w:pPr>
      <w:r w:rsidRPr="00E21BB6">
        <w:rPr>
          <w:sz w:val="22"/>
          <w:szCs w:val="22"/>
        </w:rPr>
        <w:t>10.1. Любые изменения, дополнения в Договор являются его неотъемлемой частью, оформляются в письменном виде и признаются действительными при условии, если они будут подписаны Сторонами, заключившими Договор, и зарегистрированы в государственном органе, осуществляющем государственную регистрацию (при необходимости).</w:t>
      </w:r>
    </w:p>
    <w:p w:rsidR="00E21BB6" w:rsidRPr="00E21BB6" w:rsidRDefault="00E21BB6" w:rsidP="00E21BB6">
      <w:pPr>
        <w:widowControl w:val="0"/>
        <w:shd w:val="clear" w:color="auto" w:fill="FFFFFF"/>
        <w:tabs>
          <w:tab w:val="left" w:pos="1276"/>
        </w:tabs>
        <w:ind w:firstLine="709"/>
        <w:contextualSpacing/>
        <w:jc w:val="both"/>
        <w:rPr>
          <w:sz w:val="22"/>
          <w:szCs w:val="22"/>
        </w:rPr>
      </w:pPr>
      <w:r w:rsidRPr="00E21BB6">
        <w:rPr>
          <w:sz w:val="22"/>
          <w:szCs w:val="22"/>
        </w:rPr>
        <w:t xml:space="preserve">10.2. Представительство Сторон друг перед другом и подписание документов от имени Сторон по Договору осуществляют руководители либо иные лица, уполномоченные на основании письменной доверенности. </w:t>
      </w:r>
    </w:p>
    <w:p w:rsidR="00E21BB6" w:rsidRPr="00E21BB6" w:rsidRDefault="00E21BB6" w:rsidP="00E21BB6">
      <w:pPr>
        <w:widowControl w:val="0"/>
        <w:shd w:val="clear" w:color="auto" w:fill="FFFFFF"/>
        <w:tabs>
          <w:tab w:val="left" w:pos="1276"/>
          <w:tab w:val="left" w:pos="1517"/>
        </w:tabs>
        <w:ind w:firstLine="709"/>
        <w:contextualSpacing/>
        <w:jc w:val="both"/>
        <w:rPr>
          <w:sz w:val="22"/>
          <w:szCs w:val="22"/>
        </w:rPr>
      </w:pPr>
      <w:r w:rsidRPr="00E21BB6">
        <w:rPr>
          <w:sz w:val="22"/>
          <w:szCs w:val="22"/>
        </w:rPr>
        <w:t xml:space="preserve">10.3. О ликвидации или реорганизации предприятия, стороны обязаны уведомить друг друга за 2 (два) месяца. </w:t>
      </w:r>
    </w:p>
    <w:p w:rsidR="00E21BB6" w:rsidRPr="00E21BB6" w:rsidRDefault="00E21BB6" w:rsidP="00E21BB6">
      <w:pPr>
        <w:widowControl w:val="0"/>
        <w:shd w:val="clear" w:color="auto" w:fill="FFFFFF"/>
        <w:tabs>
          <w:tab w:val="left" w:pos="1276"/>
          <w:tab w:val="left" w:pos="1517"/>
        </w:tabs>
        <w:ind w:firstLine="709"/>
        <w:contextualSpacing/>
        <w:jc w:val="both"/>
        <w:rPr>
          <w:sz w:val="22"/>
          <w:szCs w:val="22"/>
        </w:rPr>
      </w:pPr>
      <w:r w:rsidRPr="00E21BB6">
        <w:rPr>
          <w:sz w:val="22"/>
          <w:szCs w:val="22"/>
        </w:rPr>
        <w:t>10.4. При изменении реквизитов, указанных в разделе 11 Договора, Стороны обязаны письменно уведомить друг друга в течение 5 (пяти) рабочих дней с даты наступления изменений.</w:t>
      </w:r>
    </w:p>
    <w:p w:rsidR="00E21BB6" w:rsidRPr="00E21BB6" w:rsidRDefault="00E21BB6" w:rsidP="00E21BB6">
      <w:pPr>
        <w:widowControl w:val="0"/>
        <w:tabs>
          <w:tab w:val="left" w:pos="1309"/>
        </w:tabs>
        <w:ind w:firstLine="709"/>
        <w:jc w:val="both"/>
        <w:rPr>
          <w:sz w:val="22"/>
          <w:szCs w:val="22"/>
        </w:rPr>
      </w:pPr>
      <w:r w:rsidRPr="00E21BB6">
        <w:rPr>
          <w:sz w:val="22"/>
          <w:szCs w:val="22"/>
        </w:rPr>
        <w:t>10.5. СУБ</w:t>
      </w:r>
      <w:r w:rsidRPr="00E21BB6">
        <w:rPr>
          <w:caps/>
          <w:sz w:val="22"/>
          <w:szCs w:val="22"/>
        </w:rPr>
        <w:t>Арендатор</w:t>
      </w:r>
      <w:r w:rsidRPr="00E21BB6">
        <w:rPr>
          <w:sz w:val="22"/>
          <w:szCs w:val="22"/>
        </w:rPr>
        <w:t xml:space="preserve"> осуществляет неотделимые улучшения в Помещении за счет собственных средств, при наличии проекта, согласованного с соответствующими структурными подразделениями и службами аэропорта и </w:t>
      </w:r>
      <w:r w:rsidRPr="00E21BB6">
        <w:rPr>
          <w:caps/>
          <w:sz w:val="22"/>
          <w:szCs w:val="22"/>
        </w:rPr>
        <w:t>АрендАТОРА</w:t>
      </w:r>
      <w:r w:rsidRPr="00E21BB6">
        <w:rPr>
          <w:sz w:val="22"/>
          <w:szCs w:val="22"/>
        </w:rPr>
        <w:t xml:space="preserve">, а также при условии согласования и соблюдения режима проведения вышеуказанных работ. Представители </w:t>
      </w:r>
      <w:r w:rsidRPr="00E21BB6">
        <w:rPr>
          <w:caps/>
          <w:sz w:val="22"/>
          <w:szCs w:val="22"/>
        </w:rPr>
        <w:t>АрендАТОРА</w:t>
      </w:r>
      <w:r w:rsidRPr="00E21BB6">
        <w:rPr>
          <w:sz w:val="22"/>
          <w:szCs w:val="22"/>
        </w:rPr>
        <w:t xml:space="preserve"> вправе </w:t>
      </w:r>
      <w:r w:rsidRPr="00E21BB6">
        <w:rPr>
          <w:sz w:val="22"/>
          <w:szCs w:val="22"/>
        </w:rPr>
        <w:lastRenderedPageBreak/>
        <w:t>контролировать процесс выполнения вышеуказанных работ. Неотделимые улучшения в дальнейшем являются собственностью АРЕНДАТОРА и затраты СУБАРЕНДАТОРУ не компенсируются.</w:t>
      </w:r>
    </w:p>
    <w:p w:rsidR="00E21BB6" w:rsidRPr="00E21BB6" w:rsidRDefault="00E21BB6" w:rsidP="00E21BB6">
      <w:pPr>
        <w:widowControl w:val="0"/>
        <w:shd w:val="clear" w:color="auto" w:fill="FFFFFF"/>
        <w:tabs>
          <w:tab w:val="left" w:pos="1276"/>
          <w:tab w:val="left" w:pos="1517"/>
        </w:tabs>
        <w:ind w:firstLine="709"/>
        <w:contextualSpacing/>
        <w:jc w:val="both"/>
        <w:rPr>
          <w:sz w:val="22"/>
          <w:szCs w:val="22"/>
        </w:rPr>
      </w:pPr>
      <w:r w:rsidRPr="00E21BB6">
        <w:rPr>
          <w:sz w:val="22"/>
          <w:szCs w:val="22"/>
        </w:rPr>
        <w:t xml:space="preserve">10.6. Условия взаимодействия Сторон по Договору, а также прочая информация, ставшая известной Сторонам в связи с исполнением условий Договора, относящаяся к служебной и коммерческой тайне, является строго конфиденциальной и не подлежит разглашению третьем лицам без соглашения Сторон. Эти ограничения не распространяются на случаи предоставления информации по запросам правоохранительных, контролирующих, судебных и иных уполномоченных органов. </w:t>
      </w:r>
    </w:p>
    <w:p w:rsidR="00E21BB6" w:rsidRPr="00E21BB6" w:rsidRDefault="00E21BB6" w:rsidP="00E21BB6">
      <w:pPr>
        <w:tabs>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2"/>
          <w:szCs w:val="22"/>
        </w:rPr>
      </w:pPr>
      <w:r w:rsidRPr="00E21BB6">
        <w:rPr>
          <w:sz w:val="22"/>
          <w:szCs w:val="22"/>
        </w:rPr>
        <w:t>10.7. Вся переписка, направление документов, касающихся исполнения условий Договора осуществляется Сторонами по адресам, указанным в разделе 11 Договора. Стороны гарантируют, что адреса, указанные в разделе 11 Договора, являются фактическими адресами местонахождения Сторон. Ответственность за предоставление недостоверных сведений о месте своего фактического нахождения и возникшие, в связи с этим у Сторон последствия в части невозможности исполнения обязательств по Договору и убытки, принимает на себя Сторона, предоставившая недостоверные сведения о месте своего фактического нахождения. Сторона, не получившая необходимой для исполнения Договора информации и/или документации, вследствие предоставления ею недостоверной информации о месте своего фактического нахождения, становиться обязанной перед другой Стороной с даты направления в ее адрес другой Стороной соответствующей информации и документации.</w:t>
      </w:r>
    </w:p>
    <w:p w:rsidR="00E21BB6" w:rsidRPr="00E21BB6" w:rsidRDefault="00E21BB6" w:rsidP="00E21BB6">
      <w:pPr>
        <w:widowControl w:val="0"/>
        <w:tabs>
          <w:tab w:val="left" w:pos="-142"/>
          <w:tab w:val="left" w:pos="567"/>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sz w:val="22"/>
          <w:szCs w:val="22"/>
        </w:rPr>
      </w:pPr>
      <w:r w:rsidRPr="00E21BB6">
        <w:rPr>
          <w:sz w:val="22"/>
          <w:szCs w:val="22"/>
        </w:rPr>
        <w:t xml:space="preserve">10.8. СУБАРЕНДАТОР настоящим гарантирует АРЕНДАТОРУ, что на дату подписания Договора: </w:t>
      </w:r>
    </w:p>
    <w:p w:rsidR="00E21BB6" w:rsidRPr="00E21BB6" w:rsidRDefault="00E21BB6" w:rsidP="00E21BB6">
      <w:pPr>
        <w:widowControl w:val="0"/>
        <w:numPr>
          <w:ilvl w:val="2"/>
          <w:numId w:val="24"/>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sz w:val="22"/>
          <w:szCs w:val="22"/>
        </w:rPr>
      </w:pPr>
      <w:r w:rsidRPr="00E21BB6">
        <w:rPr>
          <w:sz w:val="22"/>
          <w:szCs w:val="22"/>
        </w:rPr>
        <w:t xml:space="preserve">Действует в соответствии с законодательством Российской Федерации, обладает всеми законными правами на свои активы и всеми полномочиями и разрешениями, необходимыми для ведения деятельности. </w:t>
      </w:r>
    </w:p>
    <w:p w:rsidR="00E21BB6" w:rsidRPr="00E21BB6" w:rsidRDefault="00E21BB6" w:rsidP="00E21BB6">
      <w:pPr>
        <w:widowControl w:val="0"/>
        <w:numPr>
          <w:ilvl w:val="2"/>
          <w:numId w:val="24"/>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sz w:val="22"/>
          <w:szCs w:val="22"/>
        </w:rPr>
      </w:pPr>
      <w:r w:rsidRPr="00E21BB6">
        <w:rPr>
          <w:sz w:val="22"/>
          <w:szCs w:val="22"/>
        </w:rPr>
        <w:t xml:space="preserve">Обладает всеми полномочиями для заключения Договора и исполнения обязательств, принимаемых на себя по Договору. </w:t>
      </w:r>
      <w:r w:rsidRPr="00E21BB6">
        <w:rPr>
          <w:snapToGrid w:val="0"/>
          <w:sz w:val="22"/>
          <w:szCs w:val="22"/>
        </w:rPr>
        <w:t xml:space="preserve">Лицо, подписавшее от имени </w:t>
      </w:r>
      <w:r w:rsidRPr="00E21BB6">
        <w:rPr>
          <w:sz w:val="22"/>
          <w:szCs w:val="22"/>
        </w:rPr>
        <w:t xml:space="preserve">СУБАРЕНДАТОРА </w:t>
      </w:r>
      <w:r w:rsidRPr="00E21BB6">
        <w:rPr>
          <w:snapToGrid w:val="0"/>
          <w:sz w:val="22"/>
          <w:szCs w:val="22"/>
        </w:rPr>
        <w:t xml:space="preserve">Договор, имеет на это все полномочия. </w:t>
      </w:r>
    </w:p>
    <w:p w:rsidR="00E21BB6" w:rsidRPr="00E21BB6" w:rsidRDefault="00E21BB6" w:rsidP="00E21BB6">
      <w:pPr>
        <w:widowControl w:val="0"/>
        <w:numPr>
          <w:ilvl w:val="2"/>
          <w:numId w:val="24"/>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sz w:val="22"/>
          <w:szCs w:val="22"/>
        </w:rPr>
      </w:pPr>
      <w:r w:rsidRPr="00E21BB6">
        <w:rPr>
          <w:sz w:val="22"/>
          <w:szCs w:val="22"/>
        </w:rPr>
        <w:t>Заключение Договора не влечет нарушений действующего законодательства Российской Федерации.</w:t>
      </w:r>
    </w:p>
    <w:p w:rsidR="00E21BB6" w:rsidRPr="00E21BB6" w:rsidRDefault="00E21BB6" w:rsidP="00E21BB6">
      <w:pPr>
        <w:widowControl w:val="0"/>
        <w:numPr>
          <w:ilvl w:val="2"/>
          <w:numId w:val="24"/>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sz w:val="22"/>
          <w:szCs w:val="22"/>
        </w:rPr>
      </w:pPr>
      <w:r w:rsidRPr="00E21BB6">
        <w:rPr>
          <w:sz w:val="22"/>
          <w:szCs w:val="22"/>
        </w:rPr>
        <w:t>Заключение Договора не влечет противоречия уставным и прочим внутренним процедурам СУБАРЕНДАТОРА.</w:t>
      </w:r>
    </w:p>
    <w:p w:rsidR="00E21BB6" w:rsidRPr="00E21BB6" w:rsidRDefault="00E21BB6" w:rsidP="00E21BB6">
      <w:pPr>
        <w:widowControl w:val="0"/>
        <w:numPr>
          <w:ilvl w:val="2"/>
          <w:numId w:val="24"/>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sz w:val="22"/>
          <w:szCs w:val="22"/>
        </w:rPr>
      </w:pPr>
      <w:r w:rsidRPr="00E21BB6">
        <w:rPr>
          <w:sz w:val="22"/>
          <w:szCs w:val="22"/>
        </w:rPr>
        <w:t>Вся информация, представленная СУБАРЕНДАТОРОМ в связи с Договором, соответствует действительности, является полной и точной во всех отношениях.</w:t>
      </w:r>
    </w:p>
    <w:p w:rsidR="00E21BB6" w:rsidRPr="00E21BB6" w:rsidRDefault="00E21BB6" w:rsidP="00E21BB6">
      <w:pPr>
        <w:widowControl w:val="0"/>
        <w:numPr>
          <w:ilvl w:val="2"/>
          <w:numId w:val="24"/>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sz w:val="22"/>
          <w:szCs w:val="22"/>
        </w:rPr>
      </w:pPr>
      <w:r w:rsidRPr="00E21BB6">
        <w:rPr>
          <w:snapToGrid w:val="0"/>
          <w:sz w:val="22"/>
          <w:szCs w:val="22"/>
        </w:rPr>
        <w:t xml:space="preserve">Не существует каких-либо исков, арбитражных, административных или судебных и прочих разбирательств и расследований, которые ведутся против </w:t>
      </w:r>
      <w:r w:rsidRPr="00E21BB6">
        <w:rPr>
          <w:sz w:val="22"/>
          <w:szCs w:val="22"/>
        </w:rPr>
        <w:t>СУБАРЕНДАТОРА</w:t>
      </w:r>
      <w:r w:rsidRPr="00E21BB6">
        <w:rPr>
          <w:snapToGrid w:val="0"/>
          <w:sz w:val="22"/>
          <w:szCs w:val="22"/>
        </w:rPr>
        <w:t xml:space="preserve"> в любых государственных органах, и которые могут отрицательно сказаться на способности выполнять свои обязанности по Договору.</w:t>
      </w:r>
    </w:p>
    <w:p w:rsidR="00E21BB6" w:rsidRPr="00E21BB6" w:rsidRDefault="00E21BB6" w:rsidP="00E21BB6">
      <w:pPr>
        <w:widowControl w:val="0"/>
        <w:numPr>
          <w:ilvl w:val="2"/>
          <w:numId w:val="24"/>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sz w:val="22"/>
          <w:szCs w:val="22"/>
        </w:rPr>
      </w:pPr>
      <w:r w:rsidRPr="00E21BB6">
        <w:rPr>
          <w:sz w:val="22"/>
          <w:szCs w:val="22"/>
        </w:rPr>
        <w:t>Соблюдает требования законодательства в части ведения налогового и бухгалтерского учёта, полноты, точности и достоверности отражения операций в учёте, исполнения налоговых обязательств по начислению и уплате налогов и сборов.</w:t>
      </w:r>
    </w:p>
    <w:p w:rsidR="00E21BB6" w:rsidRPr="00E21BB6" w:rsidRDefault="00E21BB6" w:rsidP="00E21BB6">
      <w:pPr>
        <w:widowControl w:val="0"/>
        <w:numPr>
          <w:ilvl w:val="2"/>
          <w:numId w:val="24"/>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sz w:val="22"/>
          <w:szCs w:val="22"/>
        </w:rPr>
      </w:pPr>
      <w:r w:rsidRPr="00E21BB6">
        <w:rPr>
          <w:sz w:val="22"/>
          <w:szCs w:val="22"/>
        </w:rPr>
        <w:t>Основной целью совершения сделки (совершения операций) по Договору не являются неуплата (неполная уплата) и (или) зачет (возврат) суммы налога.</w:t>
      </w:r>
    </w:p>
    <w:p w:rsidR="00E21BB6" w:rsidRPr="00E21BB6" w:rsidRDefault="00E21BB6" w:rsidP="00E21BB6">
      <w:pPr>
        <w:widowControl w:val="0"/>
        <w:numPr>
          <w:ilvl w:val="2"/>
          <w:numId w:val="24"/>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right="21" w:firstLine="709"/>
        <w:contextualSpacing/>
        <w:jc w:val="both"/>
        <w:rPr>
          <w:sz w:val="22"/>
          <w:szCs w:val="22"/>
        </w:rPr>
      </w:pPr>
      <w:r w:rsidRPr="00E21BB6">
        <w:rPr>
          <w:sz w:val="22"/>
          <w:szCs w:val="22"/>
        </w:rPr>
        <w:t>Не относится к лицам, в отношении которых применяются специальные экономические меры, предусмотренные пп. а п. 2 Указа Президента РФ от 03.05.2022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не является лицом, находящимся под контролем таких лиц.</w:t>
      </w:r>
    </w:p>
    <w:p w:rsidR="00E21BB6" w:rsidRPr="00E21BB6" w:rsidRDefault="00E21BB6" w:rsidP="00E21BB6">
      <w:pPr>
        <w:widowControl w:val="0"/>
        <w:shd w:val="clear" w:color="auto" w:fill="FFFFFF"/>
        <w:tabs>
          <w:tab w:val="left" w:pos="1276"/>
          <w:tab w:val="left" w:pos="1517"/>
        </w:tabs>
        <w:ind w:firstLine="709"/>
        <w:contextualSpacing/>
        <w:jc w:val="both"/>
        <w:rPr>
          <w:sz w:val="22"/>
          <w:szCs w:val="22"/>
        </w:rPr>
      </w:pPr>
      <w:r w:rsidRPr="00E21BB6">
        <w:rPr>
          <w:sz w:val="22"/>
          <w:szCs w:val="22"/>
        </w:rPr>
        <w:t>10.9. Особые условия, указанные в Приложении № 3 к Договору, являются условиями, согласованными и принятыми Сторонами в рамках Договора.</w:t>
      </w:r>
    </w:p>
    <w:p w:rsidR="00E21BB6" w:rsidRPr="00E21BB6" w:rsidRDefault="00E21BB6" w:rsidP="00E21BB6">
      <w:pPr>
        <w:widowControl w:val="0"/>
        <w:shd w:val="clear" w:color="auto" w:fill="FFFFFF"/>
        <w:tabs>
          <w:tab w:val="left" w:pos="1276"/>
          <w:tab w:val="left" w:pos="1517"/>
        </w:tabs>
        <w:ind w:firstLine="709"/>
        <w:contextualSpacing/>
        <w:jc w:val="both"/>
        <w:rPr>
          <w:sz w:val="22"/>
          <w:szCs w:val="22"/>
        </w:rPr>
      </w:pPr>
      <w:r w:rsidRPr="00E21BB6">
        <w:rPr>
          <w:sz w:val="22"/>
          <w:szCs w:val="22"/>
        </w:rPr>
        <w:t>10.10. В остальном, не предусмотренном Договором, Стороны руководствуются действующим законодательством Российской Федерации.</w:t>
      </w:r>
    </w:p>
    <w:p w:rsidR="00E21BB6" w:rsidRPr="00E21BB6" w:rsidRDefault="00E21BB6" w:rsidP="00E21BB6">
      <w:pPr>
        <w:widowControl w:val="0"/>
        <w:shd w:val="clear" w:color="auto" w:fill="FFFFFF"/>
        <w:ind w:firstLine="709"/>
        <w:contextualSpacing/>
        <w:jc w:val="both"/>
        <w:rPr>
          <w:sz w:val="22"/>
          <w:szCs w:val="22"/>
        </w:rPr>
      </w:pPr>
      <w:r w:rsidRPr="00E21BB6">
        <w:rPr>
          <w:sz w:val="22"/>
          <w:szCs w:val="22"/>
        </w:rPr>
        <w:t xml:space="preserve">10.11. Договор составлен в </w:t>
      </w:r>
      <w:r w:rsidRPr="00E21BB6">
        <w:rPr>
          <w:color w:val="0070C0"/>
          <w:sz w:val="22"/>
          <w:szCs w:val="22"/>
        </w:rPr>
        <w:t>2 (двух)</w:t>
      </w:r>
      <w:r w:rsidRPr="00E21BB6">
        <w:rPr>
          <w:color w:val="0070C0"/>
          <w:sz w:val="22"/>
          <w:szCs w:val="22"/>
          <w:vertAlign w:val="superscript"/>
        </w:rPr>
        <w:footnoteReference w:id="23"/>
      </w:r>
      <w:r w:rsidRPr="00E21BB6">
        <w:rPr>
          <w:color w:val="0070C0"/>
          <w:sz w:val="22"/>
          <w:szCs w:val="22"/>
        </w:rPr>
        <w:t>/3 (трех)</w:t>
      </w:r>
      <w:r w:rsidRPr="00E21BB6">
        <w:rPr>
          <w:color w:val="0070C0"/>
          <w:sz w:val="22"/>
          <w:szCs w:val="22"/>
          <w:vertAlign w:val="superscript"/>
        </w:rPr>
        <w:footnoteReference w:id="24"/>
      </w:r>
      <w:r w:rsidRPr="00E21BB6">
        <w:rPr>
          <w:sz w:val="22"/>
          <w:szCs w:val="22"/>
        </w:rPr>
        <w:t xml:space="preserve"> экземплярах, имеющих одинаковую юридическую силу, по одному экземпляру для каждой стороны</w:t>
      </w:r>
      <w:r w:rsidRPr="00E21BB6">
        <w:rPr>
          <w:color w:val="0070C0"/>
          <w:sz w:val="22"/>
          <w:szCs w:val="22"/>
        </w:rPr>
        <w:t xml:space="preserve">, один экземпляр – для </w:t>
      </w:r>
      <w:r w:rsidRPr="00E21BB6">
        <w:rPr>
          <w:sz w:val="22"/>
          <w:szCs w:val="22"/>
        </w:rPr>
        <w:t>регистрирующего органа</w:t>
      </w:r>
      <w:r w:rsidRPr="00E21BB6">
        <w:rPr>
          <w:sz w:val="22"/>
          <w:szCs w:val="22"/>
          <w:vertAlign w:val="superscript"/>
        </w:rPr>
        <w:footnoteReference w:id="25"/>
      </w:r>
      <w:r w:rsidRPr="00E21BB6">
        <w:rPr>
          <w:sz w:val="22"/>
          <w:szCs w:val="22"/>
        </w:rPr>
        <w:t xml:space="preserve">. </w:t>
      </w:r>
    </w:p>
    <w:p w:rsidR="00E21BB6" w:rsidRPr="00E21BB6" w:rsidRDefault="00E21BB6" w:rsidP="00E21BB6">
      <w:pPr>
        <w:tabs>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2"/>
          <w:szCs w:val="22"/>
        </w:rPr>
      </w:pPr>
      <w:r w:rsidRPr="00E21BB6">
        <w:rPr>
          <w:sz w:val="22"/>
          <w:szCs w:val="22"/>
        </w:rPr>
        <w:t>10.12. Стороны признают юридическую силу подписанных и переданных по факсимильной, электронной связи документов с обязательным последующим предоставлением подлинников указанных документов в течение 5 (пяти) рабочих дней по почте. В случае не отправки оригинала документа почтой, Сторона не вправе ссылаться на его копию, направленную с помощью электронных средств связи.</w:t>
      </w:r>
    </w:p>
    <w:p w:rsidR="00E21BB6" w:rsidRPr="00E21BB6" w:rsidRDefault="00E21BB6" w:rsidP="00E21BB6">
      <w:pPr>
        <w:tabs>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2"/>
          <w:szCs w:val="22"/>
        </w:rPr>
      </w:pPr>
      <w:r w:rsidRPr="00E21BB6">
        <w:rPr>
          <w:sz w:val="22"/>
          <w:szCs w:val="22"/>
        </w:rPr>
        <w:lastRenderedPageBreak/>
        <w:t>10.13. Стороны в рамках Договора могут осуществлять обмен электронными документами, подписанными квалифицированной электронной подписью через систему электронного документооборота «Диадок» Акционерного общества «ПФ «СКБ Контур». Электронный документооборот осуществляется Сторонами, путем подписания соглашения об обмене электронными документами (Приложение к Договору).</w:t>
      </w:r>
    </w:p>
    <w:p w:rsidR="00E21BB6" w:rsidRPr="00E21BB6" w:rsidRDefault="00E21BB6" w:rsidP="00E21BB6">
      <w:pPr>
        <w:widowControl w:val="0"/>
        <w:shd w:val="clear" w:color="auto" w:fill="FFFFFF"/>
        <w:ind w:firstLine="567"/>
        <w:contextualSpacing/>
        <w:jc w:val="both"/>
        <w:rPr>
          <w:sz w:val="22"/>
          <w:szCs w:val="22"/>
        </w:rPr>
      </w:pPr>
      <w:r w:rsidRPr="00E21BB6">
        <w:rPr>
          <w:sz w:val="22"/>
          <w:szCs w:val="22"/>
        </w:rPr>
        <w:t>10.14. Стороны в течение 3 (трех) рабочих дней с даты заключения Договора обмениваются письменно информацией об ответственных исполнителях по Договору с указанием Ф.И.О., должности и контактных телефонов. При изменении данных Стороны обязаны в трехдневный срок письменно уведомить друг друга.</w:t>
      </w:r>
    </w:p>
    <w:p w:rsidR="00E21BB6" w:rsidRPr="00E21BB6" w:rsidRDefault="00E21BB6" w:rsidP="00E21BB6">
      <w:pPr>
        <w:widowControl w:val="0"/>
        <w:shd w:val="clear" w:color="auto" w:fill="FFFFFF"/>
        <w:ind w:firstLine="709"/>
        <w:contextualSpacing/>
        <w:jc w:val="both"/>
        <w:rPr>
          <w:sz w:val="22"/>
          <w:szCs w:val="22"/>
        </w:rPr>
      </w:pPr>
      <w:r w:rsidRPr="00E21BB6">
        <w:rPr>
          <w:sz w:val="22"/>
          <w:szCs w:val="22"/>
        </w:rPr>
        <w:t xml:space="preserve">Ответственное лицо со стороны АРЕНДАТОРА – </w:t>
      </w:r>
      <w:r w:rsidRPr="00E21BB6">
        <w:rPr>
          <w:sz w:val="22"/>
          <w:szCs w:val="22"/>
          <w:highlight w:val="yellow"/>
        </w:rPr>
        <w:t>______________________</w:t>
      </w:r>
      <w:r w:rsidRPr="00E21BB6">
        <w:rPr>
          <w:sz w:val="22"/>
          <w:szCs w:val="22"/>
        </w:rPr>
        <w:t xml:space="preserve"> тел. </w:t>
      </w:r>
      <w:r w:rsidRPr="00E21BB6">
        <w:rPr>
          <w:sz w:val="22"/>
          <w:szCs w:val="22"/>
          <w:highlight w:val="yellow"/>
        </w:rPr>
        <w:t>(____) _______</w:t>
      </w:r>
      <w:r w:rsidRPr="00E21BB6">
        <w:rPr>
          <w:sz w:val="22"/>
          <w:szCs w:val="22"/>
        </w:rPr>
        <w:t xml:space="preserve">; ответственное лицо со стороны СУБАРЕНДАТОРА – </w:t>
      </w:r>
      <w:r w:rsidRPr="00E21BB6">
        <w:rPr>
          <w:sz w:val="22"/>
          <w:szCs w:val="22"/>
          <w:highlight w:val="yellow"/>
        </w:rPr>
        <w:t>____________________</w:t>
      </w:r>
      <w:r w:rsidRPr="00E21BB6">
        <w:rPr>
          <w:sz w:val="22"/>
          <w:szCs w:val="22"/>
        </w:rPr>
        <w:t xml:space="preserve"> тел. </w:t>
      </w:r>
      <w:r w:rsidRPr="00E21BB6">
        <w:rPr>
          <w:sz w:val="22"/>
          <w:szCs w:val="22"/>
          <w:highlight w:val="yellow"/>
        </w:rPr>
        <w:t>(____) ___________</w:t>
      </w:r>
      <w:r w:rsidRPr="00E21BB6">
        <w:rPr>
          <w:sz w:val="22"/>
          <w:szCs w:val="22"/>
        </w:rPr>
        <w:t xml:space="preserve">. </w:t>
      </w:r>
    </w:p>
    <w:p w:rsidR="00E21BB6" w:rsidRPr="00E21BB6" w:rsidRDefault="00E21BB6" w:rsidP="00E21BB6">
      <w:pPr>
        <w:widowControl w:val="0"/>
        <w:shd w:val="clear" w:color="auto" w:fill="FFFFFF"/>
        <w:ind w:firstLine="709"/>
        <w:contextualSpacing/>
        <w:jc w:val="both"/>
        <w:rPr>
          <w:sz w:val="22"/>
          <w:szCs w:val="22"/>
        </w:rPr>
      </w:pPr>
      <w:r w:rsidRPr="00E21BB6">
        <w:rPr>
          <w:sz w:val="22"/>
          <w:szCs w:val="22"/>
        </w:rPr>
        <w:t>10.15. В соответствии с требованиями ст. 9 Федерального закона Российской Федерации от 27.07.2006 № 152-ФЗ «О персональных данных», СУБАРЕНДАТОР дает добровольное согласие на обработку своих персональных данных для любых целей, связанных с исполнением Договора. Настоящее согласие предоставляется на осуществление любых действий или совокупности действий, совершаемых с использованием средств автоматизации или без использования таких средств в отношении  персональных данных СУБАРЕНДАТОРА, которые необходимы или желаемы для достижения указанных выше целей, включая сбор, запись, систематизацию, накопление, хранения,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а также осуществление любых иных действий с персональными данными с учетом требований федерального законодательства. Настоящее согласие может быть отозвано СУБАРЕНДАТОРОМ в письменной форме в любое время по его усмотрению</w:t>
      </w:r>
      <w:r w:rsidRPr="00E21BB6">
        <w:rPr>
          <w:sz w:val="22"/>
          <w:szCs w:val="22"/>
          <w:vertAlign w:val="superscript"/>
        </w:rPr>
        <w:footnoteReference w:id="26"/>
      </w:r>
      <w:r w:rsidRPr="00E21BB6">
        <w:rPr>
          <w:sz w:val="22"/>
          <w:szCs w:val="22"/>
        </w:rPr>
        <w:t>.</w:t>
      </w:r>
    </w:p>
    <w:p w:rsidR="00E21BB6" w:rsidRPr="00E21BB6" w:rsidRDefault="00E21BB6" w:rsidP="00E21BB6">
      <w:pPr>
        <w:widowControl w:val="0"/>
        <w:shd w:val="clear" w:color="auto" w:fill="FFFFFF"/>
        <w:ind w:firstLine="709"/>
        <w:contextualSpacing/>
        <w:jc w:val="both"/>
        <w:rPr>
          <w:sz w:val="22"/>
          <w:szCs w:val="22"/>
        </w:rPr>
      </w:pPr>
      <w:r w:rsidRPr="00E21BB6">
        <w:rPr>
          <w:sz w:val="22"/>
          <w:szCs w:val="22"/>
        </w:rPr>
        <w:t xml:space="preserve">10.16. Договор имеет приложения, являющиеся его неотъемлемой частью: </w:t>
      </w:r>
    </w:p>
    <w:p w:rsidR="00E21BB6" w:rsidRPr="00E21BB6" w:rsidRDefault="00E21BB6" w:rsidP="00E21BB6">
      <w:pPr>
        <w:widowControl w:val="0"/>
        <w:shd w:val="clear" w:color="auto" w:fill="FFFFFF"/>
        <w:ind w:firstLine="709"/>
        <w:contextualSpacing/>
        <w:jc w:val="both"/>
        <w:rPr>
          <w:sz w:val="22"/>
          <w:szCs w:val="22"/>
        </w:rPr>
      </w:pPr>
      <w:r w:rsidRPr="00E21BB6">
        <w:rPr>
          <w:sz w:val="22"/>
          <w:szCs w:val="22"/>
        </w:rPr>
        <w:t xml:space="preserve">- </w:t>
      </w:r>
      <w:r w:rsidRPr="00E21BB6">
        <w:rPr>
          <w:caps/>
          <w:sz w:val="22"/>
          <w:szCs w:val="22"/>
        </w:rPr>
        <w:t>Приложение № 1.</w:t>
      </w:r>
      <w:r w:rsidRPr="00E21BB6">
        <w:rPr>
          <w:sz w:val="22"/>
          <w:szCs w:val="22"/>
        </w:rPr>
        <w:t xml:space="preserve"> Схема расположения Помещения.</w:t>
      </w:r>
    </w:p>
    <w:p w:rsidR="00E21BB6" w:rsidRPr="00E21BB6" w:rsidRDefault="00E21BB6" w:rsidP="00E21BB6">
      <w:pPr>
        <w:widowControl w:val="0"/>
        <w:shd w:val="clear" w:color="auto" w:fill="FFFFFF"/>
        <w:ind w:firstLine="709"/>
        <w:contextualSpacing/>
        <w:jc w:val="both"/>
        <w:rPr>
          <w:sz w:val="22"/>
          <w:szCs w:val="22"/>
        </w:rPr>
      </w:pPr>
      <w:r w:rsidRPr="00E21BB6">
        <w:rPr>
          <w:sz w:val="22"/>
          <w:szCs w:val="22"/>
        </w:rPr>
        <w:t xml:space="preserve">- </w:t>
      </w:r>
      <w:r w:rsidRPr="00E21BB6">
        <w:rPr>
          <w:caps/>
          <w:sz w:val="22"/>
          <w:szCs w:val="22"/>
        </w:rPr>
        <w:t>Приложение № 2.</w:t>
      </w:r>
      <w:r w:rsidRPr="00E21BB6">
        <w:rPr>
          <w:sz w:val="22"/>
          <w:szCs w:val="22"/>
        </w:rPr>
        <w:t xml:space="preserve"> Акт приема-передачи. </w:t>
      </w:r>
    </w:p>
    <w:p w:rsidR="00E21BB6" w:rsidRPr="00E21BB6" w:rsidRDefault="00E21BB6" w:rsidP="00E21BB6">
      <w:pPr>
        <w:widowControl w:val="0"/>
        <w:shd w:val="clear" w:color="auto" w:fill="FFFFFF"/>
        <w:ind w:firstLine="709"/>
        <w:contextualSpacing/>
        <w:jc w:val="both"/>
        <w:rPr>
          <w:sz w:val="22"/>
          <w:szCs w:val="22"/>
        </w:rPr>
      </w:pPr>
      <w:r w:rsidRPr="00E21BB6">
        <w:rPr>
          <w:sz w:val="22"/>
          <w:szCs w:val="22"/>
        </w:rPr>
        <w:t xml:space="preserve">- </w:t>
      </w:r>
      <w:r w:rsidRPr="00E21BB6">
        <w:rPr>
          <w:caps/>
          <w:sz w:val="22"/>
          <w:szCs w:val="22"/>
        </w:rPr>
        <w:t>Приложение № 3.</w:t>
      </w:r>
      <w:r w:rsidRPr="00E21BB6">
        <w:rPr>
          <w:sz w:val="22"/>
          <w:szCs w:val="22"/>
        </w:rPr>
        <w:t xml:space="preserve"> Особые условия.</w:t>
      </w:r>
    </w:p>
    <w:p w:rsidR="00E21BB6" w:rsidRPr="00E21BB6" w:rsidRDefault="00E21BB6" w:rsidP="00E21BB6">
      <w:pPr>
        <w:widowControl w:val="0"/>
        <w:autoSpaceDE w:val="0"/>
        <w:autoSpaceDN w:val="0"/>
        <w:adjustRightInd w:val="0"/>
        <w:ind w:firstLine="709"/>
        <w:jc w:val="both"/>
        <w:rPr>
          <w:sz w:val="22"/>
          <w:szCs w:val="22"/>
        </w:rPr>
      </w:pPr>
      <w:r w:rsidRPr="00E21BB6">
        <w:rPr>
          <w:sz w:val="22"/>
          <w:szCs w:val="22"/>
        </w:rPr>
        <w:t>- ПРИЛОЖЕНИЕ № 4. Акт об осуществлении технологического присоединения.</w:t>
      </w:r>
    </w:p>
    <w:p w:rsidR="00E21BB6" w:rsidRPr="00E21BB6" w:rsidRDefault="00E21BB6" w:rsidP="00E21BB6">
      <w:pPr>
        <w:widowControl w:val="0"/>
        <w:autoSpaceDE w:val="0"/>
        <w:autoSpaceDN w:val="0"/>
        <w:adjustRightInd w:val="0"/>
        <w:ind w:firstLine="709"/>
        <w:jc w:val="both"/>
        <w:rPr>
          <w:sz w:val="22"/>
          <w:szCs w:val="22"/>
        </w:rPr>
      </w:pPr>
      <w:r w:rsidRPr="00E21BB6">
        <w:rPr>
          <w:sz w:val="22"/>
          <w:szCs w:val="22"/>
        </w:rPr>
        <w:t>- ПРИЛОЖЕНИЕ № 5. Расчет электрических нагрузок.</w:t>
      </w:r>
    </w:p>
    <w:p w:rsidR="00E21BB6" w:rsidRPr="00E21BB6" w:rsidRDefault="00E21BB6" w:rsidP="00E21BB6">
      <w:pPr>
        <w:widowControl w:val="0"/>
        <w:autoSpaceDE w:val="0"/>
        <w:autoSpaceDN w:val="0"/>
        <w:adjustRightInd w:val="0"/>
        <w:ind w:firstLine="709"/>
        <w:jc w:val="both"/>
        <w:rPr>
          <w:sz w:val="22"/>
          <w:szCs w:val="22"/>
        </w:rPr>
      </w:pPr>
      <w:r w:rsidRPr="00E21BB6">
        <w:rPr>
          <w:sz w:val="22"/>
          <w:szCs w:val="22"/>
        </w:rPr>
        <w:t>- ПРИЛОЖЕНИЕ № 6.  ФОРМА Акта о нарушении.</w:t>
      </w:r>
    </w:p>
    <w:p w:rsidR="00E21BB6" w:rsidRPr="00E21BB6" w:rsidRDefault="00E21BB6" w:rsidP="00E21BB6">
      <w:pPr>
        <w:widowControl w:val="0"/>
        <w:autoSpaceDE w:val="0"/>
        <w:autoSpaceDN w:val="0"/>
        <w:adjustRightInd w:val="0"/>
        <w:ind w:firstLine="709"/>
        <w:jc w:val="both"/>
        <w:rPr>
          <w:sz w:val="22"/>
          <w:szCs w:val="22"/>
        </w:rPr>
      </w:pPr>
      <w:r w:rsidRPr="00E21BB6">
        <w:rPr>
          <w:sz w:val="22"/>
          <w:szCs w:val="22"/>
        </w:rPr>
        <w:t>- ПРИЛОЖЕНИЕ № 7. Соглашение об обмене электронными документами.</w:t>
      </w:r>
    </w:p>
    <w:p w:rsidR="00E21BB6" w:rsidRPr="00E21BB6" w:rsidRDefault="00E21BB6" w:rsidP="00E21BB6">
      <w:pPr>
        <w:widowControl w:val="0"/>
        <w:autoSpaceDE w:val="0"/>
        <w:autoSpaceDN w:val="0"/>
        <w:adjustRightInd w:val="0"/>
        <w:ind w:firstLine="709"/>
        <w:jc w:val="both"/>
        <w:rPr>
          <w:sz w:val="22"/>
          <w:szCs w:val="22"/>
        </w:rPr>
      </w:pPr>
      <w:r w:rsidRPr="00E21BB6">
        <w:rPr>
          <w:sz w:val="22"/>
          <w:szCs w:val="22"/>
        </w:rPr>
        <w:t>- ПРИЛОЖЕНИЕ № 8. ФОРМА Акта об окончании арендных каникул и начале деятельности СУБАРЕНДАТОРА.</w:t>
      </w:r>
    </w:p>
    <w:p w:rsidR="00E21BB6" w:rsidRPr="00E21BB6" w:rsidRDefault="00E21BB6" w:rsidP="00E21BB6">
      <w:pPr>
        <w:widowControl w:val="0"/>
        <w:autoSpaceDE w:val="0"/>
        <w:autoSpaceDN w:val="0"/>
        <w:adjustRightInd w:val="0"/>
        <w:ind w:firstLine="709"/>
        <w:jc w:val="both"/>
        <w:rPr>
          <w:sz w:val="22"/>
          <w:szCs w:val="22"/>
        </w:rPr>
      </w:pPr>
    </w:p>
    <w:p w:rsidR="00E21BB6" w:rsidRPr="00E21BB6" w:rsidRDefault="00E21BB6" w:rsidP="00E21BB6">
      <w:pPr>
        <w:widowControl w:val="0"/>
        <w:shd w:val="clear" w:color="auto" w:fill="FFFFFF"/>
        <w:contextualSpacing/>
        <w:jc w:val="center"/>
        <w:rPr>
          <w:b/>
          <w:bCs/>
          <w:sz w:val="22"/>
          <w:szCs w:val="22"/>
        </w:rPr>
      </w:pPr>
      <w:r w:rsidRPr="00E21BB6">
        <w:rPr>
          <w:b/>
          <w:bCs/>
          <w:sz w:val="22"/>
          <w:szCs w:val="22"/>
        </w:rPr>
        <w:t>11. РЕКВИЗИТЫ И ПОДПИСИ СТОРОН</w:t>
      </w:r>
    </w:p>
    <w:tbl>
      <w:tblPr>
        <w:tblW w:w="8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3968"/>
      </w:tblGrid>
      <w:tr w:rsidR="00E21BB6" w:rsidRPr="00E21BB6" w:rsidTr="000D7568">
        <w:tc>
          <w:tcPr>
            <w:tcW w:w="4219" w:type="dxa"/>
            <w:tcBorders>
              <w:top w:val="nil"/>
              <w:left w:val="nil"/>
              <w:bottom w:val="nil"/>
              <w:right w:val="nil"/>
            </w:tcBorders>
            <w:hideMark/>
          </w:tcPr>
          <w:p w:rsidR="00E21BB6" w:rsidRPr="00E21BB6" w:rsidRDefault="00E21BB6" w:rsidP="00E21BB6">
            <w:pPr>
              <w:autoSpaceDE w:val="0"/>
              <w:autoSpaceDN w:val="0"/>
              <w:adjustRightInd w:val="0"/>
              <w:jc w:val="both"/>
              <w:rPr>
                <w:b/>
                <w:bCs/>
              </w:rPr>
            </w:pPr>
            <w:r w:rsidRPr="00E21BB6">
              <w:rPr>
                <w:b/>
                <w:bCs/>
                <w:sz w:val="22"/>
                <w:szCs w:val="22"/>
              </w:rPr>
              <w:t xml:space="preserve">«АРЕНДАТОР» </w:t>
            </w:r>
          </w:p>
          <w:p w:rsidR="00E21BB6" w:rsidRPr="00E21BB6" w:rsidRDefault="00E21BB6" w:rsidP="00E21BB6">
            <w:pPr>
              <w:autoSpaceDE w:val="0"/>
              <w:autoSpaceDN w:val="0"/>
              <w:adjustRightInd w:val="0"/>
              <w:jc w:val="both"/>
              <w:rPr>
                <w:b/>
                <w:bCs/>
                <w:highlight w:val="yellow"/>
              </w:rPr>
            </w:pPr>
            <w:r w:rsidRPr="00E21BB6">
              <w:rPr>
                <w:b/>
                <w:bCs/>
                <w:sz w:val="22"/>
                <w:szCs w:val="22"/>
                <w:highlight w:val="yellow"/>
              </w:rPr>
              <w:t>«Наименование АРЕНДАТОРА»</w:t>
            </w:r>
          </w:p>
          <w:p w:rsidR="00E21BB6" w:rsidRPr="00E21BB6" w:rsidRDefault="00E21BB6" w:rsidP="00E21BB6">
            <w:pPr>
              <w:widowControl w:val="0"/>
              <w:tabs>
                <w:tab w:val="left" w:pos="0"/>
              </w:tabs>
              <w:autoSpaceDE w:val="0"/>
              <w:autoSpaceDN w:val="0"/>
              <w:adjustRightInd w:val="0"/>
              <w:rPr>
                <w:highlight w:val="yellow"/>
              </w:rPr>
            </w:pPr>
            <w:r w:rsidRPr="00E21BB6">
              <w:rPr>
                <w:sz w:val="22"/>
                <w:szCs w:val="22"/>
                <w:highlight w:val="yellow"/>
              </w:rPr>
              <w:t xml:space="preserve">Местонахождение:                                           Почтовый адрес:                                                     ИНН/КПП                                                                             ОГРН                                                                                        р/с                                                                         Наименование банка:                                                            к/с                                                                                         БИК                                                                                </w:t>
            </w:r>
            <w:r w:rsidRPr="00E21BB6">
              <w:rPr>
                <w:sz w:val="22"/>
                <w:szCs w:val="22"/>
                <w:highlight w:val="yellow"/>
                <w:lang w:val="en-US"/>
              </w:rPr>
              <w:t>e</w:t>
            </w:r>
            <w:r w:rsidRPr="00E21BB6">
              <w:rPr>
                <w:sz w:val="22"/>
                <w:szCs w:val="22"/>
                <w:highlight w:val="yellow"/>
              </w:rPr>
              <w:t>-</w:t>
            </w:r>
            <w:r w:rsidRPr="00E21BB6">
              <w:rPr>
                <w:sz w:val="22"/>
                <w:szCs w:val="22"/>
                <w:highlight w:val="yellow"/>
                <w:lang w:val="en-US"/>
              </w:rPr>
              <w:t>mail</w:t>
            </w:r>
            <w:r w:rsidRPr="00E21BB6">
              <w:rPr>
                <w:sz w:val="22"/>
                <w:szCs w:val="22"/>
                <w:highlight w:val="yellow"/>
              </w:rPr>
              <w:t>:                                                                                  тел.                                                                                      Факс</w:t>
            </w:r>
          </w:p>
          <w:p w:rsidR="00E21BB6" w:rsidRPr="00E21BB6" w:rsidRDefault="00E21BB6" w:rsidP="00E21BB6">
            <w:pPr>
              <w:autoSpaceDE w:val="0"/>
              <w:autoSpaceDN w:val="0"/>
              <w:adjustRightInd w:val="0"/>
              <w:jc w:val="both"/>
            </w:pPr>
            <w:r w:rsidRPr="00E21BB6">
              <w:rPr>
                <w:sz w:val="22"/>
                <w:szCs w:val="22"/>
                <w:highlight w:val="yellow"/>
              </w:rPr>
              <w:t>_____________________</w:t>
            </w:r>
          </w:p>
          <w:p w:rsidR="00E21BB6" w:rsidRPr="00E21BB6" w:rsidRDefault="00E21BB6" w:rsidP="00E21BB6">
            <w:pPr>
              <w:autoSpaceDE w:val="0"/>
              <w:autoSpaceDN w:val="0"/>
              <w:adjustRightInd w:val="0"/>
              <w:jc w:val="both"/>
            </w:pPr>
            <w:r w:rsidRPr="00E21BB6">
              <w:rPr>
                <w:sz w:val="22"/>
                <w:szCs w:val="22"/>
              </w:rPr>
              <w:t xml:space="preserve">(должность) </w:t>
            </w:r>
          </w:p>
          <w:p w:rsidR="00E21BB6" w:rsidRPr="00E21BB6" w:rsidRDefault="00E21BB6" w:rsidP="00E21BB6">
            <w:pPr>
              <w:autoSpaceDE w:val="0"/>
              <w:autoSpaceDN w:val="0"/>
              <w:adjustRightInd w:val="0"/>
              <w:jc w:val="both"/>
            </w:pPr>
            <w:r w:rsidRPr="00E21BB6">
              <w:rPr>
                <w:sz w:val="22"/>
                <w:szCs w:val="22"/>
                <w:highlight w:val="yellow"/>
              </w:rPr>
              <w:t>_____________________</w:t>
            </w:r>
          </w:p>
          <w:p w:rsidR="00E21BB6" w:rsidRPr="00E21BB6" w:rsidRDefault="00E21BB6" w:rsidP="00E21BB6">
            <w:pPr>
              <w:autoSpaceDE w:val="0"/>
              <w:autoSpaceDN w:val="0"/>
              <w:adjustRightInd w:val="0"/>
              <w:jc w:val="both"/>
            </w:pPr>
            <w:r w:rsidRPr="00E21BB6">
              <w:rPr>
                <w:sz w:val="22"/>
                <w:szCs w:val="22"/>
              </w:rPr>
              <w:t xml:space="preserve">(ФИО) </w:t>
            </w:r>
          </w:p>
          <w:p w:rsidR="00E21BB6" w:rsidRPr="00E21BB6" w:rsidRDefault="00E21BB6" w:rsidP="00E21BB6">
            <w:pPr>
              <w:widowControl w:val="0"/>
              <w:autoSpaceDE w:val="0"/>
              <w:autoSpaceDN w:val="0"/>
              <w:adjustRightInd w:val="0"/>
              <w:rPr>
                <w:lang w:eastAsia="en-US"/>
              </w:rPr>
            </w:pPr>
            <w:r w:rsidRPr="00E21BB6">
              <w:rPr>
                <w:sz w:val="22"/>
                <w:szCs w:val="22"/>
                <w:highlight w:val="yellow"/>
              </w:rPr>
              <w:t>«____»_______________ 20_ г.</w:t>
            </w:r>
          </w:p>
        </w:tc>
        <w:tc>
          <w:tcPr>
            <w:tcW w:w="3968" w:type="dxa"/>
            <w:tcBorders>
              <w:top w:val="nil"/>
              <w:left w:val="nil"/>
              <w:bottom w:val="nil"/>
              <w:right w:val="nil"/>
            </w:tcBorders>
            <w:hideMark/>
          </w:tcPr>
          <w:p w:rsidR="00E21BB6" w:rsidRPr="00E21BB6" w:rsidRDefault="00E21BB6" w:rsidP="00E21BB6">
            <w:pPr>
              <w:autoSpaceDE w:val="0"/>
              <w:autoSpaceDN w:val="0"/>
              <w:adjustRightInd w:val="0"/>
              <w:jc w:val="both"/>
              <w:rPr>
                <w:b/>
                <w:bCs/>
              </w:rPr>
            </w:pPr>
            <w:r w:rsidRPr="00E21BB6">
              <w:rPr>
                <w:b/>
                <w:bCs/>
                <w:sz w:val="22"/>
                <w:szCs w:val="22"/>
              </w:rPr>
              <w:t xml:space="preserve">«СУБАРЕНДАТОР» </w:t>
            </w:r>
          </w:p>
          <w:p w:rsidR="00E21BB6" w:rsidRPr="00E21BB6" w:rsidRDefault="00E21BB6" w:rsidP="00E21BB6">
            <w:pPr>
              <w:autoSpaceDE w:val="0"/>
              <w:autoSpaceDN w:val="0"/>
              <w:adjustRightInd w:val="0"/>
              <w:jc w:val="both"/>
              <w:rPr>
                <w:b/>
                <w:bCs/>
                <w:highlight w:val="yellow"/>
              </w:rPr>
            </w:pPr>
            <w:r w:rsidRPr="00E21BB6">
              <w:rPr>
                <w:b/>
                <w:bCs/>
                <w:sz w:val="22"/>
                <w:szCs w:val="22"/>
                <w:highlight w:val="yellow"/>
              </w:rPr>
              <w:t>«Наименование СУБАРЕНДАТОРА»</w:t>
            </w:r>
          </w:p>
          <w:p w:rsidR="00E21BB6" w:rsidRPr="00E21BB6" w:rsidRDefault="00E21BB6" w:rsidP="00E21BB6">
            <w:pPr>
              <w:widowControl w:val="0"/>
              <w:tabs>
                <w:tab w:val="left" w:pos="0"/>
              </w:tabs>
              <w:autoSpaceDE w:val="0"/>
              <w:autoSpaceDN w:val="0"/>
              <w:adjustRightInd w:val="0"/>
              <w:rPr>
                <w:highlight w:val="yellow"/>
              </w:rPr>
            </w:pPr>
            <w:r w:rsidRPr="00E21BB6">
              <w:rPr>
                <w:sz w:val="22"/>
                <w:szCs w:val="22"/>
                <w:highlight w:val="yellow"/>
              </w:rPr>
              <w:t xml:space="preserve">Местонахождение:                                           Почтовый адрес:                                                     ИНН/КПП                                                                             ОГРН                                                                                        р/с                                                                         Наименование банка:                                                            к/с                                                                                         БИК                                                                                </w:t>
            </w:r>
            <w:r w:rsidRPr="00E21BB6">
              <w:rPr>
                <w:sz w:val="22"/>
                <w:szCs w:val="22"/>
                <w:highlight w:val="yellow"/>
                <w:lang w:val="en-US"/>
              </w:rPr>
              <w:t>e</w:t>
            </w:r>
            <w:r w:rsidRPr="00E21BB6">
              <w:rPr>
                <w:sz w:val="22"/>
                <w:szCs w:val="22"/>
                <w:highlight w:val="yellow"/>
              </w:rPr>
              <w:t>-</w:t>
            </w:r>
            <w:r w:rsidRPr="00E21BB6">
              <w:rPr>
                <w:sz w:val="22"/>
                <w:szCs w:val="22"/>
                <w:highlight w:val="yellow"/>
                <w:lang w:val="en-US"/>
              </w:rPr>
              <w:t>mail</w:t>
            </w:r>
            <w:r w:rsidRPr="00E21BB6">
              <w:rPr>
                <w:sz w:val="22"/>
                <w:szCs w:val="22"/>
                <w:highlight w:val="yellow"/>
              </w:rPr>
              <w:t>:                                                                                  тел.                                                                                      Факс</w:t>
            </w:r>
          </w:p>
          <w:p w:rsidR="00E21BB6" w:rsidRPr="00E21BB6" w:rsidRDefault="00E21BB6" w:rsidP="00E21BB6">
            <w:pPr>
              <w:autoSpaceDE w:val="0"/>
              <w:autoSpaceDN w:val="0"/>
              <w:adjustRightInd w:val="0"/>
              <w:jc w:val="both"/>
            </w:pPr>
            <w:r w:rsidRPr="00E21BB6">
              <w:rPr>
                <w:sz w:val="22"/>
                <w:szCs w:val="22"/>
                <w:highlight w:val="yellow"/>
              </w:rPr>
              <w:t>_____________________</w:t>
            </w:r>
          </w:p>
          <w:p w:rsidR="00E21BB6" w:rsidRPr="00E21BB6" w:rsidRDefault="00E21BB6" w:rsidP="00E21BB6">
            <w:pPr>
              <w:autoSpaceDE w:val="0"/>
              <w:autoSpaceDN w:val="0"/>
              <w:adjustRightInd w:val="0"/>
              <w:jc w:val="both"/>
            </w:pPr>
            <w:r w:rsidRPr="00E21BB6">
              <w:rPr>
                <w:sz w:val="22"/>
                <w:szCs w:val="22"/>
              </w:rPr>
              <w:t xml:space="preserve">(должность) </w:t>
            </w:r>
          </w:p>
          <w:p w:rsidR="00E21BB6" w:rsidRPr="00E21BB6" w:rsidRDefault="00E21BB6" w:rsidP="00E21BB6">
            <w:pPr>
              <w:autoSpaceDE w:val="0"/>
              <w:autoSpaceDN w:val="0"/>
              <w:adjustRightInd w:val="0"/>
              <w:jc w:val="both"/>
            </w:pPr>
            <w:r w:rsidRPr="00E21BB6">
              <w:rPr>
                <w:sz w:val="22"/>
                <w:szCs w:val="22"/>
                <w:highlight w:val="yellow"/>
              </w:rPr>
              <w:t>_____________________</w:t>
            </w:r>
          </w:p>
          <w:p w:rsidR="00E21BB6" w:rsidRPr="00E21BB6" w:rsidRDefault="00E21BB6" w:rsidP="00E21BB6">
            <w:pPr>
              <w:autoSpaceDE w:val="0"/>
              <w:autoSpaceDN w:val="0"/>
              <w:adjustRightInd w:val="0"/>
              <w:jc w:val="both"/>
            </w:pPr>
            <w:r w:rsidRPr="00E21BB6">
              <w:rPr>
                <w:sz w:val="22"/>
                <w:szCs w:val="22"/>
              </w:rPr>
              <w:t xml:space="preserve">(ФИО) </w:t>
            </w:r>
          </w:p>
          <w:p w:rsidR="00E21BB6" w:rsidRPr="00E21BB6" w:rsidRDefault="00E21BB6" w:rsidP="00E21BB6">
            <w:pPr>
              <w:widowControl w:val="0"/>
              <w:autoSpaceDE w:val="0"/>
              <w:autoSpaceDN w:val="0"/>
              <w:adjustRightInd w:val="0"/>
              <w:rPr>
                <w:lang w:eastAsia="en-US"/>
              </w:rPr>
            </w:pPr>
            <w:r w:rsidRPr="00E21BB6">
              <w:rPr>
                <w:sz w:val="22"/>
                <w:szCs w:val="22"/>
                <w:highlight w:val="yellow"/>
              </w:rPr>
              <w:t>«____»_______________ 20_ г.</w:t>
            </w:r>
          </w:p>
        </w:tc>
      </w:tr>
    </w:tbl>
    <w:p w:rsidR="00E21BB6" w:rsidRPr="00E21BB6" w:rsidRDefault="00E21BB6" w:rsidP="00E21BB6">
      <w:pPr>
        <w:rPr>
          <w:sz w:val="22"/>
          <w:szCs w:val="22"/>
        </w:rPr>
      </w:pPr>
    </w:p>
    <w:p w:rsidR="00E21BB6" w:rsidRDefault="00E21BB6" w:rsidP="00E21BB6">
      <w:pPr>
        <w:rPr>
          <w:sz w:val="22"/>
          <w:szCs w:val="22"/>
        </w:rPr>
      </w:pPr>
    </w:p>
    <w:p w:rsidR="00E21BB6" w:rsidRPr="00E21BB6" w:rsidRDefault="00E21BB6" w:rsidP="00E21BB6">
      <w:pPr>
        <w:rPr>
          <w:sz w:val="22"/>
          <w:szCs w:val="22"/>
        </w:rPr>
      </w:pPr>
    </w:p>
    <w:p w:rsidR="00E21BB6" w:rsidRPr="00E21BB6" w:rsidRDefault="00E21BB6" w:rsidP="00E21BB6">
      <w:pPr>
        <w:widowControl w:val="0"/>
        <w:shd w:val="clear" w:color="auto" w:fill="FFFFFF"/>
        <w:autoSpaceDE w:val="0"/>
        <w:autoSpaceDN w:val="0"/>
        <w:adjustRightInd w:val="0"/>
        <w:contextualSpacing/>
        <w:jc w:val="right"/>
        <w:rPr>
          <w:sz w:val="20"/>
          <w:szCs w:val="20"/>
        </w:rPr>
      </w:pPr>
      <w:r w:rsidRPr="00E21BB6">
        <w:rPr>
          <w:sz w:val="20"/>
          <w:szCs w:val="20"/>
        </w:rPr>
        <w:lastRenderedPageBreak/>
        <w:t>ПРИЛОЖЕНИЕ № 1</w:t>
      </w:r>
    </w:p>
    <w:p w:rsidR="00E21BB6" w:rsidRPr="00E21BB6" w:rsidRDefault="00E21BB6" w:rsidP="00E21BB6">
      <w:pPr>
        <w:widowControl w:val="0"/>
        <w:autoSpaceDE w:val="0"/>
        <w:autoSpaceDN w:val="0"/>
        <w:adjustRightInd w:val="0"/>
        <w:jc w:val="right"/>
        <w:rPr>
          <w:sz w:val="20"/>
          <w:szCs w:val="20"/>
        </w:rPr>
      </w:pPr>
      <w:r w:rsidRPr="00E21BB6">
        <w:rPr>
          <w:sz w:val="20"/>
          <w:szCs w:val="20"/>
        </w:rPr>
        <w:t xml:space="preserve">к договору субаренды </w:t>
      </w:r>
    </w:p>
    <w:p w:rsidR="00E21BB6" w:rsidRPr="00E21BB6" w:rsidRDefault="00E21BB6" w:rsidP="00E21BB6">
      <w:pPr>
        <w:widowControl w:val="0"/>
        <w:autoSpaceDE w:val="0"/>
        <w:autoSpaceDN w:val="0"/>
        <w:adjustRightInd w:val="0"/>
        <w:jc w:val="right"/>
        <w:rPr>
          <w:sz w:val="20"/>
          <w:szCs w:val="20"/>
        </w:rPr>
      </w:pPr>
      <w:r w:rsidRPr="00E21BB6">
        <w:rPr>
          <w:sz w:val="20"/>
          <w:szCs w:val="20"/>
        </w:rPr>
        <w:t xml:space="preserve">№ </w:t>
      </w:r>
      <w:r w:rsidRPr="00E21BB6">
        <w:rPr>
          <w:sz w:val="20"/>
          <w:szCs w:val="20"/>
          <w:highlight w:val="yellow"/>
        </w:rPr>
        <w:t>___________________</w:t>
      </w:r>
    </w:p>
    <w:p w:rsidR="00E21BB6" w:rsidRPr="00E21BB6" w:rsidRDefault="00E21BB6" w:rsidP="00E21BB6">
      <w:pPr>
        <w:widowControl w:val="0"/>
        <w:autoSpaceDE w:val="0"/>
        <w:autoSpaceDN w:val="0"/>
        <w:adjustRightInd w:val="0"/>
        <w:jc w:val="right"/>
        <w:rPr>
          <w:sz w:val="20"/>
          <w:szCs w:val="20"/>
        </w:rPr>
      </w:pPr>
      <w:r w:rsidRPr="00E21BB6">
        <w:rPr>
          <w:sz w:val="20"/>
          <w:szCs w:val="20"/>
        </w:rPr>
        <w:t xml:space="preserve">от </w:t>
      </w:r>
      <w:r w:rsidRPr="00E21BB6">
        <w:rPr>
          <w:sz w:val="20"/>
          <w:szCs w:val="20"/>
          <w:highlight w:val="yellow"/>
        </w:rPr>
        <w:t>___________________</w:t>
      </w:r>
    </w:p>
    <w:p w:rsidR="00E21BB6" w:rsidRPr="00E21BB6" w:rsidRDefault="00E21BB6" w:rsidP="00E21BB6">
      <w:pPr>
        <w:widowControl w:val="0"/>
        <w:shd w:val="clear" w:color="auto" w:fill="FFFFFF"/>
        <w:autoSpaceDE w:val="0"/>
        <w:autoSpaceDN w:val="0"/>
        <w:adjustRightInd w:val="0"/>
        <w:ind w:left="6096"/>
        <w:contextualSpacing/>
        <w:jc w:val="both"/>
        <w:rPr>
          <w:sz w:val="20"/>
          <w:szCs w:val="20"/>
        </w:rPr>
      </w:pPr>
    </w:p>
    <w:p w:rsidR="00E21BB6" w:rsidRPr="00E21BB6" w:rsidRDefault="00E21BB6" w:rsidP="00E21BB6">
      <w:pPr>
        <w:widowControl w:val="0"/>
        <w:shd w:val="clear" w:color="auto" w:fill="FFFFFF"/>
        <w:autoSpaceDE w:val="0"/>
        <w:autoSpaceDN w:val="0"/>
        <w:adjustRightInd w:val="0"/>
        <w:ind w:left="6096"/>
        <w:contextualSpacing/>
        <w:jc w:val="both"/>
        <w:rPr>
          <w:sz w:val="20"/>
          <w:szCs w:val="20"/>
        </w:rPr>
      </w:pPr>
    </w:p>
    <w:p w:rsidR="00E21BB6" w:rsidRPr="00E21BB6" w:rsidRDefault="00E21BB6" w:rsidP="00E21BB6">
      <w:pPr>
        <w:widowControl w:val="0"/>
        <w:shd w:val="clear" w:color="auto" w:fill="FFFFFF"/>
        <w:autoSpaceDE w:val="0"/>
        <w:autoSpaceDN w:val="0"/>
        <w:adjustRightInd w:val="0"/>
        <w:contextualSpacing/>
        <w:jc w:val="both"/>
        <w:rPr>
          <w:sz w:val="20"/>
          <w:szCs w:val="20"/>
        </w:rPr>
      </w:pPr>
    </w:p>
    <w:p w:rsidR="00E21BB6" w:rsidRPr="00E21BB6" w:rsidRDefault="00E21BB6" w:rsidP="00E21BB6">
      <w:pPr>
        <w:widowControl w:val="0"/>
        <w:autoSpaceDE w:val="0"/>
        <w:autoSpaceDN w:val="0"/>
        <w:adjustRightInd w:val="0"/>
        <w:jc w:val="center"/>
        <w:rPr>
          <w:b/>
          <w:sz w:val="20"/>
          <w:szCs w:val="20"/>
        </w:rPr>
      </w:pPr>
      <w:r w:rsidRPr="00E21BB6">
        <w:rPr>
          <w:b/>
          <w:sz w:val="20"/>
          <w:szCs w:val="20"/>
        </w:rPr>
        <w:t>Схема расположения Помещения</w:t>
      </w:r>
    </w:p>
    <w:p w:rsidR="00E21BB6" w:rsidRPr="00E21BB6" w:rsidRDefault="00E21BB6" w:rsidP="00E21BB6">
      <w:pPr>
        <w:widowControl w:val="0"/>
        <w:autoSpaceDE w:val="0"/>
        <w:autoSpaceDN w:val="0"/>
        <w:adjustRightInd w:val="0"/>
        <w:jc w:val="center"/>
        <w:rPr>
          <w:b/>
          <w:sz w:val="20"/>
          <w:szCs w:val="20"/>
        </w:rPr>
      </w:pPr>
      <w:r w:rsidRPr="00E21BB6">
        <w:rPr>
          <w:b/>
          <w:sz w:val="20"/>
          <w:szCs w:val="20"/>
        </w:rPr>
        <w:t xml:space="preserve">на _______ этаже ______________________________________ </w:t>
      </w:r>
    </w:p>
    <w:p w:rsidR="00E21BB6" w:rsidRPr="00E21BB6" w:rsidRDefault="00E21BB6" w:rsidP="00E21BB6">
      <w:pPr>
        <w:widowControl w:val="0"/>
        <w:shd w:val="clear" w:color="auto" w:fill="FFFFFF"/>
        <w:autoSpaceDE w:val="0"/>
        <w:autoSpaceDN w:val="0"/>
        <w:adjustRightInd w:val="0"/>
        <w:contextualSpacing/>
        <w:jc w:val="both"/>
        <w:rPr>
          <w:sz w:val="20"/>
          <w:szCs w:val="20"/>
        </w:rPr>
      </w:pPr>
    </w:p>
    <w:p w:rsidR="00E21BB6" w:rsidRPr="00E21BB6" w:rsidRDefault="00E21BB6" w:rsidP="00E21BB6">
      <w:pPr>
        <w:widowControl w:val="0"/>
        <w:shd w:val="clear" w:color="auto" w:fill="FFFFFF"/>
        <w:autoSpaceDE w:val="0"/>
        <w:autoSpaceDN w:val="0"/>
        <w:adjustRightInd w:val="0"/>
        <w:contextualSpacing/>
        <w:jc w:val="both"/>
        <w:rPr>
          <w:sz w:val="20"/>
          <w:szCs w:val="20"/>
        </w:rPr>
      </w:pPr>
    </w:p>
    <w:p w:rsidR="00E21BB6" w:rsidRPr="00E21BB6" w:rsidRDefault="00E21BB6" w:rsidP="00E21BB6">
      <w:pPr>
        <w:widowControl w:val="0"/>
        <w:shd w:val="clear" w:color="auto" w:fill="FFFFFF"/>
        <w:autoSpaceDE w:val="0"/>
        <w:autoSpaceDN w:val="0"/>
        <w:adjustRightInd w:val="0"/>
        <w:contextualSpacing/>
        <w:jc w:val="both"/>
        <w:rPr>
          <w:sz w:val="20"/>
          <w:szCs w:val="20"/>
        </w:rPr>
      </w:pPr>
    </w:p>
    <w:p w:rsidR="00E21BB6" w:rsidRPr="00E21BB6" w:rsidRDefault="009D2F74" w:rsidP="00E21BB6">
      <w:pPr>
        <w:widowControl w:val="0"/>
        <w:shd w:val="clear" w:color="auto" w:fill="FFFFFF"/>
        <w:autoSpaceDE w:val="0"/>
        <w:autoSpaceDN w:val="0"/>
        <w:adjustRightInd w:val="0"/>
        <w:contextualSpacing/>
        <w:jc w:val="both"/>
        <w:rPr>
          <w:noProof/>
          <w:sz w:val="20"/>
          <w:szCs w:val="20"/>
        </w:rPr>
      </w:pPr>
      <w:r>
        <w:rPr>
          <w:noProof/>
          <w:sz w:val="20"/>
          <w:szCs w:val="20"/>
        </w:rPr>
        <w:pict>
          <v:rect id="Прямоугольник 1" o:spid="_x0000_s1035" style="position:absolute;left:0;text-align:left;margin-left:195.45pt;margin-top:171.8pt;width:87.75pt;height:35.2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" stroked="f">
            <v:textbox>
              <w:txbxContent>
                <w:p w:rsidR="000D7568" w:rsidRPr="0025485F" w:rsidRDefault="000D7568" w:rsidP="00E21BB6"/>
              </w:txbxContent>
            </v:textbox>
          </v:rect>
        </w:pict>
      </w:r>
    </w:p>
    <w:p w:rsidR="00E21BB6" w:rsidRPr="00E21BB6" w:rsidRDefault="00E21BB6" w:rsidP="00E21BB6">
      <w:pPr>
        <w:widowControl w:val="0"/>
        <w:shd w:val="clear" w:color="auto" w:fill="FFFFFF"/>
        <w:autoSpaceDE w:val="0"/>
        <w:autoSpaceDN w:val="0"/>
        <w:adjustRightInd w:val="0"/>
        <w:contextualSpacing/>
        <w:jc w:val="both"/>
        <w:rPr>
          <w:noProof/>
          <w:sz w:val="20"/>
          <w:szCs w:val="20"/>
        </w:rPr>
      </w:pPr>
    </w:p>
    <w:p w:rsidR="00E21BB6" w:rsidRPr="00E21BB6" w:rsidRDefault="00E21BB6" w:rsidP="00E21BB6">
      <w:pPr>
        <w:widowControl w:val="0"/>
        <w:shd w:val="clear" w:color="auto" w:fill="FFFFFF"/>
        <w:autoSpaceDE w:val="0"/>
        <w:autoSpaceDN w:val="0"/>
        <w:adjustRightInd w:val="0"/>
        <w:contextualSpacing/>
        <w:jc w:val="both"/>
        <w:rPr>
          <w:noProof/>
          <w:sz w:val="20"/>
          <w:szCs w:val="20"/>
        </w:rPr>
      </w:pPr>
    </w:p>
    <w:p w:rsidR="00E21BB6" w:rsidRPr="00E21BB6" w:rsidRDefault="00E21BB6" w:rsidP="00E21BB6">
      <w:pPr>
        <w:widowControl w:val="0"/>
        <w:shd w:val="clear" w:color="auto" w:fill="FFFFFF"/>
        <w:autoSpaceDE w:val="0"/>
        <w:autoSpaceDN w:val="0"/>
        <w:adjustRightInd w:val="0"/>
        <w:contextualSpacing/>
        <w:jc w:val="both"/>
        <w:rPr>
          <w:noProof/>
          <w:sz w:val="20"/>
          <w:szCs w:val="20"/>
        </w:rPr>
      </w:pPr>
    </w:p>
    <w:p w:rsidR="00E21BB6" w:rsidRPr="00E21BB6" w:rsidRDefault="00E21BB6" w:rsidP="00E21BB6">
      <w:pPr>
        <w:widowControl w:val="0"/>
        <w:shd w:val="clear" w:color="auto" w:fill="FFFFFF"/>
        <w:autoSpaceDE w:val="0"/>
        <w:autoSpaceDN w:val="0"/>
        <w:adjustRightInd w:val="0"/>
        <w:contextualSpacing/>
        <w:jc w:val="both"/>
        <w:rPr>
          <w:noProof/>
          <w:sz w:val="20"/>
          <w:szCs w:val="20"/>
        </w:rPr>
      </w:pPr>
    </w:p>
    <w:p w:rsidR="00E21BB6" w:rsidRPr="00E21BB6" w:rsidRDefault="00E21BB6" w:rsidP="00E21BB6">
      <w:pPr>
        <w:widowControl w:val="0"/>
        <w:shd w:val="clear" w:color="auto" w:fill="FFFFFF"/>
        <w:autoSpaceDE w:val="0"/>
        <w:autoSpaceDN w:val="0"/>
        <w:adjustRightInd w:val="0"/>
        <w:contextualSpacing/>
        <w:jc w:val="both"/>
        <w:rPr>
          <w:noProof/>
          <w:sz w:val="20"/>
          <w:szCs w:val="20"/>
        </w:rPr>
      </w:pPr>
    </w:p>
    <w:p w:rsidR="00E21BB6" w:rsidRPr="00E21BB6" w:rsidRDefault="00E21BB6" w:rsidP="00E21BB6">
      <w:pPr>
        <w:widowControl w:val="0"/>
        <w:shd w:val="clear" w:color="auto" w:fill="FFFFFF"/>
        <w:autoSpaceDE w:val="0"/>
        <w:autoSpaceDN w:val="0"/>
        <w:adjustRightInd w:val="0"/>
        <w:contextualSpacing/>
        <w:jc w:val="both"/>
        <w:rPr>
          <w:noProof/>
          <w:sz w:val="20"/>
          <w:szCs w:val="20"/>
        </w:rPr>
      </w:pPr>
    </w:p>
    <w:p w:rsidR="00E21BB6" w:rsidRPr="00E21BB6" w:rsidRDefault="00E21BB6" w:rsidP="00E21BB6">
      <w:pPr>
        <w:widowControl w:val="0"/>
        <w:shd w:val="clear" w:color="auto" w:fill="FFFFFF"/>
        <w:autoSpaceDE w:val="0"/>
        <w:autoSpaceDN w:val="0"/>
        <w:adjustRightInd w:val="0"/>
        <w:contextualSpacing/>
        <w:jc w:val="both"/>
        <w:rPr>
          <w:noProof/>
          <w:sz w:val="20"/>
          <w:szCs w:val="20"/>
        </w:rPr>
      </w:pPr>
    </w:p>
    <w:p w:rsidR="00E21BB6" w:rsidRPr="00E21BB6" w:rsidRDefault="00E21BB6" w:rsidP="00E21BB6">
      <w:pPr>
        <w:widowControl w:val="0"/>
        <w:shd w:val="clear" w:color="auto" w:fill="FFFFFF"/>
        <w:autoSpaceDE w:val="0"/>
        <w:autoSpaceDN w:val="0"/>
        <w:adjustRightInd w:val="0"/>
        <w:contextualSpacing/>
        <w:jc w:val="both"/>
        <w:rPr>
          <w:noProof/>
          <w:sz w:val="20"/>
          <w:szCs w:val="20"/>
        </w:rPr>
      </w:pPr>
    </w:p>
    <w:p w:rsidR="00E21BB6" w:rsidRPr="00E21BB6" w:rsidRDefault="00E21BB6" w:rsidP="00E21BB6">
      <w:pPr>
        <w:widowControl w:val="0"/>
        <w:shd w:val="clear" w:color="auto" w:fill="FFFFFF"/>
        <w:autoSpaceDE w:val="0"/>
        <w:autoSpaceDN w:val="0"/>
        <w:adjustRightInd w:val="0"/>
        <w:contextualSpacing/>
        <w:jc w:val="both"/>
        <w:rPr>
          <w:noProof/>
          <w:sz w:val="20"/>
          <w:szCs w:val="20"/>
        </w:rPr>
      </w:pPr>
    </w:p>
    <w:p w:rsidR="00E21BB6" w:rsidRPr="00E21BB6" w:rsidRDefault="00E21BB6" w:rsidP="00E21BB6">
      <w:pPr>
        <w:widowControl w:val="0"/>
        <w:shd w:val="clear" w:color="auto" w:fill="FFFFFF"/>
        <w:autoSpaceDE w:val="0"/>
        <w:autoSpaceDN w:val="0"/>
        <w:adjustRightInd w:val="0"/>
        <w:contextualSpacing/>
        <w:jc w:val="both"/>
        <w:rPr>
          <w:sz w:val="20"/>
          <w:szCs w:val="20"/>
        </w:rPr>
      </w:pPr>
    </w:p>
    <w:p w:rsidR="00E21BB6" w:rsidRPr="00E21BB6" w:rsidRDefault="00E21BB6" w:rsidP="00E21BB6">
      <w:pPr>
        <w:widowControl w:val="0"/>
        <w:shd w:val="clear" w:color="auto" w:fill="FFFFFF"/>
        <w:autoSpaceDE w:val="0"/>
        <w:autoSpaceDN w:val="0"/>
        <w:adjustRightInd w:val="0"/>
        <w:contextualSpacing/>
        <w:jc w:val="both"/>
        <w:rPr>
          <w:sz w:val="20"/>
          <w:szCs w:val="20"/>
        </w:rPr>
      </w:pPr>
    </w:p>
    <w:p w:rsidR="00E21BB6" w:rsidRPr="00E21BB6" w:rsidRDefault="00E21BB6" w:rsidP="00E21BB6">
      <w:pPr>
        <w:widowControl w:val="0"/>
        <w:shd w:val="clear" w:color="auto" w:fill="FFFFFF"/>
        <w:autoSpaceDE w:val="0"/>
        <w:autoSpaceDN w:val="0"/>
        <w:adjustRightInd w:val="0"/>
        <w:contextualSpacing/>
        <w:jc w:val="both"/>
        <w:rPr>
          <w:sz w:val="20"/>
          <w:szCs w:val="20"/>
        </w:rPr>
      </w:pPr>
    </w:p>
    <w:p w:rsidR="00E21BB6" w:rsidRPr="00E21BB6" w:rsidRDefault="00E21BB6" w:rsidP="00E21BB6">
      <w:pPr>
        <w:widowControl w:val="0"/>
        <w:shd w:val="clear" w:color="auto" w:fill="FFFFFF"/>
        <w:autoSpaceDE w:val="0"/>
        <w:autoSpaceDN w:val="0"/>
        <w:adjustRightInd w:val="0"/>
        <w:contextualSpacing/>
        <w:jc w:val="both"/>
        <w:rPr>
          <w:sz w:val="20"/>
          <w:szCs w:val="20"/>
        </w:rPr>
      </w:pPr>
    </w:p>
    <w:p w:rsidR="00E21BB6" w:rsidRPr="00E21BB6" w:rsidRDefault="00E21BB6" w:rsidP="00E21BB6">
      <w:pPr>
        <w:widowControl w:val="0"/>
        <w:shd w:val="clear" w:color="auto" w:fill="FFFFFF"/>
        <w:autoSpaceDE w:val="0"/>
        <w:autoSpaceDN w:val="0"/>
        <w:adjustRightInd w:val="0"/>
        <w:contextualSpacing/>
        <w:jc w:val="both"/>
        <w:rPr>
          <w:sz w:val="20"/>
          <w:szCs w:val="20"/>
        </w:rPr>
      </w:pPr>
    </w:p>
    <w:p w:rsidR="00E21BB6" w:rsidRPr="00E21BB6" w:rsidRDefault="00E21BB6" w:rsidP="00E21BB6">
      <w:pPr>
        <w:widowControl w:val="0"/>
        <w:shd w:val="clear" w:color="auto" w:fill="FFFFFF"/>
        <w:autoSpaceDE w:val="0"/>
        <w:autoSpaceDN w:val="0"/>
        <w:adjustRightInd w:val="0"/>
        <w:contextualSpacing/>
        <w:jc w:val="both"/>
        <w:rPr>
          <w:sz w:val="20"/>
          <w:szCs w:val="20"/>
        </w:rPr>
      </w:pPr>
    </w:p>
    <w:p w:rsidR="00E21BB6" w:rsidRPr="00E21BB6" w:rsidRDefault="00E21BB6" w:rsidP="00E21BB6">
      <w:pPr>
        <w:widowControl w:val="0"/>
        <w:shd w:val="clear" w:color="auto" w:fill="FFFFFF"/>
        <w:autoSpaceDE w:val="0"/>
        <w:autoSpaceDN w:val="0"/>
        <w:adjustRightInd w:val="0"/>
        <w:contextualSpacing/>
        <w:jc w:val="both"/>
        <w:rPr>
          <w:sz w:val="20"/>
          <w:szCs w:val="20"/>
        </w:rPr>
      </w:pPr>
    </w:p>
    <w:p w:rsidR="00E21BB6" w:rsidRPr="00E21BB6" w:rsidRDefault="00E21BB6" w:rsidP="00E21BB6">
      <w:pPr>
        <w:widowControl w:val="0"/>
        <w:shd w:val="clear" w:color="auto" w:fill="FFFFFF"/>
        <w:autoSpaceDE w:val="0"/>
        <w:autoSpaceDN w:val="0"/>
        <w:adjustRightInd w:val="0"/>
        <w:contextualSpacing/>
        <w:jc w:val="both"/>
        <w:rPr>
          <w:sz w:val="20"/>
          <w:szCs w:val="20"/>
        </w:rPr>
      </w:pPr>
    </w:p>
    <w:p w:rsidR="00E21BB6" w:rsidRPr="00E21BB6" w:rsidRDefault="00E21BB6" w:rsidP="00E21BB6">
      <w:pPr>
        <w:widowControl w:val="0"/>
        <w:shd w:val="clear" w:color="auto" w:fill="FFFFFF"/>
        <w:autoSpaceDE w:val="0"/>
        <w:autoSpaceDN w:val="0"/>
        <w:adjustRightInd w:val="0"/>
        <w:contextualSpacing/>
        <w:jc w:val="both"/>
        <w:rPr>
          <w:sz w:val="20"/>
          <w:szCs w:val="20"/>
        </w:rPr>
      </w:pPr>
    </w:p>
    <w:p w:rsidR="00E21BB6" w:rsidRPr="00E21BB6" w:rsidRDefault="00E21BB6" w:rsidP="00E21BB6">
      <w:pPr>
        <w:widowControl w:val="0"/>
        <w:shd w:val="clear" w:color="auto" w:fill="FFFFFF"/>
        <w:autoSpaceDE w:val="0"/>
        <w:autoSpaceDN w:val="0"/>
        <w:adjustRightInd w:val="0"/>
        <w:contextualSpacing/>
        <w:jc w:val="both"/>
        <w:rPr>
          <w:sz w:val="20"/>
          <w:szCs w:val="20"/>
        </w:rPr>
      </w:pPr>
    </w:p>
    <w:p w:rsidR="00E21BB6" w:rsidRPr="00E21BB6" w:rsidRDefault="00E21BB6" w:rsidP="00E21BB6">
      <w:pPr>
        <w:widowControl w:val="0"/>
        <w:shd w:val="clear" w:color="auto" w:fill="FFFFFF"/>
        <w:autoSpaceDE w:val="0"/>
        <w:autoSpaceDN w:val="0"/>
        <w:adjustRightInd w:val="0"/>
        <w:contextualSpacing/>
        <w:jc w:val="both"/>
        <w:rPr>
          <w:sz w:val="20"/>
          <w:szCs w:val="20"/>
        </w:rPr>
      </w:pPr>
    </w:p>
    <w:p w:rsidR="00E21BB6" w:rsidRPr="00E21BB6" w:rsidRDefault="00E21BB6" w:rsidP="00E21BB6">
      <w:pPr>
        <w:widowControl w:val="0"/>
        <w:shd w:val="clear" w:color="auto" w:fill="FFFFFF"/>
        <w:autoSpaceDE w:val="0"/>
        <w:autoSpaceDN w:val="0"/>
        <w:adjustRightInd w:val="0"/>
        <w:contextualSpacing/>
        <w:jc w:val="both"/>
        <w:rPr>
          <w:sz w:val="20"/>
          <w:szCs w:val="20"/>
        </w:rPr>
      </w:pPr>
    </w:p>
    <w:p w:rsidR="00E21BB6" w:rsidRPr="00E21BB6" w:rsidRDefault="00E21BB6" w:rsidP="00E21BB6">
      <w:pPr>
        <w:widowControl w:val="0"/>
        <w:shd w:val="clear" w:color="auto" w:fill="FFFFFF"/>
        <w:autoSpaceDE w:val="0"/>
        <w:autoSpaceDN w:val="0"/>
        <w:adjustRightInd w:val="0"/>
        <w:contextualSpacing/>
        <w:jc w:val="both"/>
        <w:rPr>
          <w:sz w:val="20"/>
          <w:szCs w:val="20"/>
        </w:rPr>
      </w:pPr>
    </w:p>
    <w:p w:rsidR="00E21BB6" w:rsidRPr="00E21BB6" w:rsidRDefault="00E21BB6" w:rsidP="00E21BB6">
      <w:pPr>
        <w:widowControl w:val="0"/>
        <w:shd w:val="clear" w:color="auto" w:fill="FFFFFF"/>
        <w:autoSpaceDE w:val="0"/>
        <w:autoSpaceDN w:val="0"/>
        <w:adjustRightInd w:val="0"/>
        <w:contextualSpacing/>
        <w:jc w:val="both"/>
        <w:rPr>
          <w:sz w:val="20"/>
          <w:szCs w:val="20"/>
        </w:rPr>
      </w:pPr>
    </w:p>
    <w:p w:rsidR="00E21BB6" w:rsidRPr="00E21BB6" w:rsidRDefault="00E21BB6" w:rsidP="00E21BB6">
      <w:pPr>
        <w:widowControl w:val="0"/>
        <w:shd w:val="clear" w:color="auto" w:fill="FFFFFF"/>
        <w:autoSpaceDE w:val="0"/>
        <w:autoSpaceDN w:val="0"/>
        <w:adjustRightInd w:val="0"/>
        <w:contextualSpacing/>
        <w:jc w:val="both"/>
        <w:rPr>
          <w:sz w:val="20"/>
          <w:szCs w:val="20"/>
        </w:rPr>
      </w:pPr>
    </w:p>
    <w:tbl>
      <w:tblPr>
        <w:tblW w:w="9782" w:type="dxa"/>
        <w:tblInd w:w="-176" w:type="dxa"/>
        <w:tblLayout w:type="fixed"/>
        <w:tblLook w:val="04A0" w:firstRow="1" w:lastRow="0" w:firstColumn="1" w:lastColumn="0" w:noHBand="0" w:noVBand="1"/>
      </w:tblPr>
      <w:tblGrid>
        <w:gridCol w:w="5458"/>
        <w:gridCol w:w="4324"/>
      </w:tblGrid>
      <w:tr w:rsidR="00E21BB6" w:rsidRPr="00E21BB6" w:rsidTr="000D7568">
        <w:tc>
          <w:tcPr>
            <w:tcW w:w="5458" w:type="dxa"/>
          </w:tcPr>
          <w:p w:rsidR="00E21BB6" w:rsidRPr="00E21BB6" w:rsidRDefault="00E21BB6" w:rsidP="00E21BB6">
            <w:pPr>
              <w:widowControl w:val="0"/>
              <w:autoSpaceDE w:val="0"/>
              <w:autoSpaceDN w:val="0"/>
              <w:adjustRightInd w:val="0"/>
              <w:contextualSpacing/>
              <w:jc w:val="both"/>
              <w:rPr>
                <w:b/>
                <w:sz w:val="20"/>
                <w:szCs w:val="20"/>
              </w:rPr>
            </w:pPr>
            <w:r w:rsidRPr="00E21BB6">
              <w:rPr>
                <w:b/>
                <w:sz w:val="20"/>
                <w:szCs w:val="20"/>
              </w:rPr>
              <w:t>АРЕНДАТОР</w:t>
            </w:r>
          </w:p>
          <w:p w:rsidR="00E21BB6" w:rsidRPr="00E21BB6" w:rsidRDefault="00E21BB6" w:rsidP="00E21BB6">
            <w:pPr>
              <w:autoSpaceDE w:val="0"/>
              <w:autoSpaceDN w:val="0"/>
              <w:adjustRightInd w:val="0"/>
              <w:jc w:val="both"/>
            </w:pPr>
            <w:r w:rsidRPr="00E21BB6">
              <w:rPr>
                <w:sz w:val="22"/>
                <w:szCs w:val="22"/>
                <w:highlight w:val="yellow"/>
              </w:rPr>
              <w:t>_____________________</w:t>
            </w:r>
            <w:r w:rsidRPr="00E21BB6">
              <w:rPr>
                <w:sz w:val="22"/>
                <w:szCs w:val="22"/>
              </w:rPr>
              <w:t xml:space="preserve"> </w:t>
            </w:r>
          </w:p>
          <w:p w:rsidR="00E21BB6" w:rsidRPr="00E21BB6" w:rsidRDefault="00E21BB6" w:rsidP="00E21BB6">
            <w:pPr>
              <w:autoSpaceDE w:val="0"/>
              <w:autoSpaceDN w:val="0"/>
              <w:adjustRightInd w:val="0"/>
              <w:jc w:val="both"/>
            </w:pPr>
            <w:r w:rsidRPr="00E21BB6">
              <w:rPr>
                <w:sz w:val="22"/>
                <w:szCs w:val="22"/>
              </w:rPr>
              <w:t xml:space="preserve">(должность) </w:t>
            </w:r>
          </w:p>
          <w:p w:rsidR="00E21BB6" w:rsidRPr="00E21BB6" w:rsidRDefault="00E21BB6" w:rsidP="00E21BB6">
            <w:pPr>
              <w:autoSpaceDE w:val="0"/>
              <w:autoSpaceDN w:val="0"/>
              <w:adjustRightInd w:val="0"/>
              <w:jc w:val="both"/>
            </w:pPr>
            <w:r w:rsidRPr="00E21BB6">
              <w:rPr>
                <w:sz w:val="22"/>
                <w:szCs w:val="22"/>
                <w:highlight w:val="yellow"/>
              </w:rPr>
              <w:t>_____________________</w:t>
            </w:r>
            <w:r w:rsidRPr="00E21BB6">
              <w:rPr>
                <w:sz w:val="22"/>
                <w:szCs w:val="22"/>
              </w:rPr>
              <w:t xml:space="preserve"> </w:t>
            </w:r>
          </w:p>
          <w:p w:rsidR="00E21BB6" w:rsidRPr="00E21BB6" w:rsidRDefault="00E21BB6" w:rsidP="00E21BB6">
            <w:pPr>
              <w:autoSpaceDE w:val="0"/>
              <w:autoSpaceDN w:val="0"/>
              <w:adjustRightInd w:val="0"/>
              <w:jc w:val="both"/>
            </w:pPr>
            <w:r w:rsidRPr="00E21BB6">
              <w:rPr>
                <w:sz w:val="22"/>
                <w:szCs w:val="22"/>
              </w:rPr>
              <w:t xml:space="preserve">(ФИО) </w:t>
            </w:r>
          </w:p>
          <w:p w:rsidR="00E21BB6" w:rsidRPr="00E21BB6" w:rsidRDefault="00E21BB6" w:rsidP="00E21BB6">
            <w:pPr>
              <w:widowControl w:val="0"/>
              <w:autoSpaceDE w:val="0"/>
              <w:autoSpaceDN w:val="0"/>
              <w:adjustRightInd w:val="0"/>
              <w:contextualSpacing/>
              <w:jc w:val="both"/>
              <w:rPr>
                <w:sz w:val="20"/>
                <w:szCs w:val="20"/>
              </w:rPr>
            </w:pPr>
            <w:r w:rsidRPr="00E21BB6">
              <w:rPr>
                <w:sz w:val="20"/>
                <w:szCs w:val="20"/>
                <w:highlight w:val="yellow"/>
              </w:rPr>
              <w:t>«____»_______________ 20_ г.</w:t>
            </w:r>
          </w:p>
        </w:tc>
        <w:tc>
          <w:tcPr>
            <w:tcW w:w="4324" w:type="dxa"/>
          </w:tcPr>
          <w:p w:rsidR="00E21BB6" w:rsidRPr="00E21BB6" w:rsidRDefault="00E21BB6" w:rsidP="00E21BB6">
            <w:pPr>
              <w:widowControl w:val="0"/>
              <w:autoSpaceDE w:val="0"/>
              <w:autoSpaceDN w:val="0"/>
              <w:adjustRightInd w:val="0"/>
              <w:contextualSpacing/>
              <w:jc w:val="both"/>
              <w:rPr>
                <w:b/>
                <w:sz w:val="20"/>
                <w:szCs w:val="20"/>
              </w:rPr>
            </w:pPr>
            <w:r w:rsidRPr="00E21BB6">
              <w:rPr>
                <w:b/>
                <w:sz w:val="20"/>
                <w:szCs w:val="20"/>
              </w:rPr>
              <w:t>СУБАРЕНДАТОР</w:t>
            </w:r>
          </w:p>
          <w:p w:rsidR="00E21BB6" w:rsidRPr="00E21BB6" w:rsidRDefault="00E21BB6" w:rsidP="00E21BB6">
            <w:pPr>
              <w:autoSpaceDE w:val="0"/>
              <w:autoSpaceDN w:val="0"/>
              <w:adjustRightInd w:val="0"/>
              <w:jc w:val="both"/>
            </w:pPr>
            <w:r w:rsidRPr="00E21BB6">
              <w:rPr>
                <w:sz w:val="22"/>
                <w:szCs w:val="22"/>
                <w:highlight w:val="yellow"/>
              </w:rPr>
              <w:t>_____________________</w:t>
            </w:r>
            <w:r w:rsidRPr="00E21BB6">
              <w:rPr>
                <w:sz w:val="22"/>
                <w:szCs w:val="22"/>
              </w:rPr>
              <w:t xml:space="preserve"> </w:t>
            </w:r>
          </w:p>
          <w:p w:rsidR="00E21BB6" w:rsidRPr="00E21BB6" w:rsidRDefault="00E21BB6" w:rsidP="00E21BB6">
            <w:pPr>
              <w:autoSpaceDE w:val="0"/>
              <w:autoSpaceDN w:val="0"/>
              <w:adjustRightInd w:val="0"/>
              <w:jc w:val="both"/>
            </w:pPr>
            <w:r w:rsidRPr="00E21BB6">
              <w:rPr>
                <w:sz w:val="22"/>
                <w:szCs w:val="22"/>
              </w:rPr>
              <w:t xml:space="preserve">(должность) </w:t>
            </w:r>
          </w:p>
          <w:p w:rsidR="00E21BB6" w:rsidRPr="00E21BB6" w:rsidRDefault="00E21BB6" w:rsidP="00E21BB6">
            <w:pPr>
              <w:autoSpaceDE w:val="0"/>
              <w:autoSpaceDN w:val="0"/>
              <w:adjustRightInd w:val="0"/>
              <w:jc w:val="both"/>
            </w:pPr>
            <w:r w:rsidRPr="00E21BB6">
              <w:rPr>
                <w:sz w:val="22"/>
                <w:szCs w:val="22"/>
                <w:highlight w:val="yellow"/>
              </w:rPr>
              <w:t>_____________________</w:t>
            </w:r>
            <w:r w:rsidRPr="00E21BB6">
              <w:rPr>
                <w:sz w:val="22"/>
                <w:szCs w:val="22"/>
              </w:rPr>
              <w:t xml:space="preserve"> </w:t>
            </w:r>
          </w:p>
          <w:p w:rsidR="00E21BB6" w:rsidRPr="00E21BB6" w:rsidRDefault="00E21BB6" w:rsidP="00E21BB6">
            <w:pPr>
              <w:autoSpaceDE w:val="0"/>
              <w:autoSpaceDN w:val="0"/>
              <w:adjustRightInd w:val="0"/>
              <w:jc w:val="both"/>
            </w:pPr>
            <w:r w:rsidRPr="00E21BB6">
              <w:rPr>
                <w:sz w:val="22"/>
                <w:szCs w:val="22"/>
              </w:rPr>
              <w:t xml:space="preserve">(ФИО) </w:t>
            </w:r>
          </w:p>
          <w:p w:rsidR="00E21BB6" w:rsidRPr="00E21BB6" w:rsidRDefault="00E21BB6" w:rsidP="00E21BB6">
            <w:pPr>
              <w:widowControl w:val="0"/>
              <w:autoSpaceDE w:val="0"/>
              <w:autoSpaceDN w:val="0"/>
              <w:adjustRightInd w:val="0"/>
              <w:rPr>
                <w:sz w:val="20"/>
                <w:szCs w:val="20"/>
              </w:rPr>
            </w:pPr>
            <w:r w:rsidRPr="00E21BB6">
              <w:rPr>
                <w:sz w:val="20"/>
                <w:szCs w:val="20"/>
                <w:highlight w:val="yellow"/>
              </w:rPr>
              <w:t>«____»_______________ 20_ г.</w:t>
            </w:r>
          </w:p>
        </w:tc>
      </w:tr>
    </w:tbl>
    <w:p w:rsidR="00E21BB6" w:rsidRPr="00E21BB6" w:rsidRDefault="00E21BB6" w:rsidP="00E21BB6">
      <w:pPr>
        <w:widowControl w:val="0"/>
        <w:autoSpaceDE w:val="0"/>
        <w:autoSpaceDN w:val="0"/>
        <w:adjustRightInd w:val="0"/>
        <w:rPr>
          <w:sz w:val="20"/>
          <w:szCs w:val="20"/>
        </w:rPr>
      </w:pPr>
    </w:p>
    <w:p w:rsidR="00E21BB6" w:rsidRPr="00E21BB6" w:rsidRDefault="00E21BB6" w:rsidP="00E21BB6">
      <w:pPr>
        <w:rPr>
          <w:sz w:val="22"/>
          <w:szCs w:val="22"/>
        </w:rPr>
      </w:pPr>
    </w:p>
    <w:p w:rsidR="00E21BB6" w:rsidRPr="00E21BB6" w:rsidRDefault="00E21BB6" w:rsidP="00E21BB6">
      <w:pPr>
        <w:rPr>
          <w:sz w:val="22"/>
          <w:szCs w:val="22"/>
        </w:rPr>
      </w:pPr>
    </w:p>
    <w:p w:rsidR="00E21BB6" w:rsidRPr="00E21BB6" w:rsidRDefault="00E21BB6" w:rsidP="00E21BB6">
      <w:pPr>
        <w:rPr>
          <w:sz w:val="22"/>
          <w:szCs w:val="22"/>
        </w:rPr>
      </w:pPr>
    </w:p>
    <w:p w:rsidR="00E21BB6" w:rsidRPr="00E21BB6" w:rsidRDefault="00E21BB6" w:rsidP="00E21BB6">
      <w:pPr>
        <w:rPr>
          <w:sz w:val="22"/>
          <w:szCs w:val="22"/>
        </w:rPr>
      </w:pPr>
    </w:p>
    <w:p w:rsidR="00E21BB6" w:rsidRPr="00E21BB6" w:rsidRDefault="00E21BB6" w:rsidP="00E21BB6">
      <w:pPr>
        <w:rPr>
          <w:sz w:val="22"/>
          <w:szCs w:val="22"/>
        </w:rPr>
      </w:pPr>
      <w:r w:rsidRPr="00E21BB6">
        <w:rPr>
          <w:sz w:val="22"/>
          <w:szCs w:val="22"/>
        </w:rPr>
        <w:br w:type="page"/>
      </w:r>
    </w:p>
    <w:p w:rsidR="00E21BB6" w:rsidRPr="00E21BB6" w:rsidRDefault="00E21BB6" w:rsidP="00E21BB6">
      <w:pPr>
        <w:rPr>
          <w:sz w:val="22"/>
          <w:szCs w:val="22"/>
        </w:rPr>
      </w:pPr>
    </w:p>
    <w:p w:rsidR="00E21BB6" w:rsidRPr="00E21BB6" w:rsidRDefault="00E21BB6" w:rsidP="00E21BB6">
      <w:pPr>
        <w:widowControl w:val="0"/>
        <w:shd w:val="clear" w:color="auto" w:fill="FFFFFF"/>
        <w:autoSpaceDE w:val="0"/>
        <w:autoSpaceDN w:val="0"/>
        <w:adjustRightInd w:val="0"/>
        <w:contextualSpacing/>
        <w:jc w:val="right"/>
        <w:rPr>
          <w:sz w:val="20"/>
          <w:szCs w:val="20"/>
        </w:rPr>
      </w:pPr>
      <w:r w:rsidRPr="00E21BB6">
        <w:rPr>
          <w:sz w:val="20"/>
          <w:szCs w:val="20"/>
        </w:rPr>
        <w:t>ПРИЛОЖЕНИЕ № 2</w:t>
      </w:r>
    </w:p>
    <w:p w:rsidR="00E21BB6" w:rsidRPr="00E21BB6" w:rsidRDefault="00E21BB6" w:rsidP="00E21BB6">
      <w:pPr>
        <w:widowControl w:val="0"/>
        <w:autoSpaceDE w:val="0"/>
        <w:autoSpaceDN w:val="0"/>
        <w:adjustRightInd w:val="0"/>
        <w:jc w:val="right"/>
        <w:rPr>
          <w:sz w:val="20"/>
          <w:szCs w:val="20"/>
        </w:rPr>
      </w:pPr>
      <w:r w:rsidRPr="00E21BB6">
        <w:rPr>
          <w:sz w:val="20"/>
          <w:szCs w:val="20"/>
        </w:rPr>
        <w:t xml:space="preserve">к договору субаренды </w:t>
      </w:r>
    </w:p>
    <w:p w:rsidR="00E21BB6" w:rsidRPr="00E21BB6" w:rsidRDefault="00E21BB6" w:rsidP="00E21BB6">
      <w:pPr>
        <w:widowControl w:val="0"/>
        <w:autoSpaceDE w:val="0"/>
        <w:autoSpaceDN w:val="0"/>
        <w:adjustRightInd w:val="0"/>
        <w:jc w:val="right"/>
        <w:rPr>
          <w:sz w:val="20"/>
          <w:szCs w:val="20"/>
        </w:rPr>
      </w:pPr>
      <w:r w:rsidRPr="00E21BB6">
        <w:rPr>
          <w:sz w:val="20"/>
          <w:szCs w:val="20"/>
        </w:rPr>
        <w:t>№</w:t>
      </w:r>
      <w:r w:rsidRPr="00E21BB6">
        <w:rPr>
          <w:sz w:val="20"/>
          <w:szCs w:val="20"/>
          <w:highlight w:val="yellow"/>
        </w:rPr>
        <w:t>___________________</w:t>
      </w:r>
    </w:p>
    <w:p w:rsidR="00E21BB6" w:rsidRPr="00E21BB6" w:rsidRDefault="00E21BB6" w:rsidP="00E21BB6">
      <w:pPr>
        <w:widowControl w:val="0"/>
        <w:shd w:val="clear" w:color="auto" w:fill="FFFFFF"/>
        <w:autoSpaceDE w:val="0"/>
        <w:autoSpaceDN w:val="0"/>
        <w:adjustRightInd w:val="0"/>
        <w:contextualSpacing/>
        <w:jc w:val="right"/>
        <w:rPr>
          <w:sz w:val="20"/>
          <w:szCs w:val="20"/>
        </w:rPr>
      </w:pPr>
      <w:r w:rsidRPr="00E21BB6">
        <w:rPr>
          <w:sz w:val="20"/>
          <w:szCs w:val="20"/>
        </w:rPr>
        <w:t xml:space="preserve">                                                                                                               от</w:t>
      </w:r>
      <w:r w:rsidRPr="00E21BB6">
        <w:rPr>
          <w:sz w:val="20"/>
          <w:szCs w:val="20"/>
          <w:highlight w:val="yellow"/>
        </w:rPr>
        <w:t>___________________</w:t>
      </w:r>
    </w:p>
    <w:p w:rsidR="00E21BB6" w:rsidRPr="00E21BB6" w:rsidRDefault="00E21BB6" w:rsidP="00E21BB6">
      <w:pPr>
        <w:widowControl w:val="0"/>
        <w:shd w:val="clear" w:color="auto" w:fill="FFFFFF"/>
        <w:autoSpaceDE w:val="0"/>
        <w:autoSpaceDN w:val="0"/>
        <w:adjustRightInd w:val="0"/>
        <w:contextualSpacing/>
        <w:jc w:val="center"/>
        <w:rPr>
          <w:b/>
          <w:sz w:val="16"/>
          <w:szCs w:val="16"/>
        </w:rPr>
      </w:pPr>
    </w:p>
    <w:p w:rsidR="00E21BB6" w:rsidRPr="00E21BB6" w:rsidRDefault="00E21BB6" w:rsidP="00E21BB6">
      <w:pPr>
        <w:widowControl w:val="0"/>
        <w:shd w:val="clear" w:color="auto" w:fill="FFFFFF"/>
        <w:autoSpaceDE w:val="0"/>
        <w:autoSpaceDN w:val="0"/>
        <w:adjustRightInd w:val="0"/>
        <w:contextualSpacing/>
        <w:jc w:val="center"/>
        <w:rPr>
          <w:b/>
          <w:sz w:val="20"/>
          <w:szCs w:val="20"/>
        </w:rPr>
      </w:pPr>
      <w:r w:rsidRPr="00E21BB6">
        <w:rPr>
          <w:b/>
          <w:sz w:val="20"/>
          <w:szCs w:val="20"/>
        </w:rPr>
        <w:t>А К Т</w:t>
      </w:r>
    </w:p>
    <w:p w:rsidR="00E21BB6" w:rsidRPr="00E21BB6" w:rsidRDefault="00E21BB6" w:rsidP="00E21BB6">
      <w:pPr>
        <w:widowControl w:val="0"/>
        <w:shd w:val="clear" w:color="auto" w:fill="FFFFFF"/>
        <w:autoSpaceDE w:val="0"/>
        <w:autoSpaceDN w:val="0"/>
        <w:adjustRightInd w:val="0"/>
        <w:contextualSpacing/>
        <w:jc w:val="center"/>
        <w:rPr>
          <w:b/>
          <w:caps/>
          <w:sz w:val="20"/>
          <w:szCs w:val="20"/>
        </w:rPr>
      </w:pPr>
      <w:r w:rsidRPr="00E21BB6">
        <w:rPr>
          <w:b/>
          <w:caps/>
          <w:sz w:val="20"/>
          <w:szCs w:val="20"/>
        </w:rPr>
        <w:t xml:space="preserve">приема-передачи </w:t>
      </w:r>
    </w:p>
    <w:p w:rsidR="00E21BB6" w:rsidRPr="00E21BB6" w:rsidRDefault="00E21BB6" w:rsidP="00E21BB6">
      <w:pPr>
        <w:widowControl w:val="0"/>
        <w:shd w:val="clear" w:color="auto" w:fill="FFFFFF"/>
        <w:autoSpaceDE w:val="0"/>
        <w:autoSpaceDN w:val="0"/>
        <w:adjustRightInd w:val="0"/>
        <w:ind w:firstLine="709"/>
        <w:contextualSpacing/>
        <w:jc w:val="both"/>
        <w:rPr>
          <w:sz w:val="20"/>
          <w:szCs w:val="20"/>
        </w:rPr>
      </w:pPr>
    </w:p>
    <w:p w:rsidR="00E21BB6" w:rsidRPr="00E21BB6" w:rsidRDefault="00E21BB6" w:rsidP="00E21BB6">
      <w:pPr>
        <w:widowControl w:val="0"/>
        <w:shd w:val="clear" w:color="auto" w:fill="FFFFFF"/>
        <w:autoSpaceDE w:val="0"/>
        <w:autoSpaceDN w:val="0"/>
        <w:adjustRightInd w:val="0"/>
        <w:contextualSpacing/>
        <w:jc w:val="both"/>
        <w:rPr>
          <w:sz w:val="20"/>
          <w:szCs w:val="20"/>
        </w:rPr>
      </w:pPr>
      <w:r w:rsidRPr="00E21BB6">
        <w:rPr>
          <w:sz w:val="20"/>
          <w:szCs w:val="20"/>
          <w:highlight w:val="yellow"/>
        </w:rPr>
        <w:t>_____________________________</w:t>
      </w:r>
      <w:r w:rsidRPr="00E21BB6">
        <w:rPr>
          <w:sz w:val="20"/>
          <w:szCs w:val="20"/>
        </w:rPr>
        <w:t xml:space="preserve"> </w:t>
      </w:r>
      <w:r w:rsidRPr="00E21BB6">
        <w:rPr>
          <w:sz w:val="20"/>
          <w:szCs w:val="20"/>
        </w:rPr>
        <w:tab/>
      </w:r>
      <w:r w:rsidRPr="00E21BB6">
        <w:rPr>
          <w:sz w:val="20"/>
          <w:szCs w:val="20"/>
        </w:rPr>
        <w:tab/>
      </w:r>
      <w:r w:rsidRPr="00E21BB6">
        <w:rPr>
          <w:sz w:val="20"/>
          <w:szCs w:val="20"/>
        </w:rPr>
        <w:tab/>
      </w:r>
      <w:r w:rsidRPr="00E21BB6">
        <w:rPr>
          <w:sz w:val="20"/>
          <w:szCs w:val="20"/>
        </w:rPr>
        <w:tab/>
        <w:t xml:space="preserve">               «</w:t>
      </w:r>
      <w:r w:rsidRPr="00E21BB6">
        <w:rPr>
          <w:sz w:val="20"/>
          <w:szCs w:val="20"/>
          <w:highlight w:val="yellow"/>
        </w:rPr>
        <w:t>___</w:t>
      </w:r>
      <w:r w:rsidRPr="00E21BB6">
        <w:rPr>
          <w:sz w:val="20"/>
          <w:szCs w:val="20"/>
        </w:rPr>
        <w:t>»</w:t>
      </w:r>
      <w:r w:rsidRPr="00E21BB6">
        <w:rPr>
          <w:sz w:val="20"/>
          <w:szCs w:val="20"/>
          <w:highlight w:val="yellow"/>
        </w:rPr>
        <w:t>_______________</w:t>
      </w:r>
      <w:r w:rsidRPr="00E21BB6">
        <w:rPr>
          <w:sz w:val="20"/>
          <w:szCs w:val="20"/>
        </w:rPr>
        <w:t>20</w:t>
      </w:r>
      <w:r w:rsidRPr="00E21BB6">
        <w:rPr>
          <w:sz w:val="20"/>
          <w:szCs w:val="20"/>
          <w:highlight w:val="yellow"/>
        </w:rPr>
        <w:t>__</w:t>
      </w:r>
      <w:r w:rsidRPr="00E21BB6">
        <w:rPr>
          <w:sz w:val="20"/>
          <w:szCs w:val="20"/>
        </w:rPr>
        <w:t xml:space="preserve"> г.</w:t>
      </w:r>
    </w:p>
    <w:p w:rsidR="00E21BB6" w:rsidRPr="00E21BB6" w:rsidRDefault="00E21BB6" w:rsidP="00E21BB6">
      <w:pPr>
        <w:widowControl w:val="0"/>
        <w:shd w:val="clear" w:color="auto" w:fill="FFFFFF"/>
        <w:autoSpaceDE w:val="0"/>
        <w:autoSpaceDN w:val="0"/>
        <w:adjustRightInd w:val="0"/>
        <w:contextualSpacing/>
        <w:jc w:val="both"/>
        <w:rPr>
          <w:sz w:val="20"/>
          <w:szCs w:val="20"/>
        </w:rPr>
      </w:pPr>
    </w:p>
    <w:p w:rsidR="00E21BB6" w:rsidRPr="00E21BB6" w:rsidRDefault="00E21BB6" w:rsidP="00E21BB6">
      <w:pPr>
        <w:widowControl w:val="0"/>
        <w:shd w:val="clear" w:color="auto" w:fill="FFFFFF"/>
        <w:suppressAutoHyphens/>
        <w:autoSpaceDE w:val="0"/>
        <w:autoSpaceDN w:val="0"/>
        <w:adjustRightInd w:val="0"/>
        <w:ind w:firstLine="709"/>
        <w:jc w:val="both"/>
        <w:rPr>
          <w:sz w:val="20"/>
          <w:szCs w:val="20"/>
        </w:rPr>
      </w:pPr>
      <w:r w:rsidRPr="00E21BB6">
        <w:rPr>
          <w:b/>
          <w:i/>
          <w:sz w:val="20"/>
          <w:szCs w:val="20"/>
          <w:highlight w:val="yellow"/>
        </w:rPr>
        <w:t>Полное наименование АРЕНДАТОРА (сокращенное наименование АРЕНДАТОРА)</w:t>
      </w:r>
      <w:r w:rsidRPr="00E21BB6">
        <w:rPr>
          <w:sz w:val="20"/>
          <w:szCs w:val="20"/>
        </w:rPr>
        <w:t xml:space="preserve">, именуемое в дальнейшем «АРЕНДАТОР», в лице </w:t>
      </w:r>
      <w:r w:rsidRPr="00E21BB6">
        <w:rPr>
          <w:i/>
          <w:sz w:val="20"/>
          <w:szCs w:val="20"/>
        </w:rPr>
        <w:t>(</w:t>
      </w:r>
      <w:r w:rsidRPr="00E21BB6">
        <w:rPr>
          <w:i/>
          <w:sz w:val="20"/>
          <w:szCs w:val="20"/>
          <w:highlight w:val="yellow"/>
        </w:rPr>
        <w:t>должность, ФИО)</w:t>
      </w:r>
      <w:r w:rsidRPr="00E21BB6">
        <w:rPr>
          <w:sz w:val="20"/>
          <w:szCs w:val="20"/>
        </w:rPr>
        <w:t xml:space="preserve">, действующего(ей) на основании </w:t>
      </w:r>
      <w:r w:rsidRPr="00E21BB6">
        <w:rPr>
          <w:i/>
          <w:sz w:val="20"/>
          <w:szCs w:val="20"/>
          <w:highlight w:val="yellow"/>
        </w:rPr>
        <w:t>(указать наименование и реквизиты документа)</w:t>
      </w:r>
      <w:r w:rsidRPr="00E21BB6">
        <w:rPr>
          <w:sz w:val="20"/>
          <w:szCs w:val="20"/>
        </w:rPr>
        <w:t xml:space="preserve">, с одной стороны, и </w:t>
      </w:r>
    </w:p>
    <w:p w:rsidR="00E21BB6" w:rsidRPr="00E21BB6" w:rsidRDefault="00E21BB6" w:rsidP="00E21BB6">
      <w:pPr>
        <w:widowControl w:val="0"/>
        <w:shd w:val="clear" w:color="auto" w:fill="FFFFFF"/>
        <w:suppressAutoHyphens/>
        <w:autoSpaceDE w:val="0"/>
        <w:autoSpaceDN w:val="0"/>
        <w:adjustRightInd w:val="0"/>
        <w:ind w:firstLine="709"/>
        <w:jc w:val="both"/>
        <w:rPr>
          <w:sz w:val="20"/>
          <w:szCs w:val="20"/>
        </w:rPr>
      </w:pPr>
      <w:r w:rsidRPr="00E21BB6">
        <w:rPr>
          <w:b/>
          <w:i/>
          <w:sz w:val="20"/>
          <w:szCs w:val="20"/>
          <w:highlight w:val="yellow"/>
        </w:rPr>
        <w:t>Полное наименование СУБАРЕНДАТОРА (сокращенное наименование СУБАРЕНДАТОРА)</w:t>
      </w:r>
      <w:r w:rsidRPr="00E21BB6">
        <w:rPr>
          <w:sz w:val="20"/>
          <w:szCs w:val="20"/>
        </w:rPr>
        <w:t xml:space="preserve">, именуемое в дальнейшем «СУБАРЕНДАТОР», в лице </w:t>
      </w:r>
      <w:r w:rsidRPr="00E21BB6">
        <w:rPr>
          <w:i/>
          <w:sz w:val="20"/>
          <w:szCs w:val="20"/>
        </w:rPr>
        <w:t>(</w:t>
      </w:r>
      <w:r w:rsidRPr="00E21BB6">
        <w:rPr>
          <w:i/>
          <w:sz w:val="20"/>
          <w:szCs w:val="20"/>
          <w:highlight w:val="yellow"/>
        </w:rPr>
        <w:t>должность, ФИО)</w:t>
      </w:r>
      <w:r w:rsidRPr="00E21BB6">
        <w:rPr>
          <w:iCs/>
          <w:sz w:val="20"/>
          <w:szCs w:val="20"/>
        </w:rPr>
        <w:t>,</w:t>
      </w:r>
      <w:r w:rsidRPr="00E21BB6">
        <w:rPr>
          <w:sz w:val="20"/>
          <w:szCs w:val="20"/>
        </w:rPr>
        <w:t xml:space="preserve"> действующего(ей) на основании </w:t>
      </w:r>
      <w:r w:rsidRPr="00E21BB6">
        <w:rPr>
          <w:i/>
          <w:sz w:val="20"/>
          <w:szCs w:val="20"/>
          <w:highlight w:val="yellow"/>
        </w:rPr>
        <w:t>(указать наименование и реквизиты документа)</w:t>
      </w:r>
      <w:r w:rsidRPr="00E21BB6">
        <w:rPr>
          <w:sz w:val="20"/>
          <w:szCs w:val="20"/>
        </w:rPr>
        <w:t xml:space="preserve">, с другой стороны, </w:t>
      </w:r>
    </w:p>
    <w:p w:rsidR="00E21BB6" w:rsidRPr="00E21BB6" w:rsidRDefault="00E21BB6" w:rsidP="00E21BB6">
      <w:pPr>
        <w:widowControl w:val="0"/>
        <w:shd w:val="clear" w:color="auto" w:fill="FFFFFF"/>
        <w:tabs>
          <w:tab w:val="left" w:pos="2268"/>
        </w:tabs>
        <w:autoSpaceDE w:val="0"/>
        <w:autoSpaceDN w:val="0"/>
        <w:adjustRightInd w:val="0"/>
        <w:ind w:firstLine="690"/>
        <w:contextualSpacing/>
        <w:jc w:val="both"/>
        <w:rPr>
          <w:sz w:val="20"/>
          <w:szCs w:val="20"/>
        </w:rPr>
      </w:pPr>
      <w:r w:rsidRPr="00E21BB6">
        <w:rPr>
          <w:sz w:val="20"/>
          <w:szCs w:val="20"/>
        </w:rPr>
        <w:t>составили настоящий Акт приёма-передачи о нижеследующем:</w:t>
      </w:r>
    </w:p>
    <w:p w:rsidR="00E21BB6" w:rsidRPr="00E21BB6" w:rsidRDefault="00E21BB6" w:rsidP="00E21BB6">
      <w:pPr>
        <w:widowControl w:val="0"/>
        <w:shd w:val="clear" w:color="auto" w:fill="FFFFFF"/>
        <w:autoSpaceDE w:val="0"/>
        <w:autoSpaceDN w:val="0"/>
        <w:adjustRightInd w:val="0"/>
        <w:ind w:firstLine="709"/>
        <w:contextualSpacing/>
        <w:jc w:val="both"/>
        <w:rPr>
          <w:sz w:val="20"/>
          <w:szCs w:val="20"/>
        </w:rPr>
      </w:pPr>
    </w:p>
    <w:p w:rsidR="00E21BB6" w:rsidRPr="00E21BB6" w:rsidRDefault="00E21BB6" w:rsidP="00E21BB6">
      <w:pPr>
        <w:widowControl w:val="0"/>
        <w:tabs>
          <w:tab w:val="left" w:pos="1134"/>
        </w:tabs>
        <w:autoSpaceDE w:val="0"/>
        <w:autoSpaceDN w:val="0"/>
        <w:adjustRightInd w:val="0"/>
        <w:ind w:firstLine="709"/>
        <w:contextualSpacing/>
        <w:jc w:val="both"/>
        <w:rPr>
          <w:spacing w:val="-6"/>
          <w:sz w:val="22"/>
          <w:szCs w:val="22"/>
        </w:rPr>
      </w:pPr>
      <w:r w:rsidRPr="00E21BB6">
        <w:rPr>
          <w:sz w:val="22"/>
          <w:szCs w:val="22"/>
        </w:rPr>
        <w:t xml:space="preserve">1. АРЕНДАТОР передал, а СУБАРЕНДАТОР принял </w:t>
      </w:r>
      <w:r w:rsidRPr="00E21BB6">
        <w:rPr>
          <w:color w:val="0070C0"/>
          <w:sz w:val="22"/>
          <w:szCs w:val="22"/>
        </w:rPr>
        <w:t>нежилое помещение/ часть нежилого помещения</w:t>
      </w:r>
      <w:r w:rsidRPr="00E21BB6">
        <w:rPr>
          <w:color w:val="0070C0"/>
          <w:sz w:val="22"/>
          <w:szCs w:val="22"/>
          <w:vertAlign w:val="superscript"/>
        </w:rPr>
        <w:footnoteReference w:id="27"/>
      </w:r>
      <w:r w:rsidRPr="00E21BB6">
        <w:rPr>
          <w:color w:val="0070C0"/>
          <w:sz w:val="22"/>
          <w:szCs w:val="22"/>
        </w:rPr>
        <w:t xml:space="preserve"> площадью </w:t>
      </w:r>
      <w:r w:rsidRPr="00E21BB6">
        <w:rPr>
          <w:sz w:val="22"/>
          <w:szCs w:val="22"/>
          <w:highlight w:val="yellow"/>
        </w:rPr>
        <w:t xml:space="preserve">___________ </w:t>
      </w:r>
      <w:r w:rsidRPr="00E21BB6">
        <w:rPr>
          <w:color w:val="0070C0"/>
          <w:sz w:val="22"/>
          <w:szCs w:val="22"/>
        </w:rPr>
        <w:t xml:space="preserve">кв.м. с кадастровым номером </w:t>
      </w:r>
      <w:r w:rsidRPr="00E21BB6">
        <w:rPr>
          <w:color w:val="5F497A"/>
          <w:sz w:val="22"/>
          <w:szCs w:val="22"/>
          <w:highlight w:val="yellow"/>
        </w:rPr>
        <w:t>_______________________</w:t>
      </w:r>
      <w:r w:rsidRPr="00E21BB6">
        <w:rPr>
          <w:color w:val="0070C0"/>
          <w:sz w:val="22"/>
          <w:szCs w:val="22"/>
          <w:vertAlign w:val="superscript"/>
        </w:rPr>
        <w:footnoteReference w:id="28"/>
      </w:r>
      <w:r w:rsidRPr="00E21BB6">
        <w:rPr>
          <w:color w:val="0070C0"/>
          <w:sz w:val="22"/>
          <w:szCs w:val="22"/>
        </w:rPr>
        <w:t xml:space="preserve">, расположенное на </w:t>
      </w:r>
      <w:r w:rsidRPr="00E21BB6">
        <w:rPr>
          <w:color w:val="0070C0"/>
          <w:sz w:val="22"/>
          <w:szCs w:val="22"/>
          <w:highlight w:val="yellow"/>
        </w:rPr>
        <w:t>____</w:t>
      </w:r>
      <w:r w:rsidRPr="00E21BB6">
        <w:rPr>
          <w:color w:val="0070C0"/>
          <w:sz w:val="22"/>
          <w:szCs w:val="22"/>
        </w:rPr>
        <w:t xml:space="preserve"> этаже </w:t>
      </w:r>
      <w:r w:rsidRPr="00E21BB6">
        <w:rPr>
          <w:color w:val="0070C0"/>
          <w:sz w:val="22"/>
          <w:szCs w:val="22"/>
          <w:highlight w:val="yellow"/>
        </w:rPr>
        <w:t>_______________________</w:t>
      </w:r>
      <w:r w:rsidRPr="00E21BB6">
        <w:rPr>
          <w:color w:val="0070C0"/>
          <w:sz w:val="22"/>
          <w:szCs w:val="22"/>
          <w:vertAlign w:val="superscript"/>
        </w:rPr>
        <w:footnoteReference w:id="29"/>
      </w:r>
      <w:r w:rsidRPr="00E21BB6">
        <w:rPr>
          <w:color w:val="0070C0"/>
          <w:sz w:val="22"/>
          <w:szCs w:val="22"/>
        </w:rPr>
        <w:t xml:space="preserve">/здание/ сооружение </w:t>
      </w:r>
      <w:r w:rsidRPr="00E21BB6">
        <w:rPr>
          <w:color w:val="0070C0"/>
          <w:sz w:val="22"/>
          <w:szCs w:val="22"/>
          <w:highlight w:val="yellow"/>
        </w:rPr>
        <w:t>___________________</w:t>
      </w:r>
      <w:r w:rsidRPr="00E21BB6">
        <w:rPr>
          <w:color w:val="0070C0"/>
          <w:sz w:val="22"/>
          <w:szCs w:val="22"/>
          <w:vertAlign w:val="superscript"/>
        </w:rPr>
        <w:footnoteReference w:id="30"/>
      </w:r>
      <w:r w:rsidRPr="00E21BB6">
        <w:rPr>
          <w:sz w:val="22"/>
          <w:szCs w:val="22"/>
        </w:rPr>
        <w:t xml:space="preserve">,  общая площадь </w:t>
      </w:r>
      <w:r w:rsidRPr="00E21BB6">
        <w:rPr>
          <w:sz w:val="22"/>
          <w:szCs w:val="22"/>
          <w:highlight w:val="yellow"/>
        </w:rPr>
        <w:t xml:space="preserve">___________ </w:t>
      </w:r>
      <w:r w:rsidRPr="00E21BB6">
        <w:rPr>
          <w:sz w:val="22"/>
          <w:szCs w:val="22"/>
        </w:rPr>
        <w:t>кв.м., назначение</w:t>
      </w:r>
      <w:r w:rsidRPr="00E21BB6">
        <w:rPr>
          <w:sz w:val="22"/>
          <w:szCs w:val="22"/>
          <w:highlight w:val="yellow"/>
        </w:rPr>
        <w:t xml:space="preserve">: _________, </w:t>
      </w:r>
      <w:r w:rsidRPr="00E21BB6">
        <w:rPr>
          <w:sz w:val="22"/>
          <w:szCs w:val="22"/>
        </w:rPr>
        <w:t xml:space="preserve">этажность: </w:t>
      </w:r>
      <w:r w:rsidRPr="00E21BB6">
        <w:rPr>
          <w:sz w:val="22"/>
          <w:szCs w:val="22"/>
          <w:highlight w:val="yellow"/>
        </w:rPr>
        <w:t xml:space="preserve">__, </w:t>
      </w:r>
      <w:r w:rsidRPr="00E21BB6">
        <w:rPr>
          <w:sz w:val="22"/>
          <w:szCs w:val="22"/>
        </w:rPr>
        <w:t xml:space="preserve">расположенное по адресу:  </w:t>
      </w:r>
      <w:r w:rsidRPr="00E21BB6">
        <w:rPr>
          <w:sz w:val="22"/>
          <w:szCs w:val="22"/>
          <w:highlight w:val="yellow"/>
        </w:rPr>
        <w:t xml:space="preserve">________________________________________________________________________, </w:t>
      </w:r>
      <w:r w:rsidRPr="00E21BB6">
        <w:rPr>
          <w:sz w:val="22"/>
          <w:szCs w:val="22"/>
        </w:rPr>
        <w:t>кадастровый (или условный) номер</w:t>
      </w:r>
      <w:r w:rsidRPr="00E21BB6">
        <w:rPr>
          <w:sz w:val="22"/>
          <w:szCs w:val="22"/>
          <w:highlight w:val="yellow"/>
        </w:rPr>
        <w:t>: _______________________</w:t>
      </w:r>
      <w:r w:rsidRPr="00E21BB6">
        <w:rPr>
          <w:sz w:val="22"/>
          <w:szCs w:val="22"/>
        </w:rPr>
        <w:t xml:space="preserve">, согласно Приложению № 1 к Договору (далее – Помещение). </w:t>
      </w:r>
    </w:p>
    <w:p w:rsidR="00E21BB6" w:rsidRPr="00E21BB6" w:rsidRDefault="00E21BB6" w:rsidP="00E21BB6">
      <w:pPr>
        <w:widowControl w:val="0"/>
        <w:tabs>
          <w:tab w:val="left" w:pos="1134"/>
        </w:tabs>
        <w:autoSpaceDE w:val="0"/>
        <w:autoSpaceDN w:val="0"/>
        <w:adjustRightInd w:val="0"/>
        <w:ind w:firstLine="709"/>
        <w:contextualSpacing/>
        <w:jc w:val="both"/>
        <w:rPr>
          <w:sz w:val="22"/>
          <w:szCs w:val="22"/>
        </w:rPr>
      </w:pPr>
      <w:r w:rsidRPr="00E21BB6">
        <w:rPr>
          <w:sz w:val="22"/>
          <w:szCs w:val="22"/>
        </w:rPr>
        <w:t>2. Помещение, указанное в п. 1 Акта, с инженерными сетями на момент передачи находится в состоянии, пригодном к эксплуатации по назначению, определенному в договоре субаренды Помещения.</w:t>
      </w:r>
    </w:p>
    <w:p w:rsidR="00E21BB6" w:rsidRPr="00E21BB6" w:rsidRDefault="00E21BB6" w:rsidP="00E21BB6">
      <w:pPr>
        <w:keepNext/>
        <w:keepLines/>
        <w:widowControl w:val="0"/>
        <w:suppressAutoHyphens/>
        <w:autoSpaceDE w:val="0"/>
        <w:autoSpaceDN w:val="0"/>
        <w:adjustRightInd w:val="0"/>
        <w:ind w:firstLine="709"/>
        <w:jc w:val="both"/>
        <w:rPr>
          <w:sz w:val="20"/>
          <w:szCs w:val="20"/>
        </w:rPr>
      </w:pPr>
      <w:r w:rsidRPr="00E21BB6">
        <w:rPr>
          <w:sz w:val="20"/>
          <w:szCs w:val="20"/>
        </w:rPr>
        <w:t xml:space="preserve">3. Акт подписан в </w:t>
      </w:r>
      <w:r w:rsidRPr="00E21BB6">
        <w:rPr>
          <w:color w:val="0070C0"/>
          <w:sz w:val="20"/>
          <w:szCs w:val="20"/>
        </w:rPr>
        <w:t>2 (двух)</w:t>
      </w:r>
      <w:r w:rsidRPr="00E21BB6">
        <w:rPr>
          <w:color w:val="0070C0"/>
          <w:sz w:val="20"/>
          <w:szCs w:val="20"/>
          <w:vertAlign w:val="superscript"/>
        </w:rPr>
        <w:footnoteReference w:id="31"/>
      </w:r>
      <w:r w:rsidRPr="00E21BB6">
        <w:rPr>
          <w:color w:val="0070C0"/>
          <w:sz w:val="20"/>
          <w:szCs w:val="20"/>
        </w:rPr>
        <w:t>/ 3 (трех)</w:t>
      </w:r>
      <w:r w:rsidRPr="00E21BB6">
        <w:rPr>
          <w:color w:val="0070C0"/>
          <w:sz w:val="20"/>
          <w:szCs w:val="20"/>
          <w:vertAlign w:val="superscript"/>
        </w:rPr>
        <w:footnoteReference w:id="32"/>
      </w:r>
      <w:r w:rsidRPr="00E21BB6">
        <w:rPr>
          <w:sz w:val="20"/>
          <w:szCs w:val="20"/>
        </w:rPr>
        <w:t xml:space="preserve"> экземплярах, имеющих одинаковую юридическую силу.</w:t>
      </w:r>
    </w:p>
    <w:p w:rsidR="00E21BB6" w:rsidRPr="00E21BB6" w:rsidRDefault="00E21BB6" w:rsidP="00E21BB6">
      <w:pPr>
        <w:keepNext/>
        <w:keepLines/>
        <w:widowControl w:val="0"/>
        <w:suppressAutoHyphens/>
        <w:autoSpaceDE w:val="0"/>
        <w:autoSpaceDN w:val="0"/>
        <w:adjustRightInd w:val="0"/>
        <w:ind w:firstLine="709"/>
        <w:jc w:val="both"/>
        <w:rPr>
          <w:sz w:val="16"/>
          <w:szCs w:val="16"/>
        </w:rPr>
      </w:pPr>
    </w:p>
    <w:tbl>
      <w:tblPr>
        <w:tblW w:w="9782" w:type="dxa"/>
        <w:tblInd w:w="-176" w:type="dxa"/>
        <w:tblLayout w:type="fixed"/>
        <w:tblLook w:val="04A0" w:firstRow="1" w:lastRow="0" w:firstColumn="1" w:lastColumn="0" w:noHBand="0" w:noVBand="1"/>
      </w:tblPr>
      <w:tblGrid>
        <w:gridCol w:w="4679"/>
        <w:gridCol w:w="5103"/>
      </w:tblGrid>
      <w:tr w:rsidR="00E21BB6" w:rsidRPr="00E21BB6" w:rsidTr="000D7568">
        <w:trPr>
          <w:trHeight w:val="1785"/>
        </w:trPr>
        <w:tc>
          <w:tcPr>
            <w:tcW w:w="4679" w:type="dxa"/>
          </w:tcPr>
          <w:p w:rsidR="00E21BB6" w:rsidRPr="00E21BB6" w:rsidRDefault="00E21BB6" w:rsidP="00E21BB6">
            <w:pPr>
              <w:widowControl w:val="0"/>
              <w:autoSpaceDE w:val="0"/>
              <w:autoSpaceDN w:val="0"/>
              <w:adjustRightInd w:val="0"/>
              <w:contextualSpacing/>
              <w:jc w:val="both"/>
              <w:rPr>
                <w:b/>
                <w:sz w:val="20"/>
                <w:szCs w:val="20"/>
              </w:rPr>
            </w:pPr>
            <w:r w:rsidRPr="00E21BB6">
              <w:rPr>
                <w:b/>
                <w:sz w:val="20"/>
                <w:szCs w:val="20"/>
              </w:rPr>
              <w:t>от АРЕНДАТОРА</w:t>
            </w:r>
          </w:p>
          <w:p w:rsidR="00E21BB6" w:rsidRPr="00E21BB6" w:rsidRDefault="00E21BB6" w:rsidP="00E21BB6">
            <w:pPr>
              <w:autoSpaceDE w:val="0"/>
              <w:autoSpaceDN w:val="0"/>
              <w:adjustRightInd w:val="0"/>
              <w:jc w:val="both"/>
            </w:pPr>
            <w:r w:rsidRPr="00E21BB6">
              <w:rPr>
                <w:sz w:val="22"/>
                <w:szCs w:val="22"/>
                <w:highlight w:val="yellow"/>
              </w:rPr>
              <w:t>_____________________</w:t>
            </w:r>
            <w:r w:rsidRPr="00E21BB6">
              <w:rPr>
                <w:sz w:val="22"/>
                <w:szCs w:val="22"/>
              </w:rPr>
              <w:t xml:space="preserve"> </w:t>
            </w:r>
          </w:p>
          <w:p w:rsidR="00E21BB6" w:rsidRPr="00E21BB6" w:rsidRDefault="00E21BB6" w:rsidP="00E21BB6">
            <w:pPr>
              <w:autoSpaceDE w:val="0"/>
              <w:autoSpaceDN w:val="0"/>
              <w:adjustRightInd w:val="0"/>
              <w:jc w:val="both"/>
            </w:pPr>
            <w:r w:rsidRPr="00E21BB6">
              <w:rPr>
                <w:sz w:val="22"/>
                <w:szCs w:val="22"/>
              </w:rPr>
              <w:t xml:space="preserve">(должность) </w:t>
            </w:r>
          </w:p>
          <w:p w:rsidR="00E21BB6" w:rsidRPr="00E21BB6" w:rsidRDefault="00E21BB6" w:rsidP="00E21BB6">
            <w:pPr>
              <w:autoSpaceDE w:val="0"/>
              <w:autoSpaceDN w:val="0"/>
              <w:adjustRightInd w:val="0"/>
              <w:jc w:val="both"/>
            </w:pPr>
            <w:r w:rsidRPr="00E21BB6">
              <w:rPr>
                <w:sz w:val="22"/>
                <w:szCs w:val="22"/>
                <w:highlight w:val="yellow"/>
              </w:rPr>
              <w:t>_____________________</w:t>
            </w:r>
            <w:r w:rsidRPr="00E21BB6">
              <w:rPr>
                <w:sz w:val="22"/>
                <w:szCs w:val="22"/>
              </w:rPr>
              <w:t xml:space="preserve"> </w:t>
            </w:r>
          </w:p>
          <w:p w:rsidR="00E21BB6" w:rsidRPr="00E21BB6" w:rsidRDefault="00E21BB6" w:rsidP="00E21BB6">
            <w:pPr>
              <w:autoSpaceDE w:val="0"/>
              <w:autoSpaceDN w:val="0"/>
              <w:adjustRightInd w:val="0"/>
              <w:jc w:val="both"/>
            </w:pPr>
            <w:r w:rsidRPr="00E21BB6">
              <w:rPr>
                <w:sz w:val="22"/>
                <w:szCs w:val="22"/>
              </w:rPr>
              <w:t xml:space="preserve">(ФИО) </w:t>
            </w:r>
          </w:p>
          <w:p w:rsidR="00E21BB6" w:rsidRPr="00E21BB6" w:rsidRDefault="00E21BB6" w:rsidP="00E21BB6">
            <w:pPr>
              <w:widowControl w:val="0"/>
              <w:shd w:val="clear" w:color="auto" w:fill="FFFFFF"/>
              <w:tabs>
                <w:tab w:val="left" w:pos="3490"/>
              </w:tabs>
              <w:suppressAutoHyphens/>
              <w:autoSpaceDE w:val="0"/>
              <w:autoSpaceDN w:val="0"/>
              <w:adjustRightInd w:val="0"/>
              <w:rPr>
                <w:bCs/>
                <w:sz w:val="20"/>
                <w:szCs w:val="20"/>
              </w:rPr>
            </w:pPr>
            <w:r w:rsidRPr="00E21BB6">
              <w:rPr>
                <w:sz w:val="20"/>
                <w:szCs w:val="20"/>
                <w:highlight w:val="yellow"/>
              </w:rPr>
              <w:t>«____»_______________ 20_ г.</w:t>
            </w:r>
          </w:p>
        </w:tc>
        <w:tc>
          <w:tcPr>
            <w:tcW w:w="5103" w:type="dxa"/>
          </w:tcPr>
          <w:p w:rsidR="00E21BB6" w:rsidRPr="00E21BB6" w:rsidRDefault="00E21BB6" w:rsidP="00E21BB6">
            <w:pPr>
              <w:widowControl w:val="0"/>
              <w:autoSpaceDE w:val="0"/>
              <w:autoSpaceDN w:val="0"/>
              <w:adjustRightInd w:val="0"/>
              <w:contextualSpacing/>
              <w:jc w:val="both"/>
              <w:rPr>
                <w:b/>
                <w:sz w:val="20"/>
                <w:szCs w:val="20"/>
              </w:rPr>
            </w:pPr>
            <w:r w:rsidRPr="00E21BB6">
              <w:rPr>
                <w:b/>
                <w:sz w:val="20"/>
                <w:szCs w:val="20"/>
              </w:rPr>
              <w:t>от СУБАРЕНДАТОРА</w:t>
            </w:r>
          </w:p>
          <w:p w:rsidR="00E21BB6" w:rsidRPr="00E21BB6" w:rsidRDefault="00E21BB6" w:rsidP="00E21BB6">
            <w:pPr>
              <w:autoSpaceDE w:val="0"/>
              <w:autoSpaceDN w:val="0"/>
              <w:adjustRightInd w:val="0"/>
              <w:jc w:val="both"/>
            </w:pPr>
            <w:r w:rsidRPr="00E21BB6">
              <w:rPr>
                <w:sz w:val="22"/>
                <w:szCs w:val="22"/>
                <w:highlight w:val="yellow"/>
              </w:rPr>
              <w:t>_____________________</w:t>
            </w:r>
            <w:r w:rsidRPr="00E21BB6">
              <w:rPr>
                <w:sz w:val="22"/>
                <w:szCs w:val="22"/>
              </w:rPr>
              <w:t xml:space="preserve"> </w:t>
            </w:r>
          </w:p>
          <w:p w:rsidR="00E21BB6" w:rsidRPr="00E21BB6" w:rsidRDefault="00E21BB6" w:rsidP="00E21BB6">
            <w:pPr>
              <w:autoSpaceDE w:val="0"/>
              <w:autoSpaceDN w:val="0"/>
              <w:adjustRightInd w:val="0"/>
              <w:jc w:val="both"/>
            </w:pPr>
            <w:r w:rsidRPr="00E21BB6">
              <w:rPr>
                <w:sz w:val="22"/>
                <w:szCs w:val="22"/>
              </w:rPr>
              <w:t xml:space="preserve">(должность) </w:t>
            </w:r>
          </w:p>
          <w:p w:rsidR="00E21BB6" w:rsidRPr="00E21BB6" w:rsidRDefault="00E21BB6" w:rsidP="00E21BB6">
            <w:pPr>
              <w:autoSpaceDE w:val="0"/>
              <w:autoSpaceDN w:val="0"/>
              <w:adjustRightInd w:val="0"/>
              <w:jc w:val="both"/>
            </w:pPr>
            <w:r w:rsidRPr="00E21BB6">
              <w:rPr>
                <w:sz w:val="22"/>
                <w:szCs w:val="22"/>
                <w:highlight w:val="yellow"/>
              </w:rPr>
              <w:t>_____________________</w:t>
            </w:r>
            <w:r w:rsidRPr="00E21BB6">
              <w:rPr>
                <w:sz w:val="22"/>
                <w:szCs w:val="22"/>
              </w:rPr>
              <w:t xml:space="preserve"> </w:t>
            </w:r>
          </w:p>
          <w:p w:rsidR="00E21BB6" w:rsidRPr="00E21BB6" w:rsidRDefault="00E21BB6" w:rsidP="00E21BB6">
            <w:pPr>
              <w:autoSpaceDE w:val="0"/>
              <w:autoSpaceDN w:val="0"/>
              <w:adjustRightInd w:val="0"/>
              <w:jc w:val="both"/>
            </w:pPr>
            <w:r w:rsidRPr="00E21BB6">
              <w:rPr>
                <w:sz w:val="22"/>
                <w:szCs w:val="22"/>
              </w:rPr>
              <w:t xml:space="preserve">(ФИО) </w:t>
            </w:r>
          </w:p>
          <w:p w:rsidR="00E21BB6" w:rsidRPr="00E21BB6" w:rsidRDefault="00E21BB6" w:rsidP="00E21BB6">
            <w:pPr>
              <w:widowControl w:val="0"/>
              <w:shd w:val="clear" w:color="auto" w:fill="FFFFFF"/>
              <w:tabs>
                <w:tab w:val="left" w:pos="3490"/>
              </w:tabs>
              <w:suppressAutoHyphens/>
              <w:autoSpaceDE w:val="0"/>
              <w:autoSpaceDN w:val="0"/>
              <w:adjustRightInd w:val="0"/>
              <w:rPr>
                <w:bCs/>
                <w:sz w:val="20"/>
                <w:szCs w:val="20"/>
              </w:rPr>
            </w:pPr>
            <w:r w:rsidRPr="00E21BB6">
              <w:rPr>
                <w:sz w:val="20"/>
                <w:szCs w:val="20"/>
                <w:highlight w:val="yellow"/>
              </w:rPr>
              <w:t>«____»_______________ 20_ г.</w:t>
            </w:r>
          </w:p>
        </w:tc>
      </w:tr>
    </w:tbl>
    <w:p w:rsidR="00E21BB6" w:rsidRPr="00E21BB6" w:rsidRDefault="00E21BB6" w:rsidP="00E21BB6">
      <w:pPr>
        <w:rPr>
          <w:sz w:val="22"/>
          <w:szCs w:val="22"/>
        </w:rPr>
      </w:pPr>
    </w:p>
    <w:p w:rsidR="00E21BB6" w:rsidRPr="00E21BB6" w:rsidRDefault="00E21BB6" w:rsidP="00E21BB6">
      <w:pPr>
        <w:rPr>
          <w:sz w:val="22"/>
          <w:szCs w:val="22"/>
        </w:rPr>
      </w:pPr>
    </w:p>
    <w:p w:rsidR="00E21BB6" w:rsidRPr="00E21BB6" w:rsidRDefault="00E21BB6" w:rsidP="00E21BB6">
      <w:pPr>
        <w:rPr>
          <w:sz w:val="22"/>
          <w:szCs w:val="22"/>
        </w:rPr>
      </w:pPr>
      <w:r w:rsidRPr="00E21BB6">
        <w:rPr>
          <w:sz w:val="22"/>
          <w:szCs w:val="22"/>
        </w:rPr>
        <w:br w:type="page"/>
      </w:r>
    </w:p>
    <w:p w:rsidR="00E21BB6" w:rsidRPr="00E21BB6" w:rsidRDefault="00E21BB6" w:rsidP="00E21BB6">
      <w:pPr>
        <w:widowControl w:val="0"/>
        <w:shd w:val="clear" w:color="auto" w:fill="FFFFFF"/>
        <w:autoSpaceDE w:val="0"/>
        <w:autoSpaceDN w:val="0"/>
        <w:adjustRightInd w:val="0"/>
        <w:contextualSpacing/>
        <w:jc w:val="right"/>
        <w:rPr>
          <w:sz w:val="20"/>
          <w:szCs w:val="20"/>
        </w:rPr>
      </w:pPr>
      <w:r w:rsidRPr="00E21BB6">
        <w:rPr>
          <w:sz w:val="20"/>
          <w:szCs w:val="20"/>
        </w:rPr>
        <w:lastRenderedPageBreak/>
        <w:t>ПРИЛОЖЕНИЕ № 3</w:t>
      </w:r>
    </w:p>
    <w:p w:rsidR="00E21BB6" w:rsidRPr="00E21BB6" w:rsidRDefault="00E21BB6" w:rsidP="00E21BB6">
      <w:pPr>
        <w:widowControl w:val="0"/>
        <w:autoSpaceDE w:val="0"/>
        <w:autoSpaceDN w:val="0"/>
        <w:adjustRightInd w:val="0"/>
        <w:jc w:val="right"/>
        <w:rPr>
          <w:sz w:val="20"/>
          <w:szCs w:val="20"/>
        </w:rPr>
      </w:pPr>
      <w:r w:rsidRPr="00E21BB6">
        <w:rPr>
          <w:sz w:val="20"/>
          <w:szCs w:val="20"/>
        </w:rPr>
        <w:t xml:space="preserve">к договору субаренды </w:t>
      </w:r>
    </w:p>
    <w:p w:rsidR="00E21BB6" w:rsidRPr="00E21BB6" w:rsidRDefault="00E21BB6" w:rsidP="00E21BB6">
      <w:pPr>
        <w:widowControl w:val="0"/>
        <w:autoSpaceDE w:val="0"/>
        <w:autoSpaceDN w:val="0"/>
        <w:adjustRightInd w:val="0"/>
        <w:jc w:val="right"/>
        <w:rPr>
          <w:sz w:val="20"/>
          <w:szCs w:val="20"/>
        </w:rPr>
      </w:pPr>
      <w:r w:rsidRPr="00E21BB6">
        <w:rPr>
          <w:sz w:val="20"/>
          <w:szCs w:val="20"/>
        </w:rPr>
        <w:t>№</w:t>
      </w:r>
      <w:r w:rsidRPr="00E21BB6">
        <w:rPr>
          <w:sz w:val="20"/>
          <w:szCs w:val="20"/>
          <w:highlight w:val="yellow"/>
        </w:rPr>
        <w:t>___________________</w:t>
      </w:r>
    </w:p>
    <w:p w:rsidR="00E21BB6" w:rsidRPr="00E21BB6" w:rsidRDefault="00E21BB6" w:rsidP="00E21BB6">
      <w:pPr>
        <w:widowControl w:val="0"/>
        <w:shd w:val="clear" w:color="auto" w:fill="FFFFFF"/>
        <w:autoSpaceDE w:val="0"/>
        <w:autoSpaceDN w:val="0"/>
        <w:adjustRightInd w:val="0"/>
        <w:contextualSpacing/>
        <w:jc w:val="right"/>
        <w:rPr>
          <w:sz w:val="20"/>
          <w:szCs w:val="20"/>
        </w:rPr>
      </w:pPr>
      <w:r w:rsidRPr="00E21BB6">
        <w:rPr>
          <w:sz w:val="20"/>
          <w:szCs w:val="20"/>
        </w:rPr>
        <w:t xml:space="preserve">                                                                                                               от</w:t>
      </w:r>
      <w:r w:rsidRPr="00E21BB6">
        <w:rPr>
          <w:sz w:val="20"/>
          <w:szCs w:val="20"/>
          <w:highlight w:val="yellow"/>
        </w:rPr>
        <w:t>___________________</w:t>
      </w:r>
    </w:p>
    <w:p w:rsidR="00E21BB6" w:rsidRPr="00E21BB6" w:rsidRDefault="00E21BB6" w:rsidP="00E21BB6">
      <w:pPr>
        <w:widowControl w:val="0"/>
        <w:shd w:val="clear" w:color="auto" w:fill="FFFFFF"/>
        <w:autoSpaceDE w:val="0"/>
        <w:autoSpaceDN w:val="0"/>
        <w:adjustRightInd w:val="0"/>
        <w:jc w:val="right"/>
        <w:rPr>
          <w:i/>
          <w:color w:val="FF0000"/>
          <w:sz w:val="20"/>
          <w:szCs w:val="20"/>
        </w:rPr>
      </w:pPr>
      <w:r w:rsidRPr="00E21BB6">
        <w:rPr>
          <w:i/>
          <w:color w:val="FF0000"/>
          <w:sz w:val="20"/>
          <w:szCs w:val="20"/>
        </w:rPr>
        <w:t>(Вариант 1)</w:t>
      </w:r>
    </w:p>
    <w:p w:rsidR="00E21BB6" w:rsidRPr="00E21BB6" w:rsidRDefault="00E21BB6" w:rsidP="00E21BB6">
      <w:pPr>
        <w:widowControl w:val="0"/>
        <w:shd w:val="clear" w:color="auto" w:fill="FFFFFF"/>
        <w:autoSpaceDE w:val="0"/>
        <w:autoSpaceDN w:val="0"/>
        <w:adjustRightInd w:val="0"/>
        <w:contextualSpacing/>
        <w:jc w:val="right"/>
        <w:rPr>
          <w:b/>
          <w:sz w:val="20"/>
          <w:szCs w:val="20"/>
        </w:rPr>
      </w:pPr>
    </w:p>
    <w:p w:rsidR="00E21BB6" w:rsidRPr="00E21BB6" w:rsidRDefault="00E21BB6" w:rsidP="00E21BB6">
      <w:pPr>
        <w:widowControl w:val="0"/>
        <w:shd w:val="clear" w:color="auto" w:fill="FFFFFF"/>
        <w:autoSpaceDE w:val="0"/>
        <w:autoSpaceDN w:val="0"/>
        <w:adjustRightInd w:val="0"/>
        <w:contextualSpacing/>
        <w:jc w:val="center"/>
        <w:rPr>
          <w:b/>
          <w:sz w:val="20"/>
          <w:szCs w:val="20"/>
        </w:rPr>
      </w:pPr>
    </w:p>
    <w:p w:rsidR="00E21BB6" w:rsidRPr="00E21BB6" w:rsidRDefault="00E21BB6" w:rsidP="00E21BB6">
      <w:pPr>
        <w:widowControl w:val="0"/>
        <w:shd w:val="clear" w:color="auto" w:fill="FFFFFF"/>
        <w:autoSpaceDE w:val="0"/>
        <w:autoSpaceDN w:val="0"/>
        <w:adjustRightInd w:val="0"/>
        <w:jc w:val="center"/>
        <w:rPr>
          <w:b/>
          <w:sz w:val="20"/>
          <w:szCs w:val="20"/>
          <w:u w:val="single"/>
        </w:rPr>
      </w:pPr>
      <w:r w:rsidRPr="00E21BB6">
        <w:rPr>
          <w:b/>
          <w:sz w:val="20"/>
          <w:szCs w:val="20"/>
          <w:u w:val="single"/>
        </w:rPr>
        <w:t>ОСОБЫЕ УСЛОВИЯ</w:t>
      </w:r>
    </w:p>
    <w:p w:rsidR="00E21BB6" w:rsidRPr="00E21BB6" w:rsidRDefault="00E21BB6" w:rsidP="00E21BB6">
      <w:pPr>
        <w:widowControl w:val="0"/>
        <w:shd w:val="clear" w:color="auto" w:fill="FFFFFF"/>
        <w:autoSpaceDE w:val="0"/>
        <w:autoSpaceDN w:val="0"/>
        <w:adjustRightInd w:val="0"/>
        <w:rPr>
          <w:b/>
          <w:sz w:val="20"/>
          <w:szCs w:val="20"/>
        </w:rPr>
      </w:pPr>
    </w:p>
    <w:p w:rsidR="00E21BB6" w:rsidRPr="00E21BB6" w:rsidRDefault="00E21BB6" w:rsidP="00E21BB6">
      <w:pPr>
        <w:widowControl w:val="0"/>
        <w:shd w:val="clear" w:color="auto" w:fill="FFFFFF"/>
        <w:autoSpaceDE w:val="0"/>
        <w:autoSpaceDN w:val="0"/>
        <w:adjustRightInd w:val="0"/>
        <w:rPr>
          <w:sz w:val="20"/>
          <w:szCs w:val="20"/>
          <w:u w:val="single"/>
        </w:rPr>
      </w:pPr>
      <w:r w:rsidRPr="00E21BB6">
        <w:rPr>
          <w:b/>
          <w:sz w:val="20"/>
          <w:szCs w:val="20"/>
        </w:rPr>
        <w:t xml:space="preserve">АРЕНДАТОР: </w:t>
      </w:r>
      <w:r w:rsidRPr="00E21BB6">
        <w:rPr>
          <w:sz w:val="20"/>
          <w:szCs w:val="20"/>
          <w:highlight w:val="yellow"/>
        </w:rPr>
        <w:t>___________________________________</w:t>
      </w:r>
    </w:p>
    <w:p w:rsidR="00E21BB6" w:rsidRPr="00E21BB6" w:rsidRDefault="00E21BB6" w:rsidP="00E21BB6">
      <w:pPr>
        <w:widowControl w:val="0"/>
        <w:shd w:val="clear" w:color="auto" w:fill="FFFFFF"/>
        <w:autoSpaceDE w:val="0"/>
        <w:autoSpaceDN w:val="0"/>
        <w:adjustRightInd w:val="0"/>
        <w:rPr>
          <w:sz w:val="20"/>
          <w:szCs w:val="20"/>
        </w:rPr>
      </w:pPr>
      <w:r w:rsidRPr="00E21BB6">
        <w:rPr>
          <w:b/>
          <w:sz w:val="20"/>
          <w:szCs w:val="20"/>
        </w:rPr>
        <w:t xml:space="preserve">СУБАРЕНДАТОР: </w:t>
      </w:r>
      <w:r w:rsidRPr="00E21BB6">
        <w:rPr>
          <w:sz w:val="20"/>
          <w:szCs w:val="20"/>
          <w:highlight w:val="yellow"/>
        </w:rPr>
        <w:t>___________________________________</w:t>
      </w:r>
    </w:p>
    <w:p w:rsidR="00E21BB6" w:rsidRPr="00E21BB6" w:rsidRDefault="00E21BB6" w:rsidP="00E21BB6">
      <w:pPr>
        <w:widowControl w:val="0"/>
        <w:shd w:val="clear" w:color="auto" w:fill="FFFFFF"/>
        <w:autoSpaceDE w:val="0"/>
        <w:autoSpaceDN w:val="0"/>
        <w:adjustRightInd w:val="0"/>
        <w:rPr>
          <w:sz w:val="20"/>
          <w:szCs w:val="20"/>
        </w:rPr>
      </w:pPr>
    </w:p>
    <w:p w:rsidR="00E21BB6" w:rsidRPr="00E21BB6" w:rsidRDefault="00E21BB6" w:rsidP="00E21BB6">
      <w:pPr>
        <w:widowControl w:val="0"/>
        <w:shd w:val="clear" w:color="auto" w:fill="FFFFFF"/>
        <w:autoSpaceDE w:val="0"/>
        <w:autoSpaceDN w:val="0"/>
        <w:adjustRightInd w:val="0"/>
        <w:jc w:val="both"/>
        <w:rPr>
          <w:b/>
          <w:color w:val="0070C0"/>
          <w:sz w:val="20"/>
          <w:szCs w:val="20"/>
          <w:u w:val="single"/>
        </w:rPr>
      </w:pPr>
      <w:r w:rsidRPr="00E21BB6">
        <w:rPr>
          <w:b/>
          <w:color w:val="0070C0"/>
          <w:sz w:val="20"/>
          <w:szCs w:val="20"/>
          <w:u w:val="single"/>
        </w:rPr>
        <w:t xml:space="preserve">1. Срок аренды: с </w:t>
      </w:r>
      <w:r w:rsidRPr="00E21BB6">
        <w:rPr>
          <w:b/>
          <w:color w:val="0070C0"/>
          <w:sz w:val="20"/>
          <w:szCs w:val="20"/>
          <w:highlight w:val="yellow"/>
          <w:u w:val="single"/>
        </w:rPr>
        <w:t>_____________</w:t>
      </w:r>
      <w:r w:rsidRPr="00E21BB6">
        <w:rPr>
          <w:b/>
          <w:color w:val="0070C0"/>
          <w:sz w:val="20"/>
          <w:szCs w:val="20"/>
          <w:u w:val="single"/>
        </w:rPr>
        <w:t>20</w:t>
      </w:r>
      <w:r w:rsidRPr="00E21BB6">
        <w:rPr>
          <w:b/>
          <w:color w:val="0070C0"/>
          <w:sz w:val="20"/>
          <w:szCs w:val="20"/>
          <w:highlight w:val="yellow"/>
          <w:u w:val="single"/>
        </w:rPr>
        <w:t>__</w:t>
      </w:r>
      <w:r w:rsidRPr="00E21BB6">
        <w:rPr>
          <w:b/>
          <w:color w:val="0070C0"/>
          <w:sz w:val="20"/>
          <w:szCs w:val="20"/>
          <w:u w:val="single"/>
        </w:rPr>
        <w:t xml:space="preserve"> по </w:t>
      </w:r>
      <w:r w:rsidRPr="00E21BB6">
        <w:rPr>
          <w:b/>
          <w:color w:val="0070C0"/>
          <w:sz w:val="20"/>
          <w:szCs w:val="20"/>
          <w:highlight w:val="yellow"/>
          <w:u w:val="single"/>
        </w:rPr>
        <w:t>______________</w:t>
      </w:r>
      <w:r w:rsidRPr="00E21BB6">
        <w:rPr>
          <w:b/>
          <w:color w:val="0070C0"/>
          <w:sz w:val="20"/>
          <w:szCs w:val="20"/>
          <w:u w:val="single"/>
        </w:rPr>
        <w:t>20</w:t>
      </w:r>
      <w:r w:rsidRPr="00E21BB6">
        <w:rPr>
          <w:b/>
          <w:color w:val="0070C0"/>
          <w:sz w:val="20"/>
          <w:szCs w:val="20"/>
          <w:highlight w:val="yellow"/>
          <w:u w:val="single"/>
        </w:rPr>
        <w:t>__</w:t>
      </w:r>
      <w:r w:rsidRPr="00E21BB6">
        <w:rPr>
          <w:b/>
          <w:color w:val="0070C0"/>
          <w:sz w:val="20"/>
          <w:szCs w:val="20"/>
          <w:u w:val="single"/>
          <w:vertAlign w:val="superscript"/>
        </w:rPr>
        <w:footnoteReference w:id="33"/>
      </w:r>
      <w:r w:rsidRPr="00E21BB6">
        <w:rPr>
          <w:b/>
          <w:color w:val="0070C0"/>
          <w:sz w:val="20"/>
          <w:szCs w:val="20"/>
          <w:u w:val="single"/>
        </w:rPr>
        <w:t xml:space="preserve">. </w:t>
      </w:r>
    </w:p>
    <w:p w:rsidR="00E21BB6" w:rsidRPr="00E21BB6" w:rsidRDefault="00E21BB6" w:rsidP="00E21BB6">
      <w:pPr>
        <w:widowControl w:val="0"/>
        <w:shd w:val="clear" w:color="auto" w:fill="FFFFFF"/>
        <w:autoSpaceDE w:val="0"/>
        <w:autoSpaceDN w:val="0"/>
        <w:adjustRightInd w:val="0"/>
        <w:jc w:val="both"/>
        <w:rPr>
          <w:color w:val="0070C0"/>
          <w:sz w:val="20"/>
          <w:szCs w:val="20"/>
        </w:rPr>
      </w:pPr>
      <w:r w:rsidRPr="00E21BB6">
        <w:rPr>
          <w:b/>
          <w:color w:val="0070C0"/>
          <w:sz w:val="20"/>
          <w:szCs w:val="20"/>
          <w:u w:val="single"/>
        </w:rPr>
        <w:t xml:space="preserve">1. Срок аренды: </w:t>
      </w:r>
      <w:r w:rsidRPr="00E21BB6">
        <w:rPr>
          <w:color w:val="0070C0"/>
          <w:sz w:val="20"/>
          <w:szCs w:val="20"/>
        </w:rPr>
        <w:t xml:space="preserve">Договор вступает в силу с момента государственной регистрации и действует в течение </w:t>
      </w:r>
      <w:r w:rsidRPr="00E21BB6">
        <w:rPr>
          <w:color w:val="0070C0"/>
          <w:sz w:val="20"/>
          <w:szCs w:val="20"/>
          <w:highlight w:val="yellow"/>
        </w:rPr>
        <w:t>_</w:t>
      </w:r>
      <w:r w:rsidRPr="00E21BB6">
        <w:rPr>
          <w:color w:val="0070C0"/>
          <w:sz w:val="20"/>
          <w:szCs w:val="20"/>
        </w:rPr>
        <w:t xml:space="preserve"> (</w:t>
      </w:r>
      <w:r w:rsidRPr="00E21BB6">
        <w:rPr>
          <w:color w:val="0070C0"/>
          <w:sz w:val="20"/>
          <w:szCs w:val="20"/>
          <w:highlight w:val="yellow"/>
        </w:rPr>
        <w:t>_________</w:t>
      </w:r>
      <w:r w:rsidRPr="00E21BB6">
        <w:rPr>
          <w:color w:val="0070C0"/>
          <w:sz w:val="20"/>
          <w:szCs w:val="20"/>
        </w:rPr>
        <w:t>) лет. В соответствии со ст. 425 Гражданского кодекса Российской Федерации, АРЕНДАТОР и СУБАРЕНДАТОР признают, что до момента государственной регистрации договора аренды в установленном порядке, условия Договора применяются также к их отношениям, возникшим с даты подписания акта приема-передачи</w:t>
      </w:r>
      <w:r w:rsidRPr="00E21BB6">
        <w:rPr>
          <w:color w:val="0070C0"/>
          <w:sz w:val="20"/>
          <w:szCs w:val="20"/>
          <w:vertAlign w:val="superscript"/>
        </w:rPr>
        <w:footnoteReference w:id="34"/>
      </w:r>
      <w:r w:rsidRPr="00E21BB6">
        <w:rPr>
          <w:color w:val="0070C0"/>
          <w:sz w:val="20"/>
          <w:szCs w:val="20"/>
        </w:rPr>
        <w:t>.</w:t>
      </w:r>
    </w:p>
    <w:p w:rsidR="00E21BB6" w:rsidRPr="00E21BB6" w:rsidRDefault="00E21BB6" w:rsidP="00E21BB6">
      <w:pPr>
        <w:widowControl w:val="0"/>
        <w:shd w:val="clear" w:color="auto" w:fill="FFFFFF"/>
        <w:autoSpaceDE w:val="0"/>
        <w:autoSpaceDN w:val="0"/>
        <w:adjustRightInd w:val="0"/>
        <w:jc w:val="both"/>
        <w:rPr>
          <w:sz w:val="20"/>
          <w:szCs w:val="20"/>
        </w:rPr>
      </w:pPr>
    </w:p>
    <w:p w:rsidR="00E21BB6" w:rsidRPr="00E21BB6" w:rsidRDefault="00E21BB6" w:rsidP="00E21BB6">
      <w:pPr>
        <w:widowControl w:val="0"/>
        <w:shd w:val="clear" w:color="auto" w:fill="FFFFFF"/>
        <w:autoSpaceDE w:val="0"/>
        <w:autoSpaceDN w:val="0"/>
        <w:adjustRightInd w:val="0"/>
        <w:jc w:val="both"/>
        <w:rPr>
          <w:sz w:val="20"/>
          <w:szCs w:val="20"/>
        </w:rPr>
      </w:pPr>
      <w:r w:rsidRPr="00E21BB6">
        <w:rPr>
          <w:b/>
          <w:sz w:val="20"/>
          <w:szCs w:val="20"/>
          <w:u w:val="single"/>
        </w:rPr>
        <w:t>2. Размер арендной платы в месяц:</w:t>
      </w:r>
      <w:r w:rsidRPr="00E21BB6">
        <w:rPr>
          <w:sz w:val="20"/>
          <w:szCs w:val="20"/>
          <w:highlight w:val="yellow"/>
        </w:rPr>
        <w:t>_____________________</w:t>
      </w:r>
      <w:r w:rsidRPr="00E21BB6">
        <w:rPr>
          <w:sz w:val="20"/>
          <w:szCs w:val="20"/>
        </w:rPr>
        <w:t xml:space="preserve"> (</w:t>
      </w:r>
      <w:r w:rsidRPr="00E21BB6">
        <w:rPr>
          <w:sz w:val="20"/>
          <w:szCs w:val="20"/>
          <w:highlight w:val="yellow"/>
        </w:rPr>
        <w:t>______________________</w:t>
      </w:r>
      <w:r w:rsidRPr="00E21BB6">
        <w:rPr>
          <w:sz w:val="20"/>
          <w:szCs w:val="20"/>
        </w:rPr>
        <w:t>) рубля 00 копеек без НДС. НДС начисляется и уплачивается по ставке, установленной действующим законодательством РФ на момент оказания услуг.</w:t>
      </w:r>
    </w:p>
    <w:p w:rsidR="00E21BB6" w:rsidRPr="00E21BB6" w:rsidRDefault="00E21BB6" w:rsidP="00E21BB6">
      <w:pPr>
        <w:widowControl w:val="0"/>
        <w:shd w:val="clear" w:color="auto" w:fill="FFFFFF"/>
        <w:autoSpaceDE w:val="0"/>
        <w:autoSpaceDN w:val="0"/>
        <w:adjustRightInd w:val="0"/>
        <w:jc w:val="both"/>
        <w:rPr>
          <w:b/>
          <w:sz w:val="20"/>
          <w:szCs w:val="20"/>
          <w:u w:val="single"/>
        </w:rPr>
      </w:pPr>
    </w:p>
    <w:p w:rsidR="00E21BB6" w:rsidRPr="00E21BB6" w:rsidRDefault="00E21BB6" w:rsidP="00E21BB6">
      <w:pPr>
        <w:widowControl w:val="0"/>
        <w:shd w:val="clear" w:color="auto" w:fill="FFFFFF"/>
        <w:autoSpaceDE w:val="0"/>
        <w:autoSpaceDN w:val="0"/>
        <w:adjustRightInd w:val="0"/>
        <w:jc w:val="both"/>
        <w:rPr>
          <w:sz w:val="20"/>
          <w:szCs w:val="20"/>
        </w:rPr>
      </w:pPr>
      <w:r w:rsidRPr="00E21BB6">
        <w:rPr>
          <w:b/>
          <w:sz w:val="20"/>
          <w:szCs w:val="20"/>
          <w:u w:val="single"/>
        </w:rPr>
        <w:t>3. Порядок индексации размера арендной платы:</w:t>
      </w:r>
      <w:r w:rsidRPr="00E21BB6">
        <w:rPr>
          <w:b/>
          <w:sz w:val="20"/>
          <w:szCs w:val="20"/>
        </w:rPr>
        <w:t xml:space="preserve"> </w:t>
      </w:r>
      <w:r w:rsidRPr="00E21BB6">
        <w:rPr>
          <w:sz w:val="20"/>
          <w:szCs w:val="20"/>
        </w:rPr>
        <w:t>АРЕНДАТОР имеет право изменять ставку арендной платы в одностороннем   порядке не чаще одного раза в год. СУБАРЕНДАТОР извещается об изменении ставки арендной платы путем направления ему АРЕНДАТОРОМ соответствующего информационного письма (уведомления). Новый размер арендной платы вступает в силу с первого числа месяца следующего за датой направления уведомления об изменении арендной платы. Индексированная ставка за одного пассажира, обслуженного аэропортом не может быть пересмотрена в сторону уменьшения.</w:t>
      </w:r>
    </w:p>
    <w:p w:rsidR="00E21BB6" w:rsidRPr="00E21BB6" w:rsidRDefault="00E21BB6" w:rsidP="00E21BB6">
      <w:pPr>
        <w:widowControl w:val="0"/>
        <w:shd w:val="clear" w:color="auto" w:fill="FFFFFF"/>
        <w:autoSpaceDE w:val="0"/>
        <w:autoSpaceDN w:val="0"/>
        <w:adjustRightInd w:val="0"/>
        <w:jc w:val="both"/>
        <w:rPr>
          <w:color w:val="0070C0"/>
          <w:sz w:val="20"/>
          <w:szCs w:val="20"/>
        </w:rPr>
      </w:pPr>
      <w:r w:rsidRPr="00E21BB6">
        <w:rPr>
          <w:color w:val="0070C0"/>
          <w:sz w:val="20"/>
          <w:szCs w:val="20"/>
        </w:rPr>
        <w:t xml:space="preserve">Об изменении размера арендной платы Стороны подписывают дополнительное соглашение. В случае отказа СУБАРЕНДАТОРА от заключения дополнительного соглашения об изменении платы по договору аренды недвижимого имущества, АРЕНДАТОР вправе досрочно расторгнуть договор субаренды в одностороннем порядке, без обращения в суд, предварительно уведомив СУБАРЕНДАТОРА о расторжении договора за </w:t>
      </w:r>
      <w:r w:rsidRPr="00E21BB6">
        <w:rPr>
          <w:color w:val="0070C0"/>
          <w:sz w:val="20"/>
          <w:szCs w:val="20"/>
          <w:highlight w:val="yellow"/>
        </w:rPr>
        <w:t>30</w:t>
      </w:r>
      <w:r w:rsidRPr="00E21BB6">
        <w:rPr>
          <w:color w:val="0070C0"/>
          <w:sz w:val="20"/>
          <w:szCs w:val="20"/>
        </w:rPr>
        <w:t xml:space="preserve"> (тридцать) календарных дней до даты расторжения.</w:t>
      </w:r>
      <w:r w:rsidRPr="00E21BB6">
        <w:rPr>
          <w:color w:val="0070C0"/>
          <w:sz w:val="20"/>
          <w:szCs w:val="20"/>
          <w:vertAlign w:val="superscript"/>
        </w:rPr>
        <w:footnoteReference w:id="35"/>
      </w:r>
    </w:p>
    <w:p w:rsidR="00E21BB6" w:rsidRPr="00E21BB6" w:rsidRDefault="00E21BB6" w:rsidP="00E21BB6">
      <w:pPr>
        <w:widowControl w:val="0"/>
        <w:shd w:val="clear" w:color="auto" w:fill="FFFFFF"/>
        <w:autoSpaceDE w:val="0"/>
        <w:autoSpaceDN w:val="0"/>
        <w:adjustRightInd w:val="0"/>
        <w:jc w:val="both"/>
        <w:rPr>
          <w:sz w:val="20"/>
          <w:szCs w:val="20"/>
        </w:rPr>
      </w:pPr>
    </w:p>
    <w:p w:rsidR="00E21BB6" w:rsidRPr="00E21BB6" w:rsidRDefault="00E21BB6" w:rsidP="00E21BB6">
      <w:pPr>
        <w:widowControl w:val="0"/>
        <w:shd w:val="clear" w:color="auto" w:fill="FFFFFF"/>
        <w:autoSpaceDE w:val="0"/>
        <w:autoSpaceDN w:val="0"/>
        <w:adjustRightInd w:val="0"/>
        <w:jc w:val="both"/>
        <w:rPr>
          <w:sz w:val="20"/>
          <w:szCs w:val="20"/>
        </w:rPr>
      </w:pPr>
      <w:r w:rsidRPr="00E21BB6">
        <w:rPr>
          <w:b/>
          <w:sz w:val="20"/>
          <w:szCs w:val="20"/>
          <w:u w:val="single"/>
        </w:rPr>
        <w:t>4. Обеспечительный платеж:</w:t>
      </w:r>
      <w:r w:rsidRPr="00E21BB6">
        <w:rPr>
          <w:b/>
          <w:sz w:val="20"/>
          <w:szCs w:val="20"/>
        </w:rPr>
        <w:t xml:space="preserve"> </w:t>
      </w:r>
      <w:r w:rsidRPr="00E21BB6">
        <w:rPr>
          <w:sz w:val="20"/>
          <w:szCs w:val="20"/>
        </w:rPr>
        <w:t xml:space="preserve">Размер обеспечительного платежа </w:t>
      </w:r>
      <w:r w:rsidRPr="00E21BB6">
        <w:rPr>
          <w:sz w:val="20"/>
          <w:szCs w:val="20"/>
          <w:highlight w:val="yellow"/>
        </w:rPr>
        <w:t>_________________</w:t>
      </w:r>
      <w:r w:rsidRPr="00E21BB6">
        <w:rPr>
          <w:sz w:val="20"/>
          <w:szCs w:val="20"/>
        </w:rPr>
        <w:t xml:space="preserve"> (</w:t>
      </w:r>
      <w:r w:rsidRPr="00E21BB6">
        <w:rPr>
          <w:sz w:val="20"/>
          <w:szCs w:val="20"/>
          <w:highlight w:val="yellow"/>
        </w:rPr>
        <w:t>________________________</w:t>
      </w:r>
      <w:r w:rsidRPr="00E21BB6">
        <w:rPr>
          <w:sz w:val="20"/>
          <w:szCs w:val="20"/>
        </w:rPr>
        <w:t>) рубля 00 копеек без НДС. НДС начисляется и уплачивается по ставке, установленной действующим законодательством РФ на момент оплаты обеспечительного платежа.</w:t>
      </w:r>
    </w:p>
    <w:p w:rsidR="00E21BB6" w:rsidRPr="00E21BB6" w:rsidRDefault="00E21BB6" w:rsidP="00E21BB6">
      <w:pPr>
        <w:widowControl w:val="0"/>
        <w:shd w:val="clear" w:color="auto" w:fill="FFFFFF"/>
        <w:autoSpaceDE w:val="0"/>
        <w:autoSpaceDN w:val="0"/>
        <w:adjustRightInd w:val="0"/>
        <w:jc w:val="both"/>
        <w:rPr>
          <w:b/>
          <w:sz w:val="20"/>
          <w:szCs w:val="20"/>
        </w:rPr>
      </w:pPr>
    </w:p>
    <w:p w:rsidR="00E21BB6" w:rsidRPr="00E21BB6" w:rsidRDefault="00E21BB6" w:rsidP="00E21BB6">
      <w:pPr>
        <w:widowControl w:val="0"/>
        <w:autoSpaceDE w:val="0"/>
        <w:autoSpaceDN w:val="0"/>
        <w:adjustRightInd w:val="0"/>
        <w:jc w:val="both"/>
        <w:rPr>
          <w:sz w:val="20"/>
          <w:szCs w:val="20"/>
        </w:rPr>
      </w:pPr>
      <w:r w:rsidRPr="00E21BB6">
        <w:rPr>
          <w:b/>
          <w:sz w:val="20"/>
          <w:szCs w:val="20"/>
          <w:u w:val="single"/>
        </w:rPr>
        <w:t xml:space="preserve">5. Досрочное расторжение договора: </w:t>
      </w:r>
      <w:r w:rsidRPr="00E21BB6">
        <w:rPr>
          <w:sz w:val="20"/>
          <w:szCs w:val="20"/>
        </w:rPr>
        <w:t xml:space="preserve">АРЕНДАТОР, исходя из выводов по финансовому анализу настоящего договора субаренды и анализа рынка, к которому относится деятельность СУБАРЕНДАТОРА, имеет право раз в год с целью эффективного управления проводить конкурентные торги с участием СУБАРЕНДАТОРА и иных лиц, выразивших свою заинтересованность в заключении договора субаренды на площади, являющимися предметом Договора. На основании проведенных конкурентных торгов, устанавливается арендная плата по Договору, о чем АРЕНДАТОР уведомляет СУБАРЕНДАТОРА за 5 (пять) календарных дней до ее введения. В случае, отказа СУБАРЕНДАТОРА от заключения дополнительного соглашения об изменении платы по договору субаренды недвижимого имущества, установленной в результате проведенных конкурентных торгов АРЕНДАТОР вправе досрочно расторгнуть договор субаренды в одностороннем порядке, без обращения в суд, предварительно уведомив СУБАРЕНДАТОРА о расторжении договора за </w:t>
      </w:r>
      <w:r w:rsidRPr="00E21BB6">
        <w:rPr>
          <w:sz w:val="20"/>
          <w:szCs w:val="20"/>
          <w:highlight w:val="yellow"/>
        </w:rPr>
        <w:t>__</w:t>
      </w:r>
      <w:r w:rsidRPr="00E21BB6">
        <w:rPr>
          <w:sz w:val="20"/>
          <w:szCs w:val="20"/>
        </w:rPr>
        <w:t xml:space="preserve"> (</w:t>
      </w:r>
      <w:r w:rsidRPr="00E21BB6">
        <w:rPr>
          <w:sz w:val="20"/>
          <w:szCs w:val="20"/>
          <w:highlight w:val="yellow"/>
        </w:rPr>
        <w:t>_________________</w:t>
      </w:r>
      <w:r w:rsidRPr="00E21BB6">
        <w:rPr>
          <w:sz w:val="20"/>
          <w:szCs w:val="20"/>
        </w:rPr>
        <w:t>) календарных дней до даты расторжения.</w:t>
      </w:r>
    </w:p>
    <w:p w:rsidR="00E21BB6" w:rsidRPr="00E21BB6" w:rsidRDefault="00E21BB6" w:rsidP="00E21BB6">
      <w:pPr>
        <w:widowControl w:val="0"/>
        <w:shd w:val="clear" w:color="auto" w:fill="FFFFFF"/>
        <w:autoSpaceDE w:val="0"/>
        <w:autoSpaceDN w:val="0"/>
        <w:adjustRightInd w:val="0"/>
        <w:jc w:val="both"/>
        <w:rPr>
          <w:sz w:val="20"/>
          <w:szCs w:val="20"/>
        </w:rPr>
      </w:pPr>
    </w:p>
    <w:p w:rsidR="00E21BB6" w:rsidRPr="00E21BB6" w:rsidRDefault="00E21BB6" w:rsidP="00E21BB6">
      <w:pPr>
        <w:widowControl w:val="0"/>
        <w:shd w:val="clear" w:color="auto" w:fill="FFFFFF"/>
        <w:autoSpaceDE w:val="0"/>
        <w:autoSpaceDN w:val="0"/>
        <w:adjustRightInd w:val="0"/>
        <w:jc w:val="both"/>
        <w:rPr>
          <w:b/>
          <w:sz w:val="20"/>
          <w:szCs w:val="20"/>
          <w:u w:val="single"/>
        </w:rPr>
      </w:pPr>
      <w:r w:rsidRPr="00E21BB6">
        <w:rPr>
          <w:b/>
          <w:sz w:val="20"/>
          <w:szCs w:val="20"/>
          <w:u w:val="single"/>
        </w:rPr>
        <w:t>6. Дополнительные условия:</w:t>
      </w:r>
    </w:p>
    <w:p w:rsidR="00E21BB6" w:rsidRPr="00E21BB6" w:rsidRDefault="00E21BB6" w:rsidP="00E21BB6">
      <w:pPr>
        <w:widowControl w:val="0"/>
        <w:shd w:val="clear" w:color="auto" w:fill="FFFFFF"/>
        <w:autoSpaceDE w:val="0"/>
        <w:autoSpaceDN w:val="0"/>
        <w:adjustRightInd w:val="0"/>
        <w:jc w:val="both"/>
        <w:rPr>
          <w:sz w:val="20"/>
          <w:szCs w:val="20"/>
        </w:rPr>
      </w:pPr>
      <w:r w:rsidRPr="00E21BB6">
        <w:rPr>
          <w:sz w:val="20"/>
          <w:szCs w:val="20"/>
        </w:rPr>
        <w:t>6.1. Внесение арендной платы производится авансовыми платежами до первого числа оплачиваемого (расчетного) месяца.</w:t>
      </w:r>
    </w:p>
    <w:p w:rsidR="00E21BB6" w:rsidRPr="00E21BB6" w:rsidRDefault="00E21BB6" w:rsidP="00E21BB6">
      <w:pPr>
        <w:widowControl w:val="0"/>
        <w:shd w:val="clear" w:color="auto" w:fill="FFFFFF"/>
        <w:autoSpaceDE w:val="0"/>
        <w:autoSpaceDN w:val="0"/>
        <w:adjustRightInd w:val="0"/>
        <w:jc w:val="both"/>
        <w:rPr>
          <w:sz w:val="20"/>
          <w:szCs w:val="20"/>
        </w:rPr>
      </w:pPr>
      <w:r w:rsidRPr="00E21BB6">
        <w:rPr>
          <w:sz w:val="20"/>
          <w:szCs w:val="20"/>
        </w:rPr>
        <w:t xml:space="preserve">6.2. СУБАРЕНДАТОР обязуется на постоянной основе предоставлять АРЕНДАТОРУ  статистическую маркетинговую информацию о количестве клиентов, среднем чеке и сумме выручки, полученной за отчетный период (справка об объеме выручки), данным по всем видам бизнеса, на площадях, арендуемых по Договору, ежемесячно до 5 числа месяца следующего за отчетным, сканированные документы на электронный адрес: </w:t>
      </w:r>
      <w:r w:rsidRPr="00E21BB6">
        <w:rPr>
          <w:sz w:val="20"/>
          <w:szCs w:val="20"/>
          <w:highlight w:val="yellow"/>
        </w:rPr>
        <w:t>_____________________________________________</w:t>
      </w:r>
      <w:r w:rsidRPr="00E21BB6">
        <w:rPr>
          <w:sz w:val="20"/>
          <w:szCs w:val="20"/>
          <w:vertAlign w:val="superscript"/>
        </w:rPr>
        <w:footnoteReference w:id="36"/>
      </w:r>
      <w:r w:rsidRPr="00E21BB6">
        <w:rPr>
          <w:sz w:val="20"/>
          <w:szCs w:val="20"/>
        </w:rPr>
        <w:t xml:space="preserve">и оригиналы документов по адресу: </w:t>
      </w:r>
      <w:r w:rsidRPr="00E21BB6">
        <w:rPr>
          <w:sz w:val="20"/>
          <w:szCs w:val="20"/>
          <w:highlight w:val="yellow"/>
        </w:rPr>
        <w:t>______________________________________________</w:t>
      </w:r>
      <w:r w:rsidRPr="00E21BB6">
        <w:rPr>
          <w:sz w:val="20"/>
          <w:szCs w:val="20"/>
        </w:rPr>
        <w:t xml:space="preserve">. Под «выручкой» в целях Договора Стороны понимают – </w:t>
      </w:r>
      <w:r w:rsidRPr="00E21BB6">
        <w:rPr>
          <w:sz w:val="20"/>
          <w:szCs w:val="20"/>
        </w:rPr>
        <w:lastRenderedPageBreak/>
        <w:t>сумму всех денежных средств (без учета НДС), полученных либо подлежащих уплате в пользу СУБАРЕНДАТОРА в отношении всех продаж товаров, продукции, услуг, включая, но не ограничиваясь этим, наличные поступления, безналичные переводы, оплату по кредитным картам, выставленные, но не оплаченные счета. Справка об объеме выручки за месяц содержит следующие показатели: - показания суммирующих счетчиков ККТ на начало и конец месяца с добавлением данных при расчетах по кредитным картам; - данные по реализации товаров, продукции, услуг за безналичный расчет. Справки о наличии и изменениях в составе ККТ и справки об объеме продаж должны быть подписаны руководителем и главным бухгалтером СУБАРЕНДАТОРА).</w:t>
      </w:r>
    </w:p>
    <w:p w:rsidR="00E21BB6" w:rsidRPr="00E21BB6" w:rsidRDefault="00E21BB6" w:rsidP="00E21BB6">
      <w:pPr>
        <w:widowControl w:val="0"/>
        <w:shd w:val="clear" w:color="auto" w:fill="FFFFFF"/>
        <w:autoSpaceDE w:val="0"/>
        <w:autoSpaceDN w:val="0"/>
        <w:adjustRightInd w:val="0"/>
        <w:jc w:val="both"/>
        <w:rPr>
          <w:sz w:val="20"/>
          <w:szCs w:val="20"/>
        </w:rPr>
      </w:pPr>
      <w:r w:rsidRPr="00E21BB6">
        <w:rPr>
          <w:sz w:val="20"/>
          <w:szCs w:val="20"/>
        </w:rPr>
        <w:t xml:space="preserve">6.3   СУБАРЕНДАТОР обязуется </w:t>
      </w:r>
      <w:bookmarkStart w:id="4" w:name="_Hlk527632917"/>
      <w:r w:rsidRPr="00E21BB6">
        <w:rPr>
          <w:sz w:val="20"/>
          <w:szCs w:val="20"/>
        </w:rPr>
        <w:t>предоставлять АРЕНДАТОРУ беспрепятственный, в том числе дистанционный, доступ к фискальным данным, содержащимся в базе данных оператора фискальных данных</w:t>
      </w:r>
      <w:bookmarkEnd w:id="4"/>
      <w:r w:rsidRPr="00E21BB6">
        <w:rPr>
          <w:sz w:val="20"/>
          <w:szCs w:val="20"/>
        </w:rPr>
        <w:t>.</w:t>
      </w:r>
    </w:p>
    <w:p w:rsidR="00E21BB6" w:rsidRPr="00E21BB6" w:rsidRDefault="00E21BB6" w:rsidP="00E21BB6">
      <w:pPr>
        <w:widowControl w:val="0"/>
        <w:shd w:val="clear" w:color="auto" w:fill="FFFFFF"/>
        <w:autoSpaceDE w:val="0"/>
        <w:autoSpaceDN w:val="0"/>
        <w:adjustRightInd w:val="0"/>
        <w:jc w:val="both"/>
        <w:rPr>
          <w:color w:val="0070C0"/>
          <w:sz w:val="20"/>
          <w:szCs w:val="20"/>
        </w:rPr>
      </w:pPr>
      <w:r w:rsidRPr="00E21BB6">
        <w:rPr>
          <w:color w:val="0070C0"/>
          <w:sz w:val="20"/>
          <w:szCs w:val="20"/>
        </w:rPr>
        <w:t xml:space="preserve">6.4. </w:t>
      </w:r>
      <w:bookmarkStart w:id="5" w:name="_Hlk113526165"/>
      <w:r w:rsidRPr="00E21BB6">
        <w:rPr>
          <w:sz w:val="20"/>
          <w:szCs w:val="20"/>
        </w:rPr>
        <w:t>СУБАРЕНДАТОР обязуется произвести все необходимые действия по государственной регистрации Договора в течение 30 (тридцати) календарных дней с даты его подписания сторонами. Все расходы, связанные с проведением государственной регистрации договора, в том числе и непредвиденные, несет СУБАРЕНДАТОР, СУБАРЕНДАТОР не имеет права требовать от АРЕНДАТОРА возмещения их стоимости.</w:t>
      </w:r>
      <w:bookmarkEnd w:id="5"/>
      <w:r w:rsidRPr="00E21BB6">
        <w:rPr>
          <w:color w:val="0070C0"/>
          <w:sz w:val="20"/>
          <w:szCs w:val="20"/>
          <w:vertAlign w:val="superscript"/>
        </w:rPr>
        <w:footnoteReference w:id="37"/>
      </w:r>
      <w:r w:rsidRPr="00E21BB6">
        <w:rPr>
          <w:color w:val="0070C0"/>
          <w:sz w:val="20"/>
          <w:szCs w:val="20"/>
        </w:rPr>
        <w:t xml:space="preserve">. </w:t>
      </w:r>
    </w:p>
    <w:p w:rsidR="00E21BB6" w:rsidRPr="00E21BB6" w:rsidRDefault="00E21BB6" w:rsidP="00E21BB6">
      <w:pPr>
        <w:widowControl w:val="0"/>
        <w:shd w:val="clear" w:color="auto" w:fill="FFFFFF"/>
        <w:autoSpaceDE w:val="0"/>
        <w:autoSpaceDN w:val="0"/>
        <w:adjustRightInd w:val="0"/>
        <w:jc w:val="both"/>
        <w:rPr>
          <w:sz w:val="20"/>
          <w:szCs w:val="20"/>
        </w:rPr>
      </w:pPr>
    </w:p>
    <w:p w:rsidR="00E21BB6" w:rsidRPr="00E21BB6" w:rsidRDefault="00E21BB6" w:rsidP="00E21BB6">
      <w:pPr>
        <w:widowControl w:val="0"/>
        <w:shd w:val="clear" w:color="auto" w:fill="FFFFFF"/>
        <w:autoSpaceDE w:val="0"/>
        <w:autoSpaceDN w:val="0"/>
        <w:adjustRightInd w:val="0"/>
        <w:jc w:val="both"/>
        <w:rPr>
          <w:b/>
          <w:sz w:val="20"/>
          <w:szCs w:val="20"/>
          <w:u w:val="single"/>
        </w:rPr>
      </w:pPr>
      <w:r w:rsidRPr="00E21BB6">
        <w:rPr>
          <w:b/>
          <w:sz w:val="20"/>
          <w:szCs w:val="20"/>
          <w:u w:val="single"/>
        </w:rPr>
        <w:t>7. Страхование:</w:t>
      </w:r>
    </w:p>
    <w:p w:rsidR="00E21BB6" w:rsidRPr="00E21BB6" w:rsidRDefault="00E21BB6" w:rsidP="00E21BB6">
      <w:pPr>
        <w:widowControl w:val="0"/>
        <w:shd w:val="clear" w:color="auto" w:fill="FFFFFF"/>
        <w:autoSpaceDE w:val="0"/>
        <w:autoSpaceDN w:val="0"/>
        <w:adjustRightInd w:val="0"/>
        <w:jc w:val="both"/>
        <w:rPr>
          <w:sz w:val="20"/>
          <w:szCs w:val="20"/>
        </w:rPr>
      </w:pPr>
      <w:r w:rsidRPr="00E21BB6">
        <w:rPr>
          <w:sz w:val="20"/>
          <w:szCs w:val="20"/>
        </w:rPr>
        <w:t xml:space="preserve">7.1. Страхование имущества, находящегося в Помещении, осуществляется СУБАРЕНДАТОРОМ. </w:t>
      </w:r>
    </w:p>
    <w:p w:rsidR="00E21BB6" w:rsidRPr="00E21BB6" w:rsidRDefault="00E21BB6" w:rsidP="00E21BB6">
      <w:pPr>
        <w:widowControl w:val="0"/>
        <w:shd w:val="clear" w:color="auto" w:fill="FFFFFF"/>
        <w:autoSpaceDE w:val="0"/>
        <w:autoSpaceDN w:val="0"/>
        <w:adjustRightInd w:val="0"/>
        <w:jc w:val="both"/>
        <w:rPr>
          <w:sz w:val="20"/>
          <w:szCs w:val="20"/>
        </w:rPr>
      </w:pPr>
      <w:r w:rsidRPr="00E21BB6">
        <w:rPr>
          <w:sz w:val="20"/>
          <w:szCs w:val="20"/>
        </w:rPr>
        <w:t xml:space="preserve">7.2. СУБАРЕНДАТОР страхует по своему усмотрению и за свой счет имущество, принадлежащее СУБАРЕНДАТОРУ, на случай технических аварий, пожара и залива водой и прочего в любой страховой компании Российской Федерации. </w:t>
      </w:r>
    </w:p>
    <w:p w:rsidR="00E21BB6" w:rsidRPr="00E21BB6" w:rsidRDefault="00E21BB6" w:rsidP="00E21BB6">
      <w:pPr>
        <w:widowControl w:val="0"/>
        <w:shd w:val="clear" w:color="auto" w:fill="FFFFFF"/>
        <w:autoSpaceDE w:val="0"/>
        <w:autoSpaceDN w:val="0"/>
        <w:adjustRightInd w:val="0"/>
        <w:jc w:val="both"/>
        <w:rPr>
          <w:sz w:val="20"/>
          <w:szCs w:val="20"/>
        </w:rPr>
      </w:pPr>
      <w:r w:rsidRPr="00E21BB6">
        <w:rPr>
          <w:sz w:val="20"/>
          <w:szCs w:val="20"/>
        </w:rPr>
        <w:t>7.3. АРЕНДАТОР не несет ответственности за имущество СУБАРЕНДАТОРА в случае его утраты или повреждения в результате технических аварий, пожара и залива водой и прочего.</w:t>
      </w:r>
    </w:p>
    <w:p w:rsidR="00E21BB6" w:rsidRPr="00E21BB6" w:rsidRDefault="00E21BB6" w:rsidP="00E21BB6">
      <w:pPr>
        <w:widowControl w:val="0"/>
        <w:shd w:val="clear" w:color="auto" w:fill="FFFFFF"/>
        <w:autoSpaceDE w:val="0"/>
        <w:autoSpaceDN w:val="0"/>
        <w:adjustRightInd w:val="0"/>
        <w:rPr>
          <w:b/>
          <w:sz w:val="20"/>
          <w:szCs w:val="20"/>
        </w:rPr>
      </w:pPr>
    </w:p>
    <w:p w:rsidR="00E21BB6" w:rsidRPr="00E21BB6" w:rsidRDefault="00E21BB6" w:rsidP="00E21BB6">
      <w:pPr>
        <w:widowControl w:val="0"/>
        <w:shd w:val="clear" w:color="auto" w:fill="FFFFFF"/>
        <w:autoSpaceDE w:val="0"/>
        <w:autoSpaceDN w:val="0"/>
        <w:adjustRightInd w:val="0"/>
        <w:rPr>
          <w:b/>
          <w:sz w:val="20"/>
          <w:szCs w:val="20"/>
        </w:rPr>
      </w:pPr>
    </w:p>
    <w:tbl>
      <w:tblPr>
        <w:tblW w:w="9780" w:type="dxa"/>
        <w:tblInd w:w="-176" w:type="dxa"/>
        <w:tblLayout w:type="fixed"/>
        <w:tblLook w:val="04A0" w:firstRow="1" w:lastRow="0" w:firstColumn="1" w:lastColumn="0" w:noHBand="0" w:noVBand="1"/>
      </w:tblPr>
      <w:tblGrid>
        <w:gridCol w:w="5457"/>
        <w:gridCol w:w="4323"/>
      </w:tblGrid>
      <w:tr w:rsidR="00E21BB6" w:rsidRPr="00E21BB6" w:rsidTr="000D7568">
        <w:tc>
          <w:tcPr>
            <w:tcW w:w="5458" w:type="dxa"/>
          </w:tcPr>
          <w:p w:rsidR="00E21BB6" w:rsidRPr="00E21BB6" w:rsidRDefault="00E21BB6" w:rsidP="00E21BB6">
            <w:pPr>
              <w:widowControl w:val="0"/>
              <w:autoSpaceDE w:val="0"/>
              <w:autoSpaceDN w:val="0"/>
              <w:adjustRightInd w:val="0"/>
              <w:jc w:val="both"/>
              <w:rPr>
                <w:b/>
                <w:sz w:val="20"/>
                <w:szCs w:val="20"/>
              </w:rPr>
            </w:pPr>
            <w:r w:rsidRPr="00E21BB6">
              <w:rPr>
                <w:b/>
                <w:sz w:val="20"/>
                <w:szCs w:val="20"/>
              </w:rPr>
              <w:t>АРЕНДАТОР</w:t>
            </w:r>
          </w:p>
          <w:p w:rsidR="00E21BB6" w:rsidRPr="00E21BB6" w:rsidRDefault="00E21BB6" w:rsidP="00E21BB6">
            <w:pPr>
              <w:autoSpaceDE w:val="0"/>
              <w:autoSpaceDN w:val="0"/>
              <w:adjustRightInd w:val="0"/>
              <w:jc w:val="both"/>
            </w:pPr>
            <w:r w:rsidRPr="00E21BB6">
              <w:rPr>
                <w:sz w:val="22"/>
                <w:szCs w:val="22"/>
                <w:highlight w:val="yellow"/>
              </w:rPr>
              <w:t>_____________________</w:t>
            </w:r>
          </w:p>
          <w:p w:rsidR="00E21BB6" w:rsidRPr="00E21BB6" w:rsidRDefault="00E21BB6" w:rsidP="00E21BB6">
            <w:pPr>
              <w:autoSpaceDE w:val="0"/>
              <w:autoSpaceDN w:val="0"/>
              <w:adjustRightInd w:val="0"/>
              <w:jc w:val="both"/>
            </w:pPr>
            <w:r w:rsidRPr="00E21BB6">
              <w:rPr>
                <w:sz w:val="22"/>
                <w:szCs w:val="22"/>
              </w:rPr>
              <w:t xml:space="preserve">(должность) </w:t>
            </w:r>
          </w:p>
          <w:p w:rsidR="00E21BB6" w:rsidRPr="00E21BB6" w:rsidRDefault="00E21BB6" w:rsidP="00E21BB6">
            <w:pPr>
              <w:autoSpaceDE w:val="0"/>
              <w:autoSpaceDN w:val="0"/>
              <w:adjustRightInd w:val="0"/>
              <w:jc w:val="both"/>
            </w:pPr>
            <w:r w:rsidRPr="00E21BB6">
              <w:rPr>
                <w:sz w:val="22"/>
                <w:szCs w:val="22"/>
                <w:highlight w:val="yellow"/>
              </w:rPr>
              <w:t>_____________________</w:t>
            </w:r>
          </w:p>
          <w:p w:rsidR="00E21BB6" w:rsidRPr="00E21BB6" w:rsidRDefault="00E21BB6" w:rsidP="00E21BB6">
            <w:pPr>
              <w:autoSpaceDE w:val="0"/>
              <w:autoSpaceDN w:val="0"/>
              <w:adjustRightInd w:val="0"/>
              <w:jc w:val="both"/>
            </w:pPr>
            <w:r w:rsidRPr="00E21BB6">
              <w:rPr>
                <w:sz w:val="22"/>
                <w:szCs w:val="22"/>
              </w:rPr>
              <w:t xml:space="preserve">(ФИО) </w:t>
            </w:r>
          </w:p>
          <w:p w:rsidR="00E21BB6" w:rsidRPr="00E21BB6" w:rsidRDefault="00E21BB6" w:rsidP="00E21BB6">
            <w:pPr>
              <w:widowControl w:val="0"/>
              <w:shd w:val="clear" w:color="auto" w:fill="FFFFFF"/>
              <w:tabs>
                <w:tab w:val="left" w:pos="3490"/>
              </w:tabs>
              <w:suppressAutoHyphens/>
              <w:autoSpaceDE w:val="0"/>
              <w:autoSpaceDN w:val="0"/>
              <w:adjustRightInd w:val="0"/>
              <w:rPr>
                <w:bCs/>
                <w:sz w:val="20"/>
                <w:szCs w:val="20"/>
              </w:rPr>
            </w:pPr>
            <w:r w:rsidRPr="00E21BB6">
              <w:rPr>
                <w:sz w:val="20"/>
                <w:szCs w:val="20"/>
                <w:highlight w:val="yellow"/>
              </w:rPr>
              <w:t>«____»_______________ 20_ г.</w:t>
            </w:r>
          </w:p>
          <w:p w:rsidR="00E21BB6" w:rsidRPr="00E21BB6" w:rsidRDefault="00E21BB6" w:rsidP="00E21BB6">
            <w:pPr>
              <w:widowControl w:val="0"/>
              <w:autoSpaceDE w:val="0"/>
              <w:autoSpaceDN w:val="0"/>
              <w:adjustRightInd w:val="0"/>
              <w:jc w:val="both"/>
              <w:rPr>
                <w:sz w:val="20"/>
                <w:szCs w:val="20"/>
              </w:rPr>
            </w:pPr>
          </w:p>
        </w:tc>
        <w:tc>
          <w:tcPr>
            <w:tcW w:w="4324" w:type="dxa"/>
          </w:tcPr>
          <w:p w:rsidR="00E21BB6" w:rsidRPr="00E21BB6" w:rsidRDefault="00E21BB6" w:rsidP="00E21BB6">
            <w:pPr>
              <w:widowControl w:val="0"/>
              <w:autoSpaceDE w:val="0"/>
              <w:autoSpaceDN w:val="0"/>
              <w:adjustRightInd w:val="0"/>
              <w:jc w:val="both"/>
              <w:rPr>
                <w:b/>
                <w:sz w:val="20"/>
                <w:szCs w:val="20"/>
              </w:rPr>
            </w:pPr>
            <w:r w:rsidRPr="00E21BB6">
              <w:rPr>
                <w:b/>
                <w:sz w:val="20"/>
                <w:szCs w:val="20"/>
              </w:rPr>
              <w:t>СУБАРЕНДАТОР</w:t>
            </w:r>
          </w:p>
          <w:p w:rsidR="00E21BB6" w:rsidRPr="00E21BB6" w:rsidRDefault="00E21BB6" w:rsidP="00E21BB6">
            <w:pPr>
              <w:autoSpaceDE w:val="0"/>
              <w:autoSpaceDN w:val="0"/>
              <w:adjustRightInd w:val="0"/>
              <w:jc w:val="both"/>
            </w:pPr>
            <w:r w:rsidRPr="00E21BB6">
              <w:rPr>
                <w:sz w:val="22"/>
                <w:szCs w:val="22"/>
                <w:highlight w:val="yellow"/>
              </w:rPr>
              <w:t>_____________________</w:t>
            </w:r>
          </w:p>
          <w:p w:rsidR="00E21BB6" w:rsidRPr="00E21BB6" w:rsidRDefault="00E21BB6" w:rsidP="00E21BB6">
            <w:pPr>
              <w:autoSpaceDE w:val="0"/>
              <w:autoSpaceDN w:val="0"/>
              <w:adjustRightInd w:val="0"/>
              <w:jc w:val="both"/>
            </w:pPr>
            <w:r w:rsidRPr="00E21BB6">
              <w:rPr>
                <w:sz w:val="22"/>
                <w:szCs w:val="22"/>
              </w:rPr>
              <w:t xml:space="preserve">(должность) </w:t>
            </w:r>
          </w:p>
          <w:p w:rsidR="00E21BB6" w:rsidRPr="00E21BB6" w:rsidRDefault="00E21BB6" w:rsidP="00E21BB6">
            <w:pPr>
              <w:autoSpaceDE w:val="0"/>
              <w:autoSpaceDN w:val="0"/>
              <w:adjustRightInd w:val="0"/>
              <w:jc w:val="both"/>
            </w:pPr>
            <w:r w:rsidRPr="00E21BB6">
              <w:rPr>
                <w:sz w:val="22"/>
                <w:szCs w:val="22"/>
                <w:highlight w:val="yellow"/>
              </w:rPr>
              <w:t>_____________________</w:t>
            </w:r>
          </w:p>
          <w:p w:rsidR="00E21BB6" w:rsidRPr="00E21BB6" w:rsidRDefault="00E21BB6" w:rsidP="00E21BB6">
            <w:pPr>
              <w:autoSpaceDE w:val="0"/>
              <w:autoSpaceDN w:val="0"/>
              <w:adjustRightInd w:val="0"/>
              <w:jc w:val="both"/>
            </w:pPr>
            <w:r w:rsidRPr="00E21BB6">
              <w:rPr>
                <w:sz w:val="22"/>
                <w:szCs w:val="22"/>
              </w:rPr>
              <w:t xml:space="preserve">(ФИО) </w:t>
            </w:r>
          </w:p>
          <w:p w:rsidR="00E21BB6" w:rsidRPr="00E21BB6" w:rsidRDefault="00E21BB6" w:rsidP="00E21BB6">
            <w:pPr>
              <w:widowControl w:val="0"/>
              <w:shd w:val="clear" w:color="auto" w:fill="FFFFFF"/>
              <w:tabs>
                <w:tab w:val="left" w:pos="3490"/>
              </w:tabs>
              <w:suppressAutoHyphens/>
              <w:autoSpaceDE w:val="0"/>
              <w:autoSpaceDN w:val="0"/>
              <w:adjustRightInd w:val="0"/>
              <w:rPr>
                <w:bCs/>
                <w:sz w:val="20"/>
                <w:szCs w:val="20"/>
              </w:rPr>
            </w:pPr>
            <w:r w:rsidRPr="00E21BB6">
              <w:rPr>
                <w:sz w:val="20"/>
                <w:szCs w:val="20"/>
                <w:highlight w:val="yellow"/>
              </w:rPr>
              <w:t>«____»_______________ 20_ г.</w:t>
            </w:r>
          </w:p>
          <w:p w:rsidR="00E21BB6" w:rsidRPr="00E21BB6" w:rsidRDefault="00E21BB6" w:rsidP="00E21BB6">
            <w:pPr>
              <w:widowControl w:val="0"/>
              <w:autoSpaceDE w:val="0"/>
              <w:autoSpaceDN w:val="0"/>
              <w:adjustRightInd w:val="0"/>
              <w:rPr>
                <w:sz w:val="20"/>
                <w:szCs w:val="20"/>
              </w:rPr>
            </w:pPr>
          </w:p>
        </w:tc>
      </w:tr>
    </w:tbl>
    <w:p w:rsidR="00E21BB6" w:rsidRPr="00E21BB6" w:rsidRDefault="00E21BB6" w:rsidP="00E21BB6">
      <w:pPr>
        <w:widowControl w:val="0"/>
        <w:autoSpaceDE w:val="0"/>
        <w:autoSpaceDN w:val="0"/>
        <w:adjustRightInd w:val="0"/>
        <w:rPr>
          <w:sz w:val="20"/>
          <w:szCs w:val="20"/>
        </w:rPr>
      </w:pPr>
    </w:p>
    <w:p w:rsidR="00E21BB6" w:rsidRPr="00E21BB6" w:rsidRDefault="00E21BB6" w:rsidP="00E21BB6">
      <w:pPr>
        <w:rPr>
          <w:sz w:val="22"/>
          <w:szCs w:val="22"/>
        </w:rPr>
      </w:pPr>
    </w:p>
    <w:p w:rsidR="00E21BB6" w:rsidRPr="00E21BB6" w:rsidRDefault="00E21BB6" w:rsidP="00E21BB6">
      <w:pPr>
        <w:rPr>
          <w:sz w:val="22"/>
          <w:szCs w:val="22"/>
        </w:rPr>
      </w:pPr>
    </w:p>
    <w:p w:rsidR="00E21BB6" w:rsidRPr="00E21BB6" w:rsidRDefault="00E21BB6" w:rsidP="00E21BB6">
      <w:pPr>
        <w:rPr>
          <w:sz w:val="22"/>
          <w:szCs w:val="22"/>
        </w:rPr>
      </w:pPr>
    </w:p>
    <w:p w:rsidR="00E21BB6" w:rsidRPr="00E21BB6" w:rsidRDefault="00E21BB6" w:rsidP="00E21BB6">
      <w:pPr>
        <w:rPr>
          <w:sz w:val="22"/>
          <w:szCs w:val="22"/>
        </w:rPr>
      </w:pPr>
    </w:p>
    <w:p w:rsidR="00E21BB6" w:rsidRPr="00E21BB6" w:rsidRDefault="00E21BB6" w:rsidP="00E21BB6">
      <w:pPr>
        <w:rPr>
          <w:sz w:val="22"/>
          <w:szCs w:val="22"/>
        </w:rPr>
      </w:pPr>
    </w:p>
    <w:p w:rsidR="00E21BB6" w:rsidRPr="00E21BB6" w:rsidRDefault="00E21BB6" w:rsidP="00E21BB6">
      <w:pPr>
        <w:rPr>
          <w:sz w:val="22"/>
          <w:szCs w:val="22"/>
        </w:rPr>
      </w:pPr>
    </w:p>
    <w:p w:rsidR="00E21BB6" w:rsidRPr="00E21BB6" w:rsidRDefault="00E21BB6" w:rsidP="00E21BB6">
      <w:pPr>
        <w:rPr>
          <w:sz w:val="22"/>
          <w:szCs w:val="22"/>
        </w:rPr>
      </w:pPr>
    </w:p>
    <w:p w:rsidR="00E21BB6" w:rsidRPr="00E21BB6" w:rsidRDefault="00E21BB6" w:rsidP="00E21BB6">
      <w:pPr>
        <w:rPr>
          <w:sz w:val="22"/>
          <w:szCs w:val="22"/>
        </w:rPr>
      </w:pPr>
      <w:r w:rsidRPr="00E21BB6">
        <w:rPr>
          <w:sz w:val="22"/>
          <w:szCs w:val="22"/>
        </w:rPr>
        <w:br w:type="page"/>
      </w:r>
    </w:p>
    <w:p w:rsidR="00E21BB6" w:rsidRPr="00E21BB6" w:rsidRDefault="00E21BB6" w:rsidP="00E21BB6">
      <w:pPr>
        <w:widowControl w:val="0"/>
        <w:shd w:val="clear" w:color="auto" w:fill="FFFFFF"/>
        <w:autoSpaceDE w:val="0"/>
        <w:autoSpaceDN w:val="0"/>
        <w:adjustRightInd w:val="0"/>
        <w:contextualSpacing/>
        <w:jc w:val="right"/>
        <w:rPr>
          <w:sz w:val="20"/>
          <w:szCs w:val="20"/>
        </w:rPr>
      </w:pPr>
      <w:r w:rsidRPr="00E21BB6">
        <w:rPr>
          <w:sz w:val="20"/>
          <w:szCs w:val="20"/>
        </w:rPr>
        <w:lastRenderedPageBreak/>
        <w:t>ПРИЛОЖЕНИЕ № 3</w:t>
      </w:r>
    </w:p>
    <w:p w:rsidR="00E21BB6" w:rsidRPr="00E21BB6" w:rsidRDefault="00E21BB6" w:rsidP="00E21BB6">
      <w:pPr>
        <w:widowControl w:val="0"/>
        <w:autoSpaceDE w:val="0"/>
        <w:autoSpaceDN w:val="0"/>
        <w:adjustRightInd w:val="0"/>
        <w:jc w:val="right"/>
        <w:rPr>
          <w:sz w:val="20"/>
          <w:szCs w:val="20"/>
        </w:rPr>
      </w:pPr>
      <w:r w:rsidRPr="00E21BB6">
        <w:rPr>
          <w:sz w:val="20"/>
          <w:szCs w:val="20"/>
        </w:rPr>
        <w:t xml:space="preserve">к договору субаренды </w:t>
      </w:r>
    </w:p>
    <w:p w:rsidR="00E21BB6" w:rsidRPr="00E21BB6" w:rsidRDefault="00E21BB6" w:rsidP="00E21BB6">
      <w:pPr>
        <w:widowControl w:val="0"/>
        <w:autoSpaceDE w:val="0"/>
        <w:autoSpaceDN w:val="0"/>
        <w:adjustRightInd w:val="0"/>
        <w:jc w:val="right"/>
        <w:rPr>
          <w:sz w:val="20"/>
          <w:szCs w:val="20"/>
        </w:rPr>
      </w:pPr>
      <w:r w:rsidRPr="00E21BB6">
        <w:rPr>
          <w:sz w:val="20"/>
          <w:szCs w:val="20"/>
        </w:rPr>
        <w:t xml:space="preserve">№ </w:t>
      </w:r>
      <w:r w:rsidRPr="00E21BB6">
        <w:rPr>
          <w:sz w:val="20"/>
          <w:szCs w:val="20"/>
          <w:highlight w:val="yellow"/>
        </w:rPr>
        <w:t>___________________</w:t>
      </w:r>
    </w:p>
    <w:p w:rsidR="00E21BB6" w:rsidRPr="00E21BB6" w:rsidRDefault="00E21BB6" w:rsidP="00E21BB6">
      <w:pPr>
        <w:widowControl w:val="0"/>
        <w:shd w:val="clear" w:color="auto" w:fill="FFFFFF"/>
        <w:autoSpaceDE w:val="0"/>
        <w:autoSpaceDN w:val="0"/>
        <w:adjustRightInd w:val="0"/>
        <w:contextualSpacing/>
        <w:jc w:val="right"/>
        <w:rPr>
          <w:sz w:val="20"/>
          <w:szCs w:val="20"/>
        </w:rPr>
      </w:pPr>
      <w:r w:rsidRPr="00E21BB6">
        <w:rPr>
          <w:sz w:val="20"/>
          <w:szCs w:val="20"/>
        </w:rPr>
        <w:t xml:space="preserve">                                                                                                               от </w:t>
      </w:r>
      <w:r w:rsidRPr="00E21BB6">
        <w:rPr>
          <w:sz w:val="20"/>
          <w:szCs w:val="20"/>
          <w:highlight w:val="yellow"/>
        </w:rPr>
        <w:t>___________________</w:t>
      </w:r>
    </w:p>
    <w:p w:rsidR="00E21BB6" w:rsidRPr="00E21BB6" w:rsidRDefault="00E21BB6" w:rsidP="00E21BB6">
      <w:pPr>
        <w:widowControl w:val="0"/>
        <w:shd w:val="clear" w:color="auto" w:fill="FFFFFF"/>
        <w:autoSpaceDE w:val="0"/>
        <w:autoSpaceDN w:val="0"/>
        <w:adjustRightInd w:val="0"/>
        <w:jc w:val="right"/>
        <w:rPr>
          <w:i/>
          <w:color w:val="FF0000"/>
          <w:sz w:val="20"/>
          <w:szCs w:val="20"/>
        </w:rPr>
      </w:pPr>
      <w:r w:rsidRPr="00E21BB6">
        <w:rPr>
          <w:i/>
          <w:color w:val="FF0000"/>
          <w:sz w:val="20"/>
          <w:szCs w:val="20"/>
        </w:rPr>
        <w:t>(Вариант 2)</w:t>
      </w:r>
    </w:p>
    <w:p w:rsidR="00E21BB6" w:rsidRPr="00E21BB6" w:rsidRDefault="00E21BB6" w:rsidP="00E21BB6">
      <w:pPr>
        <w:widowControl w:val="0"/>
        <w:shd w:val="clear" w:color="auto" w:fill="FFFFFF"/>
        <w:autoSpaceDE w:val="0"/>
        <w:autoSpaceDN w:val="0"/>
        <w:adjustRightInd w:val="0"/>
        <w:contextualSpacing/>
        <w:jc w:val="right"/>
        <w:rPr>
          <w:b/>
          <w:sz w:val="20"/>
          <w:szCs w:val="20"/>
        </w:rPr>
      </w:pPr>
    </w:p>
    <w:p w:rsidR="00E21BB6" w:rsidRPr="00E21BB6" w:rsidRDefault="00E21BB6" w:rsidP="00E21BB6">
      <w:pPr>
        <w:widowControl w:val="0"/>
        <w:shd w:val="clear" w:color="auto" w:fill="FFFFFF"/>
        <w:autoSpaceDE w:val="0"/>
        <w:autoSpaceDN w:val="0"/>
        <w:adjustRightInd w:val="0"/>
        <w:contextualSpacing/>
        <w:jc w:val="center"/>
        <w:rPr>
          <w:b/>
          <w:sz w:val="20"/>
          <w:szCs w:val="20"/>
        </w:rPr>
      </w:pPr>
    </w:p>
    <w:p w:rsidR="00E21BB6" w:rsidRPr="00E21BB6" w:rsidRDefault="00E21BB6" w:rsidP="00E21BB6">
      <w:pPr>
        <w:widowControl w:val="0"/>
        <w:shd w:val="clear" w:color="auto" w:fill="FFFFFF"/>
        <w:autoSpaceDE w:val="0"/>
        <w:autoSpaceDN w:val="0"/>
        <w:adjustRightInd w:val="0"/>
        <w:jc w:val="center"/>
        <w:rPr>
          <w:b/>
          <w:sz w:val="20"/>
          <w:szCs w:val="20"/>
          <w:u w:val="single"/>
        </w:rPr>
      </w:pPr>
      <w:r w:rsidRPr="00E21BB6">
        <w:rPr>
          <w:b/>
          <w:sz w:val="20"/>
          <w:szCs w:val="20"/>
          <w:u w:val="single"/>
        </w:rPr>
        <w:t>ОСОБЫЕ УСЛОВИЯ</w:t>
      </w:r>
    </w:p>
    <w:p w:rsidR="00E21BB6" w:rsidRPr="00E21BB6" w:rsidRDefault="00E21BB6" w:rsidP="00E21BB6">
      <w:pPr>
        <w:widowControl w:val="0"/>
        <w:shd w:val="clear" w:color="auto" w:fill="FFFFFF"/>
        <w:autoSpaceDE w:val="0"/>
        <w:autoSpaceDN w:val="0"/>
        <w:adjustRightInd w:val="0"/>
        <w:rPr>
          <w:b/>
          <w:sz w:val="20"/>
          <w:szCs w:val="20"/>
        </w:rPr>
      </w:pPr>
    </w:p>
    <w:p w:rsidR="00E21BB6" w:rsidRPr="00E21BB6" w:rsidRDefault="00E21BB6" w:rsidP="00E21BB6">
      <w:pPr>
        <w:widowControl w:val="0"/>
        <w:shd w:val="clear" w:color="auto" w:fill="FFFFFF"/>
        <w:autoSpaceDE w:val="0"/>
        <w:autoSpaceDN w:val="0"/>
        <w:adjustRightInd w:val="0"/>
        <w:rPr>
          <w:sz w:val="20"/>
          <w:szCs w:val="20"/>
          <w:u w:val="single"/>
        </w:rPr>
      </w:pPr>
      <w:r w:rsidRPr="00E21BB6">
        <w:rPr>
          <w:b/>
          <w:sz w:val="20"/>
          <w:szCs w:val="20"/>
        </w:rPr>
        <w:t xml:space="preserve">АРЕНДАТОР: </w:t>
      </w:r>
      <w:r w:rsidRPr="00E21BB6">
        <w:rPr>
          <w:sz w:val="20"/>
          <w:szCs w:val="20"/>
          <w:highlight w:val="yellow"/>
        </w:rPr>
        <w:t>___________________________________</w:t>
      </w:r>
    </w:p>
    <w:p w:rsidR="00E21BB6" w:rsidRPr="00E21BB6" w:rsidRDefault="00E21BB6" w:rsidP="00E21BB6">
      <w:pPr>
        <w:widowControl w:val="0"/>
        <w:shd w:val="clear" w:color="auto" w:fill="FFFFFF"/>
        <w:autoSpaceDE w:val="0"/>
        <w:autoSpaceDN w:val="0"/>
        <w:adjustRightInd w:val="0"/>
        <w:rPr>
          <w:sz w:val="20"/>
          <w:szCs w:val="20"/>
        </w:rPr>
      </w:pPr>
      <w:r w:rsidRPr="00E21BB6">
        <w:rPr>
          <w:b/>
          <w:sz w:val="20"/>
          <w:szCs w:val="20"/>
        </w:rPr>
        <w:t xml:space="preserve">СУБАРЕНДАТОР: </w:t>
      </w:r>
      <w:r w:rsidRPr="00E21BB6">
        <w:rPr>
          <w:sz w:val="20"/>
          <w:szCs w:val="20"/>
          <w:highlight w:val="yellow"/>
        </w:rPr>
        <w:t>___________________________________</w:t>
      </w:r>
    </w:p>
    <w:p w:rsidR="00E21BB6" w:rsidRPr="00E21BB6" w:rsidRDefault="00E21BB6" w:rsidP="00E21BB6">
      <w:pPr>
        <w:widowControl w:val="0"/>
        <w:shd w:val="clear" w:color="auto" w:fill="FFFFFF"/>
        <w:autoSpaceDE w:val="0"/>
        <w:autoSpaceDN w:val="0"/>
        <w:adjustRightInd w:val="0"/>
        <w:rPr>
          <w:sz w:val="20"/>
          <w:szCs w:val="20"/>
        </w:rPr>
      </w:pPr>
    </w:p>
    <w:p w:rsidR="00E21BB6" w:rsidRPr="00E21BB6" w:rsidRDefault="00E21BB6" w:rsidP="00E21BB6">
      <w:pPr>
        <w:widowControl w:val="0"/>
        <w:shd w:val="clear" w:color="auto" w:fill="FFFFFF"/>
        <w:autoSpaceDE w:val="0"/>
        <w:autoSpaceDN w:val="0"/>
        <w:adjustRightInd w:val="0"/>
        <w:jc w:val="both"/>
        <w:rPr>
          <w:b/>
          <w:color w:val="0070C0"/>
          <w:sz w:val="20"/>
          <w:szCs w:val="20"/>
          <w:u w:val="single"/>
        </w:rPr>
      </w:pPr>
      <w:r w:rsidRPr="00E21BB6">
        <w:rPr>
          <w:b/>
          <w:color w:val="0070C0"/>
          <w:sz w:val="20"/>
          <w:szCs w:val="20"/>
          <w:u w:val="single"/>
        </w:rPr>
        <w:t xml:space="preserve">1. Срок аренды: с </w:t>
      </w:r>
      <w:r w:rsidRPr="00E21BB6">
        <w:rPr>
          <w:b/>
          <w:color w:val="0070C0"/>
          <w:sz w:val="20"/>
          <w:szCs w:val="20"/>
          <w:highlight w:val="yellow"/>
          <w:u w:val="single"/>
        </w:rPr>
        <w:t>_____________</w:t>
      </w:r>
      <w:r w:rsidRPr="00E21BB6">
        <w:rPr>
          <w:b/>
          <w:color w:val="0070C0"/>
          <w:sz w:val="20"/>
          <w:szCs w:val="20"/>
          <w:u w:val="single"/>
        </w:rPr>
        <w:t>20</w:t>
      </w:r>
      <w:r w:rsidRPr="00E21BB6">
        <w:rPr>
          <w:b/>
          <w:color w:val="0070C0"/>
          <w:sz w:val="20"/>
          <w:szCs w:val="20"/>
          <w:highlight w:val="yellow"/>
          <w:u w:val="single"/>
        </w:rPr>
        <w:t>__</w:t>
      </w:r>
      <w:r w:rsidRPr="00E21BB6">
        <w:rPr>
          <w:b/>
          <w:color w:val="0070C0"/>
          <w:sz w:val="20"/>
          <w:szCs w:val="20"/>
          <w:u w:val="single"/>
        </w:rPr>
        <w:t xml:space="preserve"> по </w:t>
      </w:r>
      <w:r w:rsidRPr="00E21BB6">
        <w:rPr>
          <w:b/>
          <w:color w:val="0070C0"/>
          <w:sz w:val="20"/>
          <w:szCs w:val="20"/>
          <w:highlight w:val="yellow"/>
          <w:u w:val="single"/>
        </w:rPr>
        <w:t>______________</w:t>
      </w:r>
      <w:r w:rsidRPr="00E21BB6">
        <w:rPr>
          <w:b/>
          <w:color w:val="0070C0"/>
          <w:sz w:val="20"/>
          <w:szCs w:val="20"/>
          <w:u w:val="single"/>
        </w:rPr>
        <w:t>20</w:t>
      </w:r>
      <w:r w:rsidRPr="00E21BB6">
        <w:rPr>
          <w:b/>
          <w:color w:val="0070C0"/>
          <w:sz w:val="20"/>
          <w:szCs w:val="20"/>
          <w:highlight w:val="yellow"/>
          <w:u w:val="single"/>
        </w:rPr>
        <w:t>__</w:t>
      </w:r>
      <w:r w:rsidRPr="00E21BB6">
        <w:rPr>
          <w:b/>
          <w:color w:val="0070C0"/>
          <w:sz w:val="20"/>
          <w:szCs w:val="20"/>
          <w:u w:val="single"/>
          <w:vertAlign w:val="superscript"/>
        </w:rPr>
        <w:footnoteReference w:id="38"/>
      </w:r>
      <w:r w:rsidRPr="00E21BB6">
        <w:rPr>
          <w:b/>
          <w:color w:val="0070C0"/>
          <w:sz w:val="20"/>
          <w:szCs w:val="20"/>
          <w:u w:val="single"/>
        </w:rPr>
        <w:t xml:space="preserve">. </w:t>
      </w:r>
    </w:p>
    <w:p w:rsidR="00E21BB6" w:rsidRPr="00E21BB6" w:rsidRDefault="00E21BB6" w:rsidP="00E21BB6">
      <w:pPr>
        <w:widowControl w:val="0"/>
        <w:shd w:val="clear" w:color="auto" w:fill="FFFFFF"/>
        <w:autoSpaceDE w:val="0"/>
        <w:autoSpaceDN w:val="0"/>
        <w:adjustRightInd w:val="0"/>
        <w:jc w:val="both"/>
        <w:rPr>
          <w:color w:val="0070C0"/>
          <w:sz w:val="20"/>
          <w:szCs w:val="20"/>
        </w:rPr>
      </w:pPr>
      <w:r w:rsidRPr="00E21BB6">
        <w:rPr>
          <w:b/>
          <w:color w:val="0070C0"/>
          <w:sz w:val="20"/>
          <w:szCs w:val="20"/>
          <w:u w:val="single"/>
        </w:rPr>
        <w:t xml:space="preserve">1. Срок аренды: </w:t>
      </w:r>
      <w:r w:rsidRPr="00E21BB6">
        <w:rPr>
          <w:color w:val="0070C0"/>
          <w:sz w:val="20"/>
          <w:szCs w:val="20"/>
        </w:rPr>
        <w:t xml:space="preserve">Договор вступает в силу с момента государственной регистрации и действует в течение </w:t>
      </w:r>
      <w:r w:rsidRPr="00E21BB6">
        <w:rPr>
          <w:color w:val="0070C0"/>
          <w:sz w:val="20"/>
          <w:szCs w:val="20"/>
          <w:highlight w:val="yellow"/>
        </w:rPr>
        <w:t>_</w:t>
      </w:r>
      <w:r w:rsidRPr="00E21BB6">
        <w:rPr>
          <w:color w:val="0070C0"/>
          <w:sz w:val="20"/>
          <w:szCs w:val="20"/>
        </w:rPr>
        <w:t xml:space="preserve"> (</w:t>
      </w:r>
      <w:r w:rsidRPr="00E21BB6">
        <w:rPr>
          <w:color w:val="0070C0"/>
          <w:sz w:val="20"/>
          <w:szCs w:val="20"/>
          <w:highlight w:val="yellow"/>
        </w:rPr>
        <w:t>_________</w:t>
      </w:r>
      <w:r w:rsidRPr="00E21BB6">
        <w:rPr>
          <w:color w:val="0070C0"/>
          <w:sz w:val="20"/>
          <w:szCs w:val="20"/>
        </w:rPr>
        <w:t>) лет. В соответствии со ст. 425 Гражданского кодекса Российской Федерации, АРЕНДАТОР и СУБАРЕНДАТОР признают, что до момента государственной регистрации договора субаренды в установленном порядке, условия Договора применяются также к их отношениям, возникшим с даты подписания акта приема-передачи</w:t>
      </w:r>
      <w:r w:rsidRPr="00E21BB6">
        <w:rPr>
          <w:color w:val="0070C0"/>
          <w:sz w:val="20"/>
          <w:szCs w:val="20"/>
          <w:vertAlign w:val="superscript"/>
        </w:rPr>
        <w:footnoteReference w:id="39"/>
      </w:r>
      <w:r w:rsidRPr="00E21BB6">
        <w:rPr>
          <w:color w:val="0070C0"/>
          <w:sz w:val="20"/>
          <w:szCs w:val="20"/>
        </w:rPr>
        <w:t>.</w:t>
      </w:r>
    </w:p>
    <w:p w:rsidR="00E21BB6" w:rsidRPr="00E21BB6" w:rsidRDefault="00E21BB6" w:rsidP="00E21BB6">
      <w:pPr>
        <w:widowControl w:val="0"/>
        <w:shd w:val="clear" w:color="auto" w:fill="FFFFFF"/>
        <w:autoSpaceDE w:val="0"/>
        <w:autoSpaceDN w:val="0"/>
        <w:adjustRightInd w:val="0"/>
        <w:jc w:val="both"/>
        <w:rPr>
          <w:sz w:val="20"/>
          <w:szCs w:val="20"/>
        </w:rPr>
      </w:pPr>
    </w:p>
    <w:p w:rsidR="00E21BB6" w:rsidRPr="00E21BB6" w:rsidRDefault="00E21BB6" w:rsidP="00E21BB6">
      <w:pPr>
        <w:widowControl w:val="0"/>
        <w:shd w:val="clear" w:color="auto" w:fill="FFFFFF"/>
        <w:autoSpaceDE w:val="0"/>
        <w:autoSpaceDN w:val="0"/>
        <w:adjustRightInd w:val="0"/>
        <w:jc w:val="both"/>
        <w:rPr>
          <w:sz w:val="20"/>
          <w:szCs w:val="20"/>
        </w:rPr>
      </w:pPr>
      <w:r w:rsidRPr="00E21BB6">
        <w:rPr>
          <w:b/>
          <w:sz w:val="20"/>
          <w:szCs w:val="20"/>
          <w:u w:val="single"/>
        </w:rPr>
        <w:t xml:space="preserve">2. Размер арендной платы в месяц: </w:t>
      </w:r>
      <w:r w:rsidRPr="00E21BB6">
        <w:rPr>
          <w:sz w:val="20"/>
          <w:szCs w:val="20"/>
        </w:rPr>
        <w:t>Ежемесячная Арендная Плата за пользование Помещением будет составлять наибольшую из следующих величин:</w:t>
      </w:r>
    </w:p>
    <w:p w:rsidR="00E21BB6" w:rsidRPr="00E21BB6" w:rsidRDefault="00E21BB6" w:rsidP="00E21BB6">
      <w:pPr>
        <w:widowControl w:val="0"/>
        <w:shd w:val="clear" w:color="auto" w:fill="FFFFFF"/>
        <w:autoSpaceDE w:val="0"/>
        <w:autoSpaceDN w:val="0"/>
        <w:adjustRightInd w:val="0"/>
        <w:jc w:val="both"/>
        <w:rPr>
          <w:sz w:val="20"/>
          <w:szCs w:val="20"/>
        </w:rPr>
      </w:pPr>
      <w:r w:rsidRPr="00E21BB6">
        <w:rPr>
          <w:sz w:val="20"/>
          <w:szCs w:val="20"/>
        </w:rPr>
        <w:t xml:space="preserve">А) </w:t>
      </w:r>
      <w:r w:rsidRPr="00E21BB6">
        <w:rPr>
          <w:sz w:val="20"/>
          <w:szCs w:val="20"/>
          <w:highlight w:val="yellow"/>
        </w:rPr>
        <w:t>____</w:t>
      </w:r>
      <w:r w:rsidRPr="00E21BB6">
        <w:rPr>
          <w:sz w:val="20"/>
          <w:szCs w:val="20"/>
        </w:rPr>
        <w:t xml:space="preserve"> (</w:t>
      </w:r>
      <w:r w:rsidRPr="00E21BB6">
        <w:rPr>
          <w:sz w:val="20"/>
          <w:szCs w:val="20"/>
          <w:highlight w:val="yellow"/>
        </w:rPr>
        <w:t>_____________________________</w:t>
      </w:r>
      <w:r w:rsidRPr="00E21BB6">
        <w:rPr>
          <w:sz w:val="20"/>
          <w:szCs w:val="20"/>
        </w:rPr>
        <w:t>) % от суммы ежемесячной выручки СУБАРЕНДАТОРА.</w:t>
      </w:r>
    </w:p>
    <w:p w:rsidR="00E21BB6" w:rsidRPr="00E21BB6" w:rsidRDefault="00E21BB6" w:rsidP="00E21BB6">
      <w:pPr>
        <w:widowControl w:val="0"/>
        <w:shd w:val="clear" w:color="auto" w:fill="FFFFFF"/>
        <w:autoSpaceDE w:val="0"/>
        <w:autoSpaceDN w:val="0"/>
        <w:adjustRightInd w:val="0"/>
        <w:jc w:val="both"/>
        <w:rPr>
          <w:sz w:val="20"/>
          <w:szCs w:val="20"/>
        </w:rPr>
      </w:pPr>
      <w:r w:rsidRPr="00E21BB6">
        <w:rPr>
          <w:sz w:val="20"/>
          <w:szCs w:val="20"/>
        </w:rPr>
        <w:t xml:space="preserve">Б) Минимальный гарантированный платеж за соответствующий месяц определяется из расчета </w:t>
      </w:r>
      <w:r w:rsidRPr="00E21BB6">
        <w:rPr>
          <w:sz w:val="20"/>
          <w:szCs w:val="20"/>
          <w:highlight w:val="yellow"/>
        </w:rPr>
        <w:t>______</w:t>
      </w:r>
      <w:r w:rsidRPr="00E21BB6">
        <w:rPr>
          <w:sz w:val="20"/>
          <w:szCs w:val="20"/>
        </w:rPr>
        <w:t xml:space="preserve"> (</w:t>
      </w:r>
      <w:r w:rsidRPr="00E21BB6">
        <w:rPr>
          <w:sz w:val="20"/>
          <w:szCs w:val="20"/>
          <w:highlight w:val="yellow"/>
        </w:rPr>
        <w:t>_____________________________________</w:t>
      </w:r>
      <w:r w:rsidRPr="00E21BB6">
        <w:rPr>
          <w:sz w:val="20"/>
          <w:szCs w:val="20"/>
        </w:rPr>
        <w:t xml:space="preserve">) рублей </w:t>
      </w:r>
      <w:r w:rsidRPr="00E21BB6">
        <w:rPr>
          <w:sz w:val="20"/>
          <w:szCs w:val="20"/>
          <w:highlight w:val="yellow"/>
        </w:rPr>
        <w:t>__</w:t>
      </w:r>
      <w:r w:rsidRPr="00E21BB6">
        <w:rPr>
          <w:sz w:val="20"/>
          <w:szCs w:val="20"/>
        </w:rPr>
        <w:t xml:space="preserve"> копеек за одного пассажира обслуженного аэропортом </w:t>
      </w:r>
      <w:r w:rsidRPr="00E21BB6">
        <w:rPr>
          <w:color w:val="0070C0"/>
          <w:sz w:val="20"/>
          <w:szCs w:val="20"/>
        </w:rPr>
        <w:t>(всего обслуженных/ отправленных ВВЛ/ отправленных МВЛ</w:t>
      </w:r>
      <w:r w:rsidRPr="00E21BB6">
        <w:rPr>
          <w:color w:val="0070C0"/>
          <w:sz w:val="20"/>
          <w:szCs w:val="20"/>
          <w:vertAlign w:val="superscript"/>
        </w:rPr>
        <w:footnoteReference w:id="40"/>
      </w:r>
      <w:r w:rsidRPr="00E21BB6">
        <w:rPr>
          <w:color w:val="0070C0"/>
          <w:sz w:val="20"/>
          <w:szCs w:val="20"/>
        </w:rPr>
        <w:t>),</w:t>
      </w:r>
      <w:r w:rsidRPr="00E21BB6">
        <w:rPr>
          <w:sz w:val="20"/>
          <w:szCs w:val="20"/>
        </w:rPr>
        <w:t xml:space="preserve"> руб. без НДС. Количество обслуженных пассажиров в месяц определяется согласно Справке о количестве обслуженных аэропортом пассажиров. </w:t>
      </w:r>
    </w:p>
    <w:p w:rsidR="00E21BB6" w:rsidRPr="00E21BB6" w:rsidRDefault="00E21BB6" w:rsidP="00E21BB6">
      <w:pPr>
        <w:widowControl w:val="0"/>
        <w:shd w:val="clear" w:color="auto" w:fill="FFFFFF"/>
        <w:autoSpaceDE w:val="0"/>
        <w:autoSpaceDN w:val="0"/>
        <w:adjustRightInd w:val="0"/>
        <w:jc w:val="both"/>
        <w:rPr>
          <w:sz w:val="20"/>
          <w:szCs w:val="20"/>
        </w:rPr>
      </w:pPr>
      <w:r w:rsidRPr="00E21BB6">
        <w:rPr>
          <w:sz w:val="20"/>
          <w:szCs w:val="20"/>
        </w:rPr>
        <w:t>НДС начисляется и уплачивается по ставке, установленной действующим законодательством РФ на момент оказания услуг.</w:t>
      </w:r>
    </w:p>
    <w:p w:rsidR="00E21BB6" w:rsidRPr="00E21BB6" w:rsidRDefault="00E21BB6" w:rsidP="00E21BB6">
      <w:pPr>
        <w:widowControl w:val="0"/>
        <w:shd w:val="clear" w:color="auto" w:fill="FFFFFF"/>
        <w:autoSpaceDE w:val="0"/>
        <w:autoSpaceDN w:val="0"/>
        <w:adjustRightInd w:val="0"/>
        <w:jc w:val="both"/>
        <w:rPr>
          <w:sz w:val="20"/>
          <w:szCs w:val="20"/>
        </w:rPr>
      </w:pPr>
      <w:r w:rsidRPr="00E21BB6">
        <w:rPr>
          <w:sz w:val="20"/>
          <w:szCs w:val="20"/>
        </w:rPr>
        <w:t>2.1. Выручка СУБАРЕНДАТОРА означает общую сумму (без учета НДС), полученную СУБАРЕНДАТОРОМ от реализации товаров, работ и услуг в Помещении, либо реализации товаров, работ и услуг вне Помещения, однако являющейся следствием коммерческой деятельности, осуществляемой в Помещении.  Наличные поступления, безналичные переводы, оплата по кредитным картам, выставленные, но не оплаченные счета. Под реализацией товаров, работ и услуг вне Помещения понимается, в том числе, такая деятельность СУБАРЕНДАТОРА на территории аэропорта, как организация временных и мобильных (нестационарных) точек продаж, а также проведение промо-акций вне Помещения. Ежемесячная выручка СУБАРЕНДАТОРА означает сумму выручки СУБАРЕНДАТОРА, полученную в течение отчетного календарного месяца.</w:t>
      </w:r>
    </w:p>
    <w:p w:rsidR="00E21BB6" w:rsidRPr="00E21BB6" w:rsidRDefault="00E21BB6" w:rsidP="00E21BB6">
      <w:pPr>
        <w:widowControl w:val="0"/>
        <w:shd w:val="clear" w:color="auto" w:fill="FFFFFF"/>
        <w:autoSpaceDE w:val="0"/>
        <w:autoSpaceDN w:val="0"/>
        <w:adjustRightInd w:val="0"/>
        <w:jc w:val="both"/>
        <w:rPr>
          <w:sz w:val="20"/>
          <w:szCs w:val="20"/>
        </w:rPr>
      </w:pPr>
      <w:r w:rsidRPr="00E21BB6">
        <w:rPr>
          <w:sz w:val="20"/>
          <w:szCs w:val="20"/>
        </w:rPr>
        <w:t>2.2. Ежемесячно в течение всего срока Договора СУБАРЕНДАТОР предоставляет АРЕНДАТОРУ Справку о выручке СУБАРЕНДАТОРА за истекший (отчетный) месяц, составленный СУБАРЕНДАТОРОМ на основании кассовых и иных документов, отражающих финансовые результаты деятельности СУБАРЕНДАТОРА, с указанием суммы выручки СУБАРЕНДАТОРА. Справка о выручке СУБАРЕНДАТОРА предоставляется СУБАРЕНДАТОРОМ АРЕНДАТОРУ не позднее 2 (второго) рабочего дня месяца, следующего за отчетным, а в случае требования АРЕНДАТОРА – в срок не позднее 2 (двух) рабочих дней с даты получения такого требования.</w:t>
      </w:r>
    </w:p>
    <w:p w:rsidR="00E21BB6" w:rsidRPr="00E21BB6" w:rsidRDefault="00E21BB6" w:rsidP="00E21BB6">
      <w:pPr>
        <w:widowControl w:val="0"/>
        <w:shd w:val="clear" w:color="auto" w:fill="FFFFFF"/>
        <w:autoSpaceDE w:val="0"/>
        <w:autoSpaceDN w:val="0"/>
        <w:adjustRightInd w:val="0"/>
        <w:jc w:val="both"/>
        <w:rPr>
          <w:sz w:val="20"/>
          <w:szCs w:val="20"/>
        </w:rPr>
      </w:pPr>
      <w:r w:rsidRPr="00E21BB6">
        <w:rPr>
          <w:sz w:val="20"/>
          <w:szCs w:val="20"/>
        </w:rPr>
        <w:t>Одновременно со Справкой о выручке СУБАРЕНДАТОРА СУБАРЕНДАТОР предоставляет АРЕНДАТОРУ копии первичной учетной документации по учету торговых операций (формы КМ-4, КМ-7, z-отчет и др.), результаты которых отражены в Справке о Выручке СУБАРЕНДАТОРА.</w:t>
      </w:r>
    </w:p>
    <w:p w:rsidR="00E21BB6" w:rsidRPr="00E21BB6" w:rsidRDefault="00E21BB6" w:rsidP="00E21BB6">
      <w:pPr>
        <w:widowControl w:val="0"/>
        <w:autoSpaceDE w:val="0"/>
        <w:autoSpaceDN w:val="0"/>
        <w:adjustRightInd w:val="0"/>
        <w:jc w:val="both"/>
      </w:pPr>
      <w:r w:rsidRPr="00E21BB6">
        <w:rPr>
          <w:sz w:val="20"/>
          <w:szCs w:val="20"/>
        </w:rPr>
        <w:t xml:space="preserve">2.3.  С целью контроля за размером Выручки СУБАРЕНДАТОРА АРЕНДАТОР имеет право в любое время, но с предварительным уведомлением СУБАРЕНДАТОРА не менее чем за 1 (Один) рабочий день и не чаще 1 (Одного) раза в месяц, знакомиться в Помещении с любыми кассовыми и прочими финансовыми документами, </w:t>
      </w:r>
      <w:r w:rsidRPr="00E21BB6">
        <w:t xml:space="preserve">с фискальными данными, в том числе дистанционно, содержащимися в базе данных оператора фискальных данных, </w:t>
      </w:r>
      <w:r w:rsidRPr="00E21BB6">
        <w:rPr>
          <w:sz w:val="20"/>
          <w:szCs w:val="20"/>
        </w:rPr>
        <w:t>отражающими финансовые результаты деятельности СУБАРЕНДАТОРА, однако при условии, что АРЕНДАТОР будет вправе знакомиться только с теми документами, которые имеют отношение к деятельности СУБАРЕНДАТОРА, связанной с Помещениями. СУБАРЕНДАТОР обязан обеспечить АРЕНДАТОРУ (представителям АРЕНДАТОРА) возможность такого ознакомления. Если в результате такого ознакомления будет выявлено расхождение в финансовых показателях, учитываемых при расчете Арендной Платы, и такое расхождение будет свидетельствовать о неполучении (недополучении) АРЕНДАТОРОМ причитающейся ему Арендной Платы, АРЕНДАТОР будет иметь право потребовать доплаты соответствующей разницы, а также, сверх этого, начислить неустойку на сумму, равную такой разнице. Требование АРЕНДАТОРА о доплате и уплате неустойки, предусмотренной Договором, должно быть исполнено СУБАРЕНДАТОРОМ в течение 5 (Пяти) рабочих дней со дня его получения. Если же такое расхождение будет свидетельствовать о переплате СУБАРЕНДАТОРОМ арендной платы, соответствующая разница будет учтена (зачтена) при последующих расчетах СУБАРЕНДАТОРА с АРЕНДАТОРОМ.</w:t>
      </w:r>
    </w:p>
    <w:p w:rsidR="00E21BB6" w:rsidRPr="00E21BB6" w:rsidRDefault="00E21BB6" w:rsidP="00E21BB6">
      <w:pPr>
        <w:widowControl w:val="0"/>
        <w:shd w:val="clear" w:color="auto" w:fill="FFFFFF"/>
        <w:autoSpaceDE w:val="0"/>
        <w:autoSpaceDN w:val="0"/>
        <w:adjustRightInd w:val="0"/>
        <w:jc w:val="both"/>
        <w:rPr>
          <w:sz w:val="20"/>
          <w:szCs w:val="20"/>
        </w:rPr>
      </w:pPr>
      <w:r w:rsidRPr="00E21BB6">
        <w:rPr>
          <w:sz w:val="20"/>
          <w:szCs w:val="20"/>
        </w:rPr>
        <w:lastRenderedPageBreak/>
        <w:t>2.4. Задержка предоставления СУБАРЕНДАТОРОМ Справки о выручке СУБАРЕНДАТОРА, или задержка предоставления (или не предоставление в полном объеме) СУБАРЕНДАТОРОМ копий первичной учетной документации, относящейся к соответствующей Справке о выручке СУБАРЕНДАТОРА, или не обеспечение СУБАРЕНДАТОРОМ возможности проверки, дает АРЕНДАТОРУ право (без ограничения других прав АРЕНДАТОРА) потребовать от СУБАРЕНДАТОРА, и СУБАРЕНДАТОР обязан по такому требованию уплатить АРЕНДАТОРУ, неустойку в размере 1000 (одна тысяча) рублей за каждый день.</w:t>
      </w:r>
    </w:p>
    <w:p w:rsidR="00E21BB6" w:rsidRPr="00E21BB6" w:rsidRDefault="00E21BB6" w:rsidP="00E21BB6">
      <w:pPr>
        <w:widowControl w:val="0"/>
        <w:shd w:val="clear" w:color="auto" w:fill="FFFFFF"/>
        <w:autoSpaceDE w:val="0"/>
        <w:autoSpaceDN w:val="0"/>
        <w:adjustRightInd w:val="0"/>
        <w:jc w:val="both"/>
        <w:rPr>
          <w:sz w:val="20"/>
          <w:szCs w:val="20"/>
        </w:rPr>
      </w:pPr>
    </w:p>
    <w:p w:rsidR="00E21BB6" w:rsidRPr="00E21BB6" w:rsidRDefault="00E21BB6" w:rsidP="00E21BB6">
      <w:pPr>
        <w:widowControl w:val="0"/>
        <w:shd w:val="clear" w:color="auto" w:fill="FFFFFF"/>
        <w:autoSpaceDE w:val="0"/>
        <w:autoSpaceDN w:val="0"/>
        <w:adjustRightInd w:val="0"/>
        <w:jc w:val="both"/>
        <w:rPr>
          <w:sz w:val="20"/>
          <w:szCs w:val="20"/>
        </w:rPr>
      </w:pPr>
      <w:r w:rsidRPr="00E21BB6">
        <w:rPr>
          <w:b/>
          <w:sz w:val="20"/>
          <w:szCs w:val="20"/>
          <w:u w:val="single"/>
        </w:rPr>
        <w:t xml:space="preserve">3. Порядок индексации размера арендной платы: </w:t>
      </w:r>
      <w:r w:rsidRPr="00E21BB6">
        <w:rPr>
          <w:sz w:val="20"/>
          <w:szCs w:val="20"/>
        </w:rPr>
        <w:t>АРЕНДАТОР имеет право изменять ставку арендной платы в одностороннем   порядке не чаще одного раза в год. СУБАРЕНДАТОР извещается об изменении ставки арендной платы путем направления ему АРЕНДАТОРОМ соответствующего информационного письма (уведомления). Новый размер арендной платы вступает в силу с первого числа месяца следующего за датой направления уведомления об изменении арендной платы. Индексированная ставка за одного пассажира, обслуженного аэропортом, не может быть пересмотрена в сторону уменьшения.</w:t>
      </w:r>
    </w:p>
    <w:p w:rsidR="00E21BB6" w:rsidRPr="00E21BB6" w:rsidRDefault="00E21BB6" w:rsidP="00E21BB6">
      <w:pPr>
        <w:widowControl w:val="0"/>
        <w:shd w:val="clear" w:color="auto" w:fill="FFFFFF"/>
        <w:autoSpaceDE w:val="0"/>
        <w:autoSpaceDN w:val="0"/>
        <w:adjustRightInd w:val="0"/>
        <w:jc w:val="both"/>
        <w:rPr>
          <w:color w:val="0070C0"/>
          <w:sz w:val="20"/>
          <w:szCs w:val="20"/>
        </w:rPr>
      </w:pPr>
      <w:r w:rsidRPr="00E21BB6">
        <w:rPr>
          <w:color w:val="0070C0"/>
          <w:sz w:val="20"/>
          <w:szCs w:val="20"/>
        </w:rPr>
        <w:t xml:space="preserve">Об изменении размера арендной платы Стороны подписывают дополнительное соглашение. В случае отказа СУБАРЕНДАТОРА от заключения дополнительного соглашения об изменении платы по договору аренды недвижимого имущества, АРЕНДАТОР вправе досрочно расторгнуть договор субаренды в одностороннем порядке, без обращения в суд, предварительно уведомив СУБАРЕНДАТОРА о расторжении договора за </w:t>
      </w:r>
      <w:r w:rsidRPr="00E21BB6">
        <w:rPr>
          <w:color w:val="0070C0"/>
          <w:sz w:val="20"/>
          <w:szCs w:val="20"/>
          <w:highlight w:val="yellow"/>
        </w:rPr>
        <w:t>30</w:t>
      </w:r>
      <w:r w:rsidRPr="00E21BB6">
        <w:rPr>
          <w:color w:val="0070C0"/>
          <w:sz w:val="20"/>
          <w:szCs w:val="20"/>
        </w:rPr>
        <w:t xml:space="preserve"> (тридцать) календарных дней до даты расторжения.</w:t>
      </w:r>
      <w:r w:rsidRPr="00E21BB6">
        <w:rPr>
          <w:color w:val="0070C0"/>
          <w:sz w:val="20"/>
          <w:szCs w:val="20"/>
          <w:vertAlign w:val="superscript"/>
        </w:rPr>
        <w:footnoteReference w:id="41"/>
      </w:r>
    </w:p>
    <w:p w:rsidR="00E21BB6" w:rsidRPr="00E21BB6" w:rsidRDefault="00E21BB6" w:rsidP="00E21BB6">
      <w:pPr>
        <w:widowControl w:val="0"/>
        <w:shd w:val="clear" w:color="auto" w:fill="FFFFFF"/>
        <w:autoSpaceDE w:val="0"/>
        <w:autoSpaceDN w:val="0"/>
        <w:adjustRightInd w:val="0"/>
        <w:jc w:val="both"/>
        <w:rPr>
          <w:sz w:val="20"/>
          <w:szCs w:val="20"/>
        </w:rPr>
      </w:pPr>
    </w:p>
    <w:p w:rsidR="00E21BB6" w:rsidRPr="00E21BB6" w:rsidRDefault="00E21BB6" w:rsidP="00E21BB6">
      <w:pPr>
        <w:widowControl w:val="0"/>
        <w:shd w:val="clear" w:color="auto" w:fill="FFFFFF"/>
        <w:autoSpaceDE w:val="0"/>
        <w:autoSpaceDN w:val="0"/>
        <w:adjustRightInd w:val="0"/>
        <w:jc w:val="both"/>
        <w:rPr>
          <w:sz w:val="20"/>
          <w:szCs w:val="20"/>
        </w:rPr>
      </w:pPr>
      <w:r w:rsidRPr="00E21BB6">
        <w:rPr>
          <w:b/>
          <w:sz w:val="20"/>
          <w:szCs w:val="20"/>
          <w:u w:val="single"/>
        </w:rPr>
        <w:t>4. Обеспечительный платеж:</w:t>
      </w:r>
      <w:r w:rsidRPr="00E21BB6">
        <w:rPr>
          <w:b/>
          <w:sz w:val="20"/>
          <w:szCs w:val="20"/>
        </w:rPr>
        <w:t xml:space="preserve"> </w:t>
      </w:r>
      <w:r w:rsidRPr="00E21BB6">
        <w:rPr>
          <w:sz w:val="20"/>
          <w:szCs w:val="20"/>
        </w:rPr>
        <w:t xml:space="preserve">Размер обеспечительного платежа </w:t>
      </w:r>
      <w:r w:rsidRPr="00E21BB6">
        <w:rPr>
          <w:sz w:val="20"/>
          <w:szCs w:val="20"/>
          <w:highlight w:val="yellow"/>
        </w:rPr>
        <w:t>__________________</w:t>
      </w:r>
      <w:r w:rsidRPr="00E21BB6">
        <w:rPr>
          <w:sz w:val="20"/>
          <w:szCs w:val="20"/>
        </w:rPr>
        <w:t xml:space="preserve"> (</w:t>
      </w:r>
      <w:r w:rsidRPr="00E21BB6">
        <w:rPr>
          <w:sz w:val="20"/>
          <w:szCs w:val="20"/>
          <w:highlight w:val="yellow"/>
        </w:rPr>
        <w:t>_________________________</w:t>
      </w:r>
      <w:r w:rsidRPr="00E21BB6">
        <w:rPr>
          <w:sz w:val="20"/>
          <w:szCs w:val="20"/>
        </w:rPr>
        <w:t xml:space="preserve">) рублей </w:t>
      </w:r>
      <w:r w:rsidRPr="00E21BB6">
        <w:rPr>
          <w:sz w:val="20"/>
          <w:szCs w:val="20"/>
          <w:highlight w:val="yellow"/>
        </w:rPr>
        <w:t>__</w:t>
      </w:r>
      <w:r w:rsidRPr="00E21BB6">
        <w:rPr>
          <w:sz w:val="20"/>
          <w:szCs w:val="20"/>
        </w:rPr>
        <w:t xml:space="preserve"> копеек без НДС. НДС начисляется и уплачивается по ставке, установленной действующим законодательством РФ на дату оплаты обеспечительного платежа.</w:t>
      </w:r>
    </w:p>
    <w:p w:rsidR="00E21BB6" w:rsidRPr="00E21BB6" w:rsidRDefault="00E21BB6" w:rsidP="00E21BB6">
      <w:pPr>
        <w:widowControl w:val="0"/>
        <w:shd w:val="clear" w:color="auto" w:fill="FFFFFF"/>
        <w:autoSpaceDE w:val="0"/>
        <w:autoSpaceDN w:val="0"/>
        <w:adjustRightInd w:val="0"/>
        <w:jc w:val="both"/>
        <w:rPr>
          <w:sz w:val="20"/>
          <w:szCs w:val="20"/>
        </w:rPr>
      </w:pPr>
    </w:p>
    <w:p w:rsidR="00E21BB6" w:rsidRPr="00E21BB6" w:rsidRDefault="00E21BB6" w:rsidP="00E21BB6">
      <w:pPr>
        <w:widowControl w:val="0"/>
        <w:autoSpaceDE w:val="0"/>
        <w:autoSpaceDN w:val="0"/>
        <w:adjustRightInd w:val="0"/>
        <w:jc w:val="both"/>
        <w:rPr>
          <w:sz w:val="20"/>
          <w:szCs w:val="20"/>
        </w:rPr>
      </w:pPr>
      <w:r w:rsidRPr="00E21BB6">
        <w:rPr>
          <w:b/>
          <w:sz w:val="20"/>
          <w:szCs w:val="20"/>
          <w:u w:val="single"/>
        </w:rPr>
        <w:t xml:space="preserve">5. Досрочное расторжение договора: </w:t>
      </w:r>
      <w:r w:rsidRPr="00E21BB6">
        <w:rPr>
          <w:sz w:val="20"/>
          <w:szCs w:val="20"/>
        </w:rPr>
        <w:t xml:space="preserve">АРЕНДАТОР, исходя из выводов по финансовому анализу настоящего договора аренды и анализа рынка, к которому относится деятельность СУБАРЕНДАТОРА, имеет право раз в год с целью эффективного управления проводить конкурентные торги с участием СУБАРЕНДАТОРА и иных лиц, выразивших свою заинтересованность в заключении договора аренды на площади, являющимися предметом Договора. На основании проведенных конкурентных торгов, устанавливается арендная плата по Договору, о чем АРЕНДАТОР уведомляет СУБАРЕНДАТОРА за 5 (пять) календарных дней до ее введения. В случае отказа СУБАРЕНДАТОРА от заключения дополнительного соглашения об изменении платы по договору субаренды недвижимого имущества, установленной в результате проведенных конкурентных торгов, АРЕНДАТОР вправе досрочно расторгнуть договор субаренды в одностороннем порядке, без обращения в суд, предварительно уведомив СУБАРЕНДАТОРА о расторжении договора за </w:t>
      </w:r>
      <w:r w:rsidRPr="00E21BB6">
        <w:rPr>
          <w:sz w:val="20"/>
          <w:szCs w:val="20"/>
          <w:highlight w:val="yellow"/>
        </w:rPr>
        <w:t>__</w:t>
      </w:r>
      <w:r w:rsidRPr="00E21BB6">
        <w:rPr>
          <w:sz w:val="20"/>
          <w:szCs w:val="20"/>
        </w:rPr>
        <w:t xml:space="preserve"> (</w:t>
      </w:r>
      <w:r w:rsidRPr="00E21BB6">
        <w:rPr>
          <w:sz w:val="20"/>
          <w:szCs w:val="20"/>
          <w:highlight w:val="yellow"/>
        </w:rPr>
        <w:t>_________________</w:t>
      </w:r>
      <w:r w:rsidRPr="00E21BB6">
        <w:rPr>
          <w:sz w:val="20"/>
          <w:szCs w:val="20"/>
        </w:rPr>
        <w:t>) календарных дней до даты расторжения.</w:t>
      </w:r>
    </w:p>
    <w:p w:rsidR="00E21BB6" w:rsidRPr="00E21BB6" w:rsidRDefault="00E21BB6" w:rsidP="00E21BB6">
      <w:pPr>
        <w:widowControl w:val="0"/>
        <w:shd w:val="clear" w:color="auto" w:fill="FFFFFF"/>
        <w:autoSpaceDE w:val="0"/>
        <w:autoSpaceDN w:val="0"/>
        <w:adjustRightInd w:val="0"/>
        <w:jc w:val="both"/>
        <w:rPr>
          <w:sz w:val="20"/>
          <w:szCs w:val="20"/>
        </w:rPr>
      </w:pPr>
    </w:p>
    <w:p w:rsidR="00E21BB6" w:rsidRPr="00E21BB6" w:rsidRDefault="00E21BB6" w:rsidP="00E21BB6">
      <w:pPr>
        <w:widowControl w:val="0"/>
        <w:shd w:val="clear" w:color="auto" w:fill="FFFFFF"/>
        <w:autoSpaceDE w:val="0"/>
        <w:autoSpaceDN w:val="0"/>
        <w:adjustRightInd w:val="0"/>
        <w:jc w:val="both"/>
        <w:rPr>
          <w:b/>
          <w:sz w:val="20"/>
          <w:szCs w:val="20"/>
          <w:u w:val="single"/>
        </w:rPr>
      </w:pPr>
      <w:r w:rsidRPr="00E21BB6">
        <w:rPr>
          <w:b/>
          <w:sz w:val="20"/>
          <w:szCs w:val="20"/>
          <w:u w:val="single"/>
        </w:rPr>
        <w:t>6. Дополнительные условия</w:t>
      </w:r>
      <w:r w:rsidRPr="00E21BB6">
        <w:rPr>
          <w:b/>
          <w:sz w:val="20"/>
          <w:szCs w:val="20"/>
        </w:rPr>
        <w:t xml:space="preserve">: </w:t>
      </w:r>
    </w:p>
    <w:p w:rsidR="00E21BB6" w:rsidRPr="00E21BB6" w:rsidRDefault="00E21BB6" w:rsidP="00E21BB6">
      <w:pPr>
        <w:widowControl w:val="0"/>
        <w:shd w:val="clear" w:color="auto" w:fill="FFFFFF"/>
        <w:autoSpaceDE w:val="0"/>
        <w:autoSpaceDN w:val="0"/>
        <w:adjustRightInd w:val="0"/>
        <w:jc w:val="both"/>
        <w:rPr>
          <w:sz w:val="20"/>
          <w:szCs w:val="20"/>
        </w:rPr>
      </w:pPr>
      <w:r w:rsidRPr="00E21BB6">
        <w:rPr>
          <w:sz w:val="20"/>
          <w:szCs w:val="20"/>
        </w:rPr>
        <w:t xml:space="preserve">6.1. Внесение арендной платы производится авансовыми платежами до первого числа оплачиваемого (расчетного) месяца в размере Минимального гарантированного платежа, исходя из планируемого пассажиропотока. </w:t>
      </w:r>
    </w:p>
    <w:p w:rsidR="00E21BB6" w:rsidRPr="00E21BB6" w:rsidRDefault="00E21BB6" w:rsidP="00E21BB6">
      <w:pPr>
        <w:widowControl w:val="0"/>
        <w:shd w:val="clear" w:color="auto" w:fill="FFFFFF"/>
        <w:autoSpaceDE w:val="0"/>
        <w:autoSpaceDN w:val="0"/>
        <w:adjustRightInd w:val="0"/>
        <w:jc w:val="both"/>
        <w:rPr>
          <w:sz w:val="20"/>
          <w:szCs w:val="20"/>
        </w:rPr>
      </w:pPr>
      <w:r w:rsidRPr="00E21BB6">
        <w:rPr>
          <w:sz w:val="20"/>
          <w:szCs w:val="20"/>
        </w:rPr>
        <w:t>Окончательный расчет производится по итогам месяца, согласно данным о выручке субарендатора в аэропорту).</w:t>
      </w:r>
    </w:p>
    <w:p w:rsidR="00E21BB6" w:rsidRPr="00E21BB6" w:rsidRDefault="00E21BB6" w:rsidP="00E21BB6">
      <w:pPr>
        <w:widowControl w:val="0"/>
        <w:shd w:val="clear" w:color="auto" w:fill="FFFFFF"/>
        <w:autoSpaceDE w:val="0"/>
        <w:autoSpaceDN w:val="0"/>
        <w:adjustRightInd w:val="0"/>
        <w:jc w:val="both"/>
        <w:rPr>
          <w:sz w:val="20"/>
          <w:szCs w:val="20"/>
        </w:rPr>
      </w:pPr>
      <w:r w:rsidRPr="00E21BB6">
        <w:rPr>
          <w:sz w:val="20"/>
          <w:szCs w:val="20"/>
        </w:rPr>
        <w:t>Для определения итоговой суммы, подлежащей уплате, определяется большая (максимальная) из следующих величин:</w:t>
      </w:r>
    </w:p>
    <w:p w:rsidR="00E21BB6" w:rsidRPr="00E21BB6" w:rsidRDefault="00E21BB6" w:rsidP="00E21BB6">
      <w:pPr>
        <w:widowControl w:val="0"/>
        <w:shd w:val="clear" w:color="auto" w:fill="FFFFFF"/>
        <w:autoSpaceDE w:val="0"/>
        <w:autoSpaceDN w:val="0"/>
        <w:adjustRightInd w:val="0"/>
        <w:jc w:val="both"/>
        <w:rPr>
          <w:sz w:val="20"/>
          <w:szCs w:val="20"/>
        </w:rPr>
      </w:pPr>
      <w:r w:rsidRPr="00E21BB6">
        <w:rPr>
          <w:sz w:val="20"/>
          <w:szCs w:val="20"/>
        </w:rPr>
        <w:t>•</w:t>
      </w:r>
      <w:r w:rsidRPr="00E21BB6">
        <w:rPr>
          <w:sz w:val="20"/>
          <w:szCs w:val="20"/>
        </w:rPr>
        <w:tab/>
      </w:r>
      <w:r w:rsidRPr="00E21BB6">
        <w:rPr>
          <w:sz w:val="20"/>
          <w:szCs w:val="20"/>
          <w:highlight w:val="yellow"/>
        </w:rPr>
        <w:t>____</w:t>
      </w:r>
      <w:r w:rsidRPr="00E21BB6">
        <w:rPr>
          <w:sz w:val="20"/>
          <w:szCs w:val="20"/>
        </w:rPr>
        <w:t xml:space="preserve"> (</w:t>
      </w:r>
      <w:r w:rsidRPr="00E21BB6">
        <w:rPr>
          <w:sz w:val="20"/>
          <w:szCs w:val="20"/>
          <w:highlight w:val="yellow"/>
        </w:rPr>
        <w:t>_____________________________</w:t>
      </w:r>
      <w:r w:rsidRPr="00E21BB6">
        <w:rPr>
          <w:sz w:val="20"/>
          <w:szCs w:val="20"/>
        </w:rPr>
        <w:t>) % от ежемесячной выручки СУБАРЕНДАТОРА от деятельности, осуществляемой на арендуемой площади, без учета НДС, либо</w:t>
      </w:r>
    </w:p>
    <w:p w:rsidR="00E21BB6" w:rsidRPr="00E21BB6" w:rsidRDefault="00E21BB6" w:rsidP="00E21BB6">
      <w:pPr>
        <w:widowControl w:val="0"/>
        <w:shd w:val="clear" w:color="auto" w:fill="FFFFFF"/>
        <w:autoSpaceDE w:val="0"/>
        <w:autoSpaceDN w:val="0"/>
        <w:adjustRightInd w:val="0"/>
        <w:jc w:val="both"/>
        <w:rPr>
          <w:sz w:val="20"/>
          <w:szCs w:val="20"/>
        </w:rPr>
      </w:pPr>
      <w:r w:rsidRPr="00E21BB6">
        <w:rPr>
          <w:sz w:val="20"/>
          <w:szCs w:val="20"/>
        </w:rPr>
        <w:t>•</w:t>
      </w:r>
      <w:r w:rsidRPr="00E21BB6">
        <w:rPr>
          <w:sz w:val="20"/>
          <w:szCs w:val="20"/>
        </w:rPr>
        <w:tab/>
        <w:t>Минимальный гарантированный платеж.</w:t>
      </w:r>
    </w:p>
    <w:p w:rsidR="00E21BB6" w:rsidRPr="00E21BB6" w:rsidRDefault="00E21BB6" w:rsidP="00E21BB6">
      <w:pPr>
        <w:widowControl w:val="0"/>
        <w:shd w:val="clear" w:color="auto" w:fill="FFFFFF"/>
        <w:autoSpaceDE w:val="0"/>
        <w:autoSpaceDN w:val="0"/>
        <w:adjustRightInd w:val="0"/>
        <w:jc w:val="both"/>
        <w:rPr>
          <w:sz w:val="20"/>
          <w:szCs w:val="20"/>
        </w:rPr>
      </w:pPr>
      <w:r w:rsidRPr="00E21BB6">
        <w:rPr>
          <w:sz w:val="20"/>
          <w:szCs w:val="20"/>
        </w:rPr>
        <w:t xml:space="preserve">Минимальный гарантированный платеж за соответствующий месяц определяется из расчета </w:t>
      </w:r>
      <w:r w:rsidRPr="00E21BB6">
        <w:rPr>
          <w:sz w:val="20"/>
          <w:szCs w:val="20"/>
          <w:highlight w:val="yellow"/>
        </w:rPr>
        <w:t>______ (_____________________________________) рублей __ копеек</w:t>
      </w:r>
      <w:r w:rsidRPr="00E21BB6">
        <w:rPr>
          <w:sz w:val="20"/>
          <w:szCs w:val="20"/>
        </w:rPr>
        <w:t xml:space="preserve"> за одного пассажира обслуженного аэропортом </w:t>
      </w:r>
      <w:r w:rsidRPr="00E21BB6">
        <w:rPr>
          <w:color w:val="0070C0"/>
          <w:sz w:val="20"/>
          <w:szCs w:val="20"/>
        </w:rPr>
        <w:t>(всего обслуженных/ отправленных ВВЛ/ отправленных МВЛ</w:t>
      </w:r>
      <w:r w:rsidRPr="00E21BB6">
        <w:rPr>
          <w:color w:val="0070C0"/>
          <w:sz w:val="20"/>
          <w:szCs w:val="20"/>
          <w:vertAlign w:val="superscript"/>
        </w:rPr>
        <w:footnoteReference w:id="42"/>
      </w:r>
      <w:r w:rsidRPr="00E21BB6">
        <w:rPr>
          <w:color w:val="0070C0"/>
          <w:sz w:val="20"/>
          <w:szCs w:val="20"/>
        </w:rPr>
        <w:t>),</w:t>
      </w:r>
      <w:r w:rsidRPr="00E21BB6">
        <w:rPr>
          <w:sz w:val="20"/>
          <w:szCs w:val="20"/>
        </w:rPr>
        <w:t xml:space="preserve"> руб. без НДС. Количество обслуженных пассажиров в месяц определяется согласно Справке о количестве обслуженных аэропортом пассажиров. </w:t>
      </w:r>
    </w:p>
    <w:p w:rsidR="00E21BB6" w:rsidRPr="00E21BB6" w:rsidRDefault="00E21BB6" w:rsidP="00E21BB6">
      <w:pPr>
        <w:widowControl w:val="0"/>
        <w:shd w:val="clear" w:color="auto" w:fill="FFFFFF"/>
        <w:autoSpaceDE w:val="0"/>
        <w:autoSpaceDN w:val="0"/>
        <w:adjustRightInd w:val="0"/>
        <w:jc w:val="both"/>
        <w:rPr>
          <w:sz w:val="20"/>
          <w:szCs w:val="20"/>
        </w:rPr>
      </w:pPr>
      <w:r w:rsidRPr="00E21BB6">
        <w:rPr>
          <w:sz w:val="20"/>
          <w:szCs w:val="20"/>
        </w:rPr>
        <w:t>НДС начисляется и уплачивается по ставке, установленной действующим законодательством РФ на момент оказания услуг.</w:t>
      </w:r>
    </w:p>
    <w:p w:rsidR="00E21BB6" w:rsidRPr="00E21BB6" w:rsidRDefault="00E21BB6" w:rsidP="00E21BB6">
      <w:pPr>
        <w:widowControl w:val="0"/>
        <w:shd w:val="clear" w:color="auto" w:fill="FFFFFF"/>
        <w:autoSpaceDE w:val="0"/>
        <w:autoSpaceDN w:val="0"/>
        <w:adjustRightInd w:val="0"/>
        <w:jc w:val="both"/>
        <w:rPr>
          <w:sz w:val="20"/>
          <w:szCs w:val="20"/>
        </w:rPr>
      </w:pPr>
      <w:r w:rsidRPr="00E21BB6">
        <w:rPr>
          <w:sz w:val="20"/>
          <w:szCs w:val="20"/>
        </w:rPr>
        <w:t>Большая (максимальная) величина сравнивается с уплаченной авансом гарантированной минимальной суммой, в случае, если большая (максимальная) величина превышает сумму уплаченной авансом арендной платы, то СУБАРЕНДАТОР производит доплату недостающей суммы на основании счета АРЕНДАТОРА в течение 10 (десяти) календарных дней со дня получения такого счета, если ниже суммы уплаченной авансом арендной платы, то сумма переплаты засчитывается в счет оплаты будущих платежей.</w:t>
      </w:r>
    </w:p>
    <w:p w:rsidR="00E21BB6" w:rsidRPr="00E21BB6" w:rsidRDefault="00E21BB6" w:rsidP="00E21BB6">
      <w:pPr>
        <w:widowControl w:val="0"/>
        <w:shd w:val="clear" w:color="auto" w:fill="FFFFFF"/>
        <w:autoSpaceDE w:val="0"/>
        <w:autoSpaceDN w:val="0"/>
        <w:adjustRightInd w:val="0"/>
        <w:jc w:val="both"/>
        <w:rPr>
          <w:sz w:val="20"/>
          <w:szCs w:val="20"/>
        </w:rPr>
      </w:pPr>
    </w:p>
    <w:p w:rsidR="00E21BB6" w:rsidRPr="00E21BB6" w:rsidRDefault="00E21BB6" w:rsidP="00E21BB6">
      <w:pPr>
        <w:widowControl w:val="0"/>
        <w:shd w:val="clear" w:color="auto" w:fill="FFFFFF"/>
        <w:autoSpaceDE w:val="0"/>
        <w:autoSpaceDN w:val="0"/>
        <w:adjustRightInd w:val="0"/>
        <w:jc w:val="both"/>
        <w:rPr>
          <w:sz w:val="20"/>
          <w:szCs w:val="20"/>
        </w:rPr>
      </w:pPr>
      <w:r w:rsidRPr="00E21BB6">
        <w:rPr>
          <w:sz w:val="20"/>
          <w:szCs w:val="20"/>
        </w:rPr>
        <w:t xml:space="preserve">6.2. СУБАРЕНДАТОР обязуется на постоянной основе предоставлять АРЕНДАТОРУ  статистическую маркетинговую информацию о количестве клиентов, среднем чеке и сумме выручке полученной за отчетный период (справка об объеме выручки), данным по всем видам бизнеса, на площадях, арендуемых по Договору, ежемесячно до 5 числа месяца следующего за отчетным, сканированные документы на электронный адрес: </w:t>
      </w:r>
      <w:r w:rsidRPr="00E21BB6">
        <w:rPr>
          <w:sz w:val="20"/>
          <w:szCs w:val="20"/>
          <w:highlight w:val="yellow"/>
        </w:rPr>
        <w:t>_____________________________________________</w:t>
      </w:r>
      <w:r w:rsidRPr="00E21BB6">
        <w:rPr>
          <w:sz w:val="20"/>
          <w:szCs w:val="20"/>
          <w:vertAlign w:val="superscript"/>
        </w:rPr>
        <w:footnoteReference w:id="43"/>
      </w:r>
      <w:r w:rsidRPr="00E21BB6">
        <w:rPr>
          <w:sz w:val="20"/>
          <w:szCs w:val="20"/>
        </w:rPr>
        <w:t xml:space="preserve"> и оригиналы документов по адресу: </w:t>
      </w:r>
      <w:r w:rsidRPr="00E21BB6">
        <w:rPr>
          <w:sz w:val="20"/>
          <w:szCs w:val="20"/>
          <w:highlight w:val="yellow"/>
        </w:rPr>
        <w:lastRenderedPageBreak/>
        <w:t>______________________________________________</w:t>
      </w:r>
      <w:r w:rsidRPr="00E21BB6">
        <w:rPr>
          <w:sz w:val="20"/>
          <w:szCs w:val="20"/>
        </w:rPr>
        <w:t>. Под «выручкой» в целях Договора Стороны понимают – сумму всех денежных средств (без учета НДС), полученных либо подлежащих уплате в пользу СУБАРЕНДАТОРА в отношении всех продаж товаров, продукции, услуг, включая, но не ограничиваясь этим, наличные поступления, безналичные переводы, оплату по кредитным картам, выставленные, но не оплаченные счета. Справка об объеме выручки за месяц содержит следующие показатели: - показания суммирующих счетчиков ККТ на начало и конец месяца с добавлением данных при расчетах по кредитным картам; - данные по реализации товаров, продукции, услуг за безналичный расчет. Справки о наличии и изменениях в составе ККТ и справки об объеме продаж должны быть подписаны руководителем и главным бухгалтером СУБАРЕНДАТОРА).</w:t>
      </w:r>
    </w:p>
    <w:p w:rsidR="00E21BB6" w:rsidRPr="00E21BB6" w:rsidRDefault="00E21BB6" w:rsidP="00E21BB6">
      <w:pPr>
        <w:widowControl w:val="0"/>
        <w:shd w:val="clear" w:color="auto" w:fill="FFFFFF"/>
        <w:autoSpaceDE w:val="0"/>
        <w:autoSpaceDN w:val="0"/>
        <w:adjustRightInd w:val="0"/>
        <w:jc w:val="both"/>
        <w:rPr>
          <w:sz w:val="20"/>
          <w:szCs w:val="20"/>
        </w:rPr>
      </w:pPr>
      <w:r w:rsidRPr="00E21BB6">
        <w:rPr>
          <w:sz w:val="20"/>
          <w:szCs w:val="20"/>
        </w:rPr>
        <w:t>6.3 СУБАРЕНДАТОР обязуется предоставлять АРЕНДАТОРУ беспрепятственный, в том числе дистанционный, доступ к фискальным данным, содержащимся в базе данных оператора фискальных данных.</w:t>
      </w:r>
    </w:p>
    <w:p w:rsidR="00E21BB6" w:rsidRPr="00E21BB6" w:rsidRDefault="00E21BB6" w:rsidP="00E21BB6">
      <w:pPr>
        <w:widowControl w:val="0"/>
        <w:shd w:val="clear" w:color="auto" w:fill="FFFFFF"/>
        <w:autoSpaceDE w:val="0"/>
        <w:autoSpaceDN w:val="0"/>
        <w:adjustRightInd w:val="0"/>
        <w:jc w:val="both"/>
        <w:rPr>
          <w:color w:val="0070C0"/>
          <w:sz w:val="20"/>
          <w:szCs w:val="20"/>
        </w:rPr>
      </w:pPr>
      <w:r w:rsidRPr="00E21BB6">
        <w:rPr>
          <w:color w:val="0070C0"/>
          <w:sz w:val="20"/>
          <w:szCs w:val="20"/>
        </w:rPr>
        <w:t>6.4 АРЕНДАТОР производит государственную регистрацию договора, а также изменений и дополнений, вносимых в Договор, в соответствии с требованиями действующего законодательства. СУБАРЕНДАТОР производит компенсацию АРЕНДАТОРУ стоимости государственной пошлины за государственную регистрацию договора, а также изменений и дополнений, вносимых в Договор. Все расходы, связанные с проведением государственной регистрации договора, в том числе и непредвиденные, несет СУБАРЕНДАТОР. СУБАРЕНДАТОР не имеет права требовать от АРЕНДАТОРА возмещения их стоимости</w:t>
      </w:r>
      <w:r w:rsidRPr="00E21BB6">
        <w:rPr>
          <w:color w:val="0070C0"/>
          <w:sz w:val="20"/>
          <w:szCs w:val="20"/>
          <w:vertAlign w:val="superscript"/>
        </w:rPr>
        <w:footnoteReference w:id="44"/>
      </w:r>
      <w:r w:rsidRPr="00E21BB6">
        <w:rPr>
          <w:color w:val="0070C0"/>
          <w:sz w:val="20"/>
          <w:szCs w:val="20"/>
        </w:rPr>
        <w:t>.</w:t>
      </w:r>
    </w:p>
    <w:p w:rsidR="00E21BB6" w:rsidRPr="00E21BB6" w:rsidRDefault="00E21BB6" w:rsidP="00E21BB6">
      <w:pPr>
        <w:widowControl w:val="0"/>
        <w:shd w:val="clear" w:color="auto" w:fill="FFFFFF"/>
        <w:autoSpaceDE w:val="0"/>
        <w:autoSpaceDN w:val="0"/>
        <w:adjustRightInd w:val="0"/>
        <w:jc w:val="both"/>
        <w:rPr>
          <w:sz w:val="20"/>
          <w:szCs w:val="20"/>
        </w:rPr>
      </w:pPr>
    </w:p>
    <w:p w:rsidR="00E21BB6" w:rsidRPr="00E21BB6" w:rsidRDefault="00E21BB6" w:rsidP="00E21BB6">
      <w:pPr>
        <w:widowControl w:val="0"/>
        <w:shd w:val="clear" w:color="auto" w:fill="FFFFFF"/>
        <w:autoSpaceDE w:val="0"/>
        <w:autoSpaceDN w:val="0"/>
        <w:adjustRightInd w:val="0"/>
        <w:jc w:val="both"/>
        <w:rPr>
          <w:b/>
          <w:sz w:val="20"/>
          <w:szCs w:val="20"/>
          <w:u w:val="single"/>
        </w:rPr>
      </w:pPr>
      <w:r w:rsidRPr="00E21BB6">
        <w:rPr>
          <w:b/>
          <w:sz w:val="20"/>
          <w:szCs w:val="20"/>
          <w:u w:val="single"/>
        </w:rPr>
        <w:t>7. Страхование:</w:t>
      </w:r>
    </w:p>
    <w:p w:rsidR="00E21BB6" w:rsidRPr="00E21BB6" w:rsidRDefault="00E21BB6" w:rsidP="00E21BB6">
      <w:pPr>
        <w:widowControl w:val="0"/>
        <w:shd w:val="clear" w:color="auto" w:fill="FFFFFF"/>
        <w:autoSpaceDE w:val="0"/>
        <w:autoSpaceDN w:val="0"/>
        <w:adjustRightInd w:val="0"/>
        <w:jc w:val="both"/>
        <w:rPr>
          <w:sz w:val="20"/>
          <w:szCs w:val="20"/>
        </w:rPr>
      </w:pPr>
      <w:r w:rsidRPr="00E21BB6">
        <w:rPr>
          <w:sz w:val="20"/>
          <w:szCs w:val="20"/>
        </w:rPr>
        <w:t xml:space="preserve">7.1. Страхование имущества, находящегося в Помещении, осуществляется СУБАРЕНДАТОРОМ. </w:t>
      </w:r>
    </w:p>
    <w:p w:rsidR="00E21BB6" w:rsidRPr="00E21BB6" w:rsidRDefault="00E21BB6" w:rsidP="00E21BB6">
      <w:pPr>
        <w:widowControl w:val="0"/>
        <w:shd w:val="clear" w:color="auto" w:fill="FFFFFF"/>
        <w:autoSpaceDE w:val="0"/>
        <w:autoSpaceDN w:val="0"/>
        <w:adjustRightInd w:val="0"/>
        <w:jc w:val="both"/>
        <w:rPr>
          <w:sz w:val="20"/>
          <w:szCs w:val="20"/>
        </w:rPr>
      </w:pPr>
      <w:r w:rsidRPr="00E21BB6">
        <w:rPr>
          <w:sz w:val="20"/>
          <w:szCs w:val="20"/>
        </w:rPr>
        <w:t xml:space="preserve">7.2. СУБАРЕНДАТОР страхует по своему усмотрению и за свой счет имущество, принадлежащее СУБАРЕНДАТОРУ, на случай технических аварий, пожара и залива водой и прочего в любой страховой компании Российской Федерации. </w:t>
      </w:r>
    </w:p>
    <w:p w:rsidR="00E21BB6" w:rsidRPr="00E21BB6" w:rsidRDefault="00E21BB6" w:rsidP="00E21BB6">
      <w:pPr>
        <w:widowControl w:val="0"/>
        <w:shd w:val="clear" w:color="auto" w:fill="FFFFFF"/>
        <w:autoSpaceDE w:val="0"/>
        <w:autoSpaceDN w:val="0"/>
        <w:adjustRightInd w:val="0"/>
        <w:jc w:val="both"/>
        <w:rPr>
          <w:sz w:val="20"/>
          <w:szCs w:val="20"/>
        </w:rPr>
      </w:pPr>
      <w:r w:rsidRPr="00E21BB6">
        <w:rPr>
          <w:sz w:val="20"/>
          <w:szCs w:val="20"/>
        </w:rPr>
        <w:t>7.3. АРЕНДАТОР не несет ответственности за имущество СУБАРЕНДАТОРА в случае его утраты или повреждения в результате технических аварий, пожара и залива водой и прочего.</w:t>
      </w:r>
    </w:p>
    <w:p w:rsidR="00E21BB6" w:rsidRPr="00E21BB6" w:rsidRDefault="00E21BB6" w:rsidP="00E21BB6">
      <w:pPr>
        <w:widowControl w:val="0"/>
        <w:shd w:val="clear" w:color="auto" w:fill="FFFFFF"/>
        <w:autoSpaceDE w:val="0"/>
        <w:autoSpaceDN w:val="0"/>
        <w:adjustRightInd w:val="0"/>
        <w:jc w:val="both"/>
        <w:rPr>
          <w:sz w:val="20"/>
          <w:szCs w:val="20"/>
        </w:rPr>
      </w:pPr>
    </w:p>
    <w:p w:rsidR="00E21BB6" w:rsidRPr="00E21BB6" w:rsidRDefault="00E21BB6" w:rsidP="00E21BB6">
      <w:pPr>
        <w:widowControl w:val="0"/>
        <w:shd w:val="clear" w:color="auto" w:fill="FFFFFF"/>
        <w:autoSpaceDE w:val="0"/>
        <w:autoSpaceDN w:val="0"/>
        <w:adjustRightInd w:val="0"/>
        <w:jc w:val="both"/>
        <w:rPr>
          <w:sz w:val="20"/>
          <w:szCs w:val="20"/>
        </w:rPr>
      </w:pPr>
    </w:p>
    <w:tbl>
      <w:tblPr>
        <w:tblW w:w="9780" w:type="dxa"/>
        <w:tblInd w:w="-176" w:type="dxa"/>
        <w:tblLayout w:type="fixed"/>
        <w:tblLook w:val="04A0" w:firstRow="1" w:lastRow="0" w:firstColumn="1" w:lastColumn="0" w:noHBand="0" w:noVBand="1"/>
      </w:tblPr>
      <w:tblGrid>
        <w:gridCol w:w="5457"/>
        <w:gridCol w:w="4323"/>
      </w:tblGrid>
      <w:tr w:rsidR="00E21BB6" w:rsidRPr="00E21BB6" w:rsidTr="000D7568">
        <w:tc>
          <w:tcPr>
            <w:tcW w:w="5458" w:type="dxa"/>
          </w:tcPr>
          <w:p w:rsidR="00E21BB6" w:rsidRPr="00E21BB6" w:rsidRDefault="00E21BB6" w:rsidP="00E21BB6">
            <w:pPr>
              <w:widowControl w:val="0"/>
              <w:autoSpaceDE w:val="0"/>
              <w:autoSpaceDN w:val="0"/>
              <w:adjustRightInd w:val="0"/>
              <w:jc w:val="both"/>
              <w:rPr>
                <w:b/>
                <w:sz w:val="20"/>
                <w:szCs w:val="20"/>
              </w:rPr>
            </w:pPr>
            <w:r w:rsidRPr="00E21BB6">
              <w:rPr>
                <w:b/>
                <w:sz w:val="20"/>
                <w:szCs w:val="20"/>
              </w:rPr>
              <w:t>АРЕНДАТОР</w:t>
            </w:r>
          </w:p>
          <w:p w:rsidR="00E21BB6" w:rsidRPr="00E21BB6" w:rsidRDefault="00E21BB6" w:rsidP="00E21BB6">
            <w:pPr>
              <w:autoSpaceDE w:val="0"/>
              <w:autoSpaceDN w:val="0"/>
              <w:adjustRightInd w:val="0"/>
              <w:jc w:val="both"/>
            </w:pPr>
            <w:r w:rsidRPr="00E21BB6">
              <w:rPr>
                <w:sz w:val="22"/>
                <w:szCs w:val="22"/>
                <w:highlight w:val="yellow"/>
              </w:rPr>
              <w:t>_____________________</w:t>
            </w:r>
          </w:p>
          <w:p w:rsidR="00E21BB6" w:rsidRPr="00E21BB6" w:rsidRDefault="00E21BB6" w:rsidP="00E21BB6">
            <w:pPr>
              <w:autoSpaceDE w:val="0"/>
              <w:autoSpaceDN w:val="0"/>
              <w:adjustRightInd w:val="0"/>
              <w:jc w:val="both"/>
            </w:pPr>
            <w:r w:rsidRPr="00E21BB6">
              <w:rPr>
                <w:sz w:val="22"/>
                <w:szCs w:val="22"/>
              </w:rPr>
              <w:t xml:space="preserve">(должность) </w:t>
            </w:r>
          </w:p>
          <w:p w:rsidR="00E21BB6" w:rsidRPr="00E21BB6" w:rsidRDefault="00E21BB6" w:rsidP="00E21BB6">
            <w:pPr>
              <w:autoSpaceDE w:val="0"/>
              <w:autoSpaceDN w:val="0"/>
              <w:adjustRightInd w:val="0"/>
              <w:jc w:val="both"/>
            </w:pPr>
            <w:r w:rsidRPr="00E21BB6">
              <w:rPr>
                <w:sz w:val="22"/>
                <w:szCs w:val="22"/>
                <w:highlight w:val="yellow"/>
              </w:rPr>
              <w:t>_____________________</w:t>
            </w:r>
          </w:p>
          <w:p w:rsidR="00E21BB6" w:rsidRPr="00E21BB6" w:rsidRDefault="00E21BB6" w:rsidP="00E21BB6">
            <w:pPr>
              <w:autoSpaceDE w:val="0"/>
              <w:autoSpaceDN w:val="0"/>
              <w:adjustRightInd w:val="0"/>
              <w:jc w:val="both"/>
            </w:pPr>
            <w:r w:rsidRPr="00E21BB6">
              <w:rPr>
                <w:sz w:val="22"/>
                <w:szCs w:val="22"/>
              </w:rPr>
              <w:t xml:space="preserve">(ФИО) </w:t>
            </w:r>
          </w:p>
          <w:p w:rsidR="00E21BB6" w:rsidRPr="00E21BB6" w:rsidRDefault="00E21BB6" w:rsidP="00E21BB6">
            <w:pPr>
              <w:widowControl w:val="0"/>
              <w:shd w:val="clear" w:color="auto" w:fill="FFFFFF"/>
              <w:tabs>
                <w:tab w:val="left" w:pos="3490"/>
              </w:tabs>
              <w:suppressAutoHyphens/>
              <w:autoSpaceDE w:val="0"/>
              <w:autoSpaceDN w:val="0"/>
              <w:adjustRightInd w:val="0"/>
              <w:rPr>
                <w:bCs/>
                <w:sz w:val="20"/>
                <w:szCs w:val="20"/>
              </w:rPr>
            </w:pPr>
            <w:r w:rsidRPr="00E21BB6">
              <w:rPr>
                <w:sz w:val="20"/>
                <w:szCs w:val="20"/>
                <w:highlight w:val="yellow"/>
              </w:rPr>
              <w:t>«____»_______________ 20_ г.</w:t>
            </w:r>
          </w:p>
          <w:p w:rsidR="00E21BB6" w:rsidRPr="00E21BB6" w:rsidRDefault="00E21BB6" w:rsidP="00E21BB6">
            <w:pPr>
              <w:widowControl w:val="0"/>
              <w:autoSpaceDE w:val="0"/>
              <w:autoSpaceDN w:val="0"/>
              <w:adjustRightInd w:val="0"/>
              <w:jc w:val="both"/>
              <w:rPr>
                <w:sz w:val="20"/>
                <w:szCs w:val="20"/>
              </w:rPr>
            </w:pPr>
          </w:p>
        </w:tc>
        <w:tc>
          <w:tcPr>
            <w:tcW w:w="4324" w:type="dxa"/>
          </w:tcPr>
          <w:p w:rsidR="00E21BB6" w:rsidRPr="00E21BB6" w:rsidRDefault="00E21BB6" w:rsidP="00E21BB6">
            <w:pPr>
              <w:widowControl w:val="0"/>
              <w:autoSpaceDE w:val="0"/>
              <w:autoSpaceDN w:val="0"/>
              <w:adjustRightInd w:val="0"/>
              <w:jc w:val="both"/>
              <w:rPr>
                <w:b/>
                <w:sz w:val="20"/>
                <w:szCs w:val="20"/>
              </w:rPr>
            </w:pPr>
            <w:r w:rsidRPr="00E21BB6">
              <w:rPr>
                <w:b/>
                <w:sz w:val="20"/>
                <w:szCs w:val="20"/>
              </w:rPr>
              <w:t>СУБАРЕНДАТОР</w:t>
            </w:r>
          </w:p>
          <w:p w:rsidR="00E21BB6" w:rsidRPr="00E21BB6" w:rsidRDefault="00E21BB6" w:rsidP="00E21BB6">
            <w:pPr>
              <w:autoSpaceDE w:val="0"/>
              <w:autoSpaceDN w:val="0"/>
              <w:adjustRightInd w:val="0"/>
              <w:jc w:val="both"/>
            </w:pPr>
            <w:r w:rsidRPr="00E21BB6">
              <w:rPr>
                <w:sz w:val="22"/>
                <w:szCs w:val="22"/>
                <w:highlight w:val="yellow"/>
              </w:rPr>
              <w:t>_____________________</w:t>
            </w:r>
          </w:p>
          <w:p w:rsidR="00E21BB6" w:rsidRPr="00E21BB6" w:rsidRDefault="00E21BB6" w:rsidP="00E21BB6">
            <w:pPr>
              <w:autoSpaceDE w:val="0"/>
              <w:autoSpaceDN w:val="0"/>
              <w:adjustRightInd w:val="0"/>
              <w:jc w:val="both"/>
            </w:pPr>
            <w:r w:rsidRPr="00E21BB6">
              <w:rPr>
                <w:sz w:val="22"/>
                <w:szCs w:val="22"/>
              </w:rPr>
              <w:t xml:space="preserve">(должность) </w:t>
            </w:r>
          </w:p>
          <w:p w:rsidR="00E21BB6" w:rsidRPr="00E21BB6" w:rsidRDefault="00E21BB6" w:rsidP="00E21BB6">
            <w:pPr>
              <w:autoSpaceDE w:val="0"/>
              <w:autoSpaceDN w:val="0"/>
              <w:adjustRightInd w:val="0"/>
              <w:jc w:val="both"/>
            </w:pPr>
            <w:r w:rsidRPr="00E21BB6">
              <w:rPr>
                <w:sz w:val="22"/>
                <w:szCs w:val="22"/>
                <w:highlight w:val="yellow"/>
              </w:rPr>
              <w:t>_____________________</w:t>
            </w:r>
          </w:p>
          <w:p w:rsidR="00E21BB6" w:rsidRPr="00E21BB6" w:rsidRDefault="00E21BB6" w:rsidP="00E21BB6">
            <w:pPr>
              <w:autoSpaceDE w:val="0"/>
              <w:autoSpaceDN w:val="0"/>
              <w:adjustRightInd w:val="0"/>
              <w:jc w:val="both"/>
            </w:pPr>
            <w:r w:rsidRPr="00E21BB6">
              <w:rPr>
                <w:sz w:val="22"/>
                <w:szCs w:val="22"/>
              </w:rPr>
              <w:t xml:space="preserve">(ФИО) </w:t>
            </w:r>
          </w:p>
          <w:p w:rsidR="00E21BB6" w:rsidRPr="00E21BB6" w:rsidRDefault="00E21BB6" w:rsidP="00E21BB6">
            <w:pPr>
              <w:widowControl w:val="0"/>
              <w:shd w:val="clear" w:color="auto" w:fill="FFFFFF"/>
              <w:tabs>
                <w:tab w:val="left" w:pos="3490"/>
              </w:tabs>
              <w:suppressAutoHyphens/>
              <w:autoSpaceDE w:val="0"/>
              <w:autoSpaceDN w:val="0"/>
              <w:adjustRightInd w:val="0"/>
              <w:rPr>
                <w:bCs/>
                <w:sz w:val="20"/>
                <w:szCs w:val="20"/>
              </w:rPr>
            </w:pPr>
            <w:r w:rsidRPr="00E21BB6">
              <w:rPr>
                <w:sz w:val="20"/>
                <w:szCs w:val="20"/>
                <w:highlight w:val="yellow"/>
              </w:rPr>
              <w:t>«____»_______________ 20_ г.</w:t>
            </w:r>
          </w:p>
          <w:p w:rsidR="00E21BB6" w:rsidRPr="00E21BB6" w:rsidRDefault="00E21BB6" w:rsidP="00E21BB6">
            <w:pPr>
              <w:widowControl w:val="0"/>
              <w:autoSpaceDE w:val="0"/>
              <w:autoSpaceDN w:val="0"/>
              <w:adjustRightInd w:val="0"/>
              <w:rPr>
                <w:sz w:val="20"/>
                <w:szCs w:val="20"/>
              </w:rPr>
            </w:pPr>
          </w:p>
        </w:tc>
      </w:tr>
    </w:tbl>
    <w:p w:rsidR="00E21BB6" w:rsidRPr="00E21BB6" w:rsidRDefault="00E21BB6" w:rsidP="00E21BB6">
      <w:pPr>
        <w:widowControl w:val="0"/>
        <w:autoSpaceDE w:val="0"/>
        <w:autoSpaceDN w:val="0"/>
        <w:adjustRightInd w:val="0"/>
        <w:rPr>
          <w:sz w:val="20"/>
          <w:szCs w:val="20"/>
        </w:rPr>
      </w:pPr>
    </w:p>
    <w:p w:rsidR="00E21BB6" w:rsidRPr="00E21BB6" w:rsidRDefault="00E21BB6" w:rsidP="00E21BB6">
      <w:pPr>
        <w:rPr>
          <w:sz w:val="22"/>
          <w:szCs w:val="22"/>
        </w:rPr>
      </w:pPr>
    </w:p>
    <w:p w:rsidR="00E21BB6" w:rsidRPr="00E21BB6" w:rsidRDefault="00E21BB6" w:rsidP="00E21BB6">
      <w:pPr>
        <w:rPr>
          <w:sz w:val="22"/>
          <w:szCs w:val="22"/>
        </w:rPr>
      </w:pPr>
    </w:p>
    <w:p w:rsidR="00E21BB6" w:rsidRPr="00E21BB6" w:rsidRDefault="00E21BB6" w:rsidP="00E21BB6">
      <w:pPr>
        <w:rPr>
          <w:sz w:val="22"/>
          <w:szCs w:val="22"/>
        </w:rPr>
      </w:pPr>
      <w:r w:rsidRPr="00E21BB6">
        <w:rPr>
          <w:sz w:val="22"/>
          <w:szCs w:val="22"/>
        </w:rPr>
        <w:br w:type="page"/>
      </w:r>
    </w:p>
    <w:p w:rsidR="00E21BB6" w:rsidRPr="00E21BB6" w:rsidRDefault="00E21BB6" w:rsidP="00E21BB6">
      <w:pPr>
        <w:widowControl w:val="0"/>
        <w:autoSpaceDE w:val="0"/>
        <w:autoSpaceDN w:val="0"/>
        <w:adjustRightInd w:val="0"/>
        <w:jc w:val="right"/>
        <w:rPr>
          <w:sz w:val="20"/>
          <w:szCs w:val="20"/>
        </w:rPr>
      </w:pPr>
      <w:r w:rsidRPr="00E21BB6">
        <w:rPr>
          <w:sz w:val="20"/>
          <w:szCs w:val="20"/>
        </w:rPr>
        <w:lastRenderedPageBreak/>
        <w:t>ПРИЛОЖЕНИЕ № 4</w:t>
      </w:r>
    </w:p>
    <w:p w:rsidR="00E21BB6" w:rsidRPr="00E21BB6" w:rsidRDefault="00E21BB6" w:rsidP="00E21BB6">
      <w:pPr>
        <w:widowControl w:val="0"/>
        <w:autoSpaceDE w:val="0"/>
        <w:autoSpaceDN w:val="0"/>
        <w:adjustRightInd w:val="0"/>
        <w:jc w:val="right"/>
        <w:rPr>
          <w:sz w:val="20"/>
          <w:szCs w:val="20"/>
        </w:rPr>
      </w:pPr>
      <w:r w:rsidRPr="00E21BB6">
        <w:rPr>
          <w:sz w:val="20"/>
          <w:szCs w:val="20"/>
        </w:rPr>
        <w:t xml:space="preserve">к договору субаренды </w:t>
      </w:r>
    </w:p>
    <w:p w:rsidR="00E21BB6" w:rsidRPr="00E21BB6" w:rsidRDefault="00E21BB6" w:rsidP="00E21BB6">
      <w:pPr>
        <w:widowControl w:val="0"/>
        <w:autoSpaceDE w:val="0"/>
        <w:autoSpaceDN w:val="0"/>
        <w:adjustRightInd w:val="0"/>
        <w:jc w:val="right"/>
        <w:rPr>
          <w:sz w:val="20"/>
          <w:szCs w:val="20"/>
        </w:rPr>
      </w:pPr>
      <w:r w:rsidRPr="00E21BB6">
        <w:rPr>
          <w:sz w:val="20"/>
          <w:szCs w:val="20"/>
        </w:rPr>
        <w:t xml:space="preserve">№ </w:t>
      </w:r>
      <w:r w:rsidRPr="00E21BB6">
        <w:rPr>
          <w:sz w:val="20"/>
          <w:szCs w:val="20"/>
          <w:highlight w:val="yellow"/>
        </w:rPr>
        <w:t>___________________</w:t>
      </w:r>
    </w:p>
    <w:p w:rsidR="00E21BB6" w:rsidRPr="00E21BB6" w:rsidRDefault="00E21BB6" w:rsidP="00E21BB6">
      <w:pPr>
        <w:widowControl w:val="0"/>
        <w:autoSpaceDE w:val="0"/>
        <w:autoSpaceDN w:val="0"/>
        <w:adjustRightInd w:val="0"/>
        <w:jc w:val="right"/>
        <w:rPr>
          <w:sz w:val="20"/>
          <w:szCs w:val="20"/>
        </w:rPr>
      </w:pPr>
      <w:r w:rsidRPr="00E21BB6">
        <w:rPr>
          <w:sz w:val="20"/>
          <w:szCs w:val="20"/>
        </w:rPr>
        <w:t xml:space="preserve">от </w:t>
      </w:r>
      <w:r w:rsidRPr="00E21BB6">
        <w:rPr>
          <w:sz w:val="20"/>
          <w:szCs w:val="20"/>
          <w:highlight w:val="yellow"/>
        </w:rPr>
        <w:t>___________________</w:t>
      </w:r>
    </w:p>
    <w:p w:rsidR="00E21BB6" w:rsidRPr="00E21BB6" w:rsidRDefault="00E21BB6" w:rsidP="00E21BB6">
      <w:pPr>
        <w:widowControl w:val="0"/>
        <w:shd w:val="clear" w:color="auto" w:fill="FFFFFF"/>
        <w:autoSpaceDE w:val="0"/>
        <w:autoSpaceDN w:val="0"/>
        <w:adjustRightInd w:val="0"/>
        <w:contextualSpacing/>
        <w:jc w:val="center"/>
        <w:rPr>
          <w:b/>
          <w:sz w:val="20"/>
          <w:szCs w:val="20"/>
        </w:rPr>
      </w:pPr>
    </w:p>
    <w:p w:rsidR="00E21BB6" w:rsidRPr="00E21BB6" w:rsidRDefault="00E21BB6" w:rsidP="00E21BB6">
      <w:pPr>
        <w:widowControl w:val="0"/>
        <w:shd w:val="clear" w:color="auto" w:fill="FFFFFF"/>
        <w:autoSpaceDE w:val="0"/>
        <w:autoSpaceDN w:val="0"/>
        <w:adjustRightInd w:val="0"/>
        <w:contextualSpacing/>
        <w:jc w:val="center"/>
        <w:rPr>
          <w:b/>
          <w:sz w:val="20"/>
          <w:szCs w:val="20"/>
        </w:rPr>
      </w:pPr>
    </w:p>
    <w:p w:rsidR="00E21BB6" w:rsidRPr="00E21BB6" w:rsidRDefault="00E21BB6" w:rsidP="00E21BB6">
      <w:pPr>
        <w:widowControl w:val="0"/>
        <w:shd w:val="clear" w:color="auto" w:fill="FFFFFF"/>
        <w:autoSpaceDE w:val="0"/>
        <w:autoSpaceDN w:val="0"/>
        <w:adjustRightInd w:val="0"/>
        <w:contextualSpacing/>
        <w:jc w:val="center"/>
        <w:rPr>
          <w:b/>
          <w:sz w:val="20"/>
          <w:szCs w:val="20"/>
          <w:u w:val="single"/>
        </w:rPr>
      </w:pPr>
      <w:r w:rsidRPr="00E21BB6">
        <w:rPr>
          <w:b/>
          <w:sz w:val="20"/>
          <w:szCs w:val="20"/>
          <w:u w:val="single"/>
        </w:rPr>
        <w:t>АКТ ОБ ОСУЩЕСТВЛЕНИИ ТЕХНОЛОГИЧЕСКОГО ПРИСОЕДИНЕНИЯ</w:t>
      </w:r>
    </w:p>
    <w:p w:rsidR="00E21BB6" w:rsidRPr="00E21BB6" w:rsidRDefault="00E21BB6" w:rsidP="00E21BB6">
      <w:pPr>
        <w:widowControl w:val="0"/>
        <w:shd w:val="clear" w:color="auto" w:fill="FFFFFF"/>
        <w:autoSpaceDE w:val="0"/>
        <w:autoSpaceDN w:val="0"/>
        <w:adjustRightInd w:val="0"/>
        <w:contextualSpacing/>
        <w:jc w:val="center"/>
        <w:rPr>
          <w:b/>
          <w:sz w:val="20"/>
          <w:szCs w:val="20"/>
          <w:u w:val="single"/>
        </w:rPr>
      </w:pPr>
    </w:p>
    <w:p w:rsidR="00E21BB6" w:rsidRPr="00E21BB6" w:rsidRDefault="00E21BB6" w:rsidP="00E21BB6">
      <w:pPr>
        <w:widowControl w:val="0"/>
        <w:shd w:val="clear" w:color="auto" w:fill="FFFFFF"/>
        <w:autoSpaceDE w:val="0"/>
        <w:autoSpaceDN w:val="0"/>
        <w:adjustRightInd w:val="0"/>
        <w:contextualSpacing/>
        <w:jc w:val="center"/>
        <w:rPr>
          <w:b/>
          <w:sz w:val="20"/>
          <w:szCs w:val="20"/>
          <w:u w:val="single"/>
        </w:rPr>
      </w:pPr>
    </w:p>
    <w:p w:rsidR="00E21BB6" w:rsidRPr="00E21BB6" w:rsidRDefault="00E21BB6" w:rsidP="00E21BB6">
      <w:pPr>
        <w:widowControl w:val="0"/>
        <w:shd w:val="clear" w:color="auto" w:fill="FFFFFF"/>
        <w:autoSpaceDE w:val="0"/>
        <w:autoSpaceDN w:val="0"/>
        <w:adjustRightInd w:val="0"/>
        <w:contextualSpacing/>
        <w:jc w:val="center"/>
        <w:rPr>
          <w:b/>
          <w:sz w:val="20"/>
          <w:szCs w:val="20"/>
          <w:u w:val="single"/>
        </w:rPr>
      </w:pPr>
    </w:p>
    <w:p w:rsidR="00E21BB6" w:rsidRPr="00E21BB6" w:rsidRDefault="00E21BB6" w:rsidP="00E21BB6">
      <w:pPr>
        <w:widowControl w:val="0"/>
        <w:shd w:val="clear" w:color="auto" w:fill="FFFFFF"/>
        <w:autoSpaceDE w:val="0"/>
        <w:autoSpaceDN w:val="0"/>
        <w:adjustRightInd w:val="0"/>
        <w:contextualSpacing/>
        <w:jc w:val="center"/>
        <w:rPr>
          <w:b/>
          <w:sz w:val="20"/>
          <w:szCs w:val="20"/>
          <w:u w:val="single"/>
        </w:rPr>
      </w:pPr>
    </w:p>
    <w:p w:rsidR="00E21BB6" w:rsidRPr="00E21BB6" w:rsidRDefault="00E21BB6" w:rsidP="00E21BB6">
      <w:pPr>
        <w:widowControl w:val="0"/>
        <w:shd w:val="clear" w:color="auto" w:fill="FFFFFF"/>
        <w:autoSpaceDE w:val="0"/>
        <w:autoSpaceDN w:val="0"/>
        <w:adjustRightInd w:val="0"/>
        <w:contextualSpacing/>
        <w:jc w:val="center"/>
        <w:rPr>
          <w:b/>
          <w:sz w:val="20"/>
          <w:szCs w:val="20"/>
          <w:u w:val="single"/>
        </w:rPr>
      </w:pPr>
    </w:p>
    <w:p w:rsidR="00E21BB6" w:rsidRPr="00E21BB6" w:rsidRDefault="00E21BB6" w:rsidP="00E21BB6">
      <w:pPr>
        <w:widowControl w:val="0"/>
        <w:shd w:val="clear" w:color="auto" w:fill="FFFFFF"/>
        <w:autoSpaceDE w:val="0"/>
        <w:autoSpaceDN w:val="0"/>
        <w:adjustRightInd w:val="0"/>
        <w:contextualSpacing/>
        <w:jc w:val="center"/>
        <w:rPr>
          <w:b/>
          <w:sz w:val="20"/>
          <w:szCs w:val="20"/>
          <w:u w:val="single"/>
        </w:rPr>
      </w:pPr>
    </w:p>
    <w:p w:rsidR="00E21BB6" w:rsidRPr="00E21BB6" w:rsidRDefault="00E21BB6" w:rsidP="00E21BB6">
      <w:pPr>
        <w:widowControl w:val="0"/>
        <w:shd w:val="clear" w:color="auto" w:fill="FFFFFF"/>
        <w:autoSpaceDE w:val="0"/>
        <w:autoSpaceDN w:val="0"/>
        <w:adjustRightInd w:val="0"/>
        <w:contextualSpacing/>
        <w:jc w:val="center"/>
        <w:rPr>
          <w:b/>
          <w:sz w:val="20"/>
          <w:szCs w:val="20"/>
          <w:u w:val="single"/>
        </w:rPr>
      </w:pPr>
    </w:p>
    <w:p w:rsidR="00E21BB6" w:rsidRPr="00E21BB6" w:rsidRDefault="00E21BB6" w:rsidP="00E21BB6">
      <w:pPr>
        <w:widowControl w:val="0"/>
        <w:shd w:val="clear" w:color="auto" w:fill="FFFFFF"/>
        <w:autoSpaceDE w:val="0"/>
        <w:autoSpaceDN w:val="0"/>
        <w:adjustRightInd w:val="0"/>
        <w:contextualSpacing/>
        <w:jc w:val="center"/>
        <w:rPr>
          <w:b/>
          <w:sz w:val="20"/>
          <w:szCs w:val="20"/>
          <w:u w:val="single"/>
        </w:rPr>
      </w:pPr>
    </w:p>
    <w:p w:rsidR="00E21BB6" w:rsidRPr="00E21BB6" w:rsidRDefault="00E21BB6" w:rsidP="00E21BB6">
      <w:pPr>
        <w:widowControl w:val="0"/>
        <w:shd w:val="clear" w:color="auto" w:fill="FFFFFF"/>
        <w:autoSpaceDE w:val="0"/>
        <w:autoSpaceDN w:val="0"/>
        <w:adjustRightInd w:val="0"/>
        <w:contextualSpacing/>
        <w:jc w:val="center"/>
        <w:rPr>
          <w:b/>
          <w:sz w:val="20"/>
          <w:szCs w:val="20"/>
          <w:u w:val="single"/>
        </w:rPr>
      </w:pPr>
    </w:p>
    <w:p w:rsidR="00E21BB6" w:rsidRPr="00E21BB6" w:rsidRDefault="00E21BB6" w:rsidP="00E21BB6">
      <w:pPr>
        <w:widowControl w:val="0"/>
        <w:shd w:val="clear" w:color="auto" w:fill="FFFFFF"/>
        <w:autoSpaceDE w:val="0"/>
        <w:autoSpaceDN w:val="0"/>
        <w:adjustRightInd w:val="0"/>
        <w:contextualSpacing/>
        <w:jc w:val="center"/>
        <w:rPr>
          <w:b/>
          <w:sz w:val="20"/>
          <w:szCs w:val="20"/>
          <w:u w:val="single"/>
        </w:rPr>
      </w:pPr>
    </w:p>
    <w:p w:rsidR="00E21BB6" w:rsidRPr="00E21BB6" w:rsidRDefault="00E21BB6" w:rsidP="00E21BB6">
      <w:pPr>
        <w:widowControl w:val="0"/>
        <w:shd w:val="clear" w:color="auto" w:fill="FFFFFF"/>
        <w:autoSpaceDE w:val="0"/>
        <w:autoSpaceDN w:val="0"/>
        <w:adjustRightInd w:val="0"/>
        <w:contextualSpacing/>
        <w:jc w:val="center"/>
        <w:rPr>
          <w:b/>
          <w:sz w:val="20"/>
          <w:szCs w:val="20"/>
          <w:u w:val="single"/>
        </w:rPr>
      </w:pPr>
    </w:p>
    <w:p w:rsidR="00E21BB6" w:rsidRPr="00E21BB6" w:rsidRDefault="00E21BB6" w:rsidP="00E21BB6">
      <w:pPr>
        <w:widowControl w:val="0"/>
        <w:shd w:val="clear" w:color="auto" w:fill="FFFFFF"/>
        <w:autoSpaceDE w:val="0"/>
        <w:autoSpaceDN w:val="0"/>
        <w:adjustRightInd w:val="0"/>
        <w:contextualSpacing/>
        <w:jc w:val="center"/>
        <w:rPr>
          <w:b/>
          <w:sz w:val="20"/>
          <w:szCs w:val="20"/>
          <w:u w:val="single"/>
        </w:rPr>
      </w:pPr>
    </w:p>
    <w:p w:rsidR="00E21BB6" w:rsidRPr="00E21BB6" w:rsidRDefault="00E21BB6" w:rsidP="00E21BB6">
      <w:pPr>
        <w:widowControl w:val="0"/>
        <w:shd w:val="clear" w:color="auto" w:fill="FFFFFF"/>
        <w:autoSpaceDE w:val="0"/>
        <w:autoSpaceDN w:val="0"/>
        <w:adjustRightInd w:val="0"/>
        <w:contextualSpacing/>
        <w:jc w:val="center"/>
        <w:rPr>
          <w:b/>
          <w:sz w:val="20"/>
          <w:szCs w:val="20"/>
          <w:u w:val="single"/>
        </w:rPr>
      </w:pPr>
    </w:p>
    <w:p w:rsidR="00E21BB6" w:rsidRPr="00E21BB6" w:rsidRDefault="00E21BB6" w:rsidP="00E21BB6">
      <w:pPr>
        <w:widowControl w:val="0"/>
        <w:shd w:val="clear" w:color="auto" w:fill="FFFFFF"/>
        <w:autoSpaceDE w:val="0"/>
        <w:autoSpaceDN w:val="0"/>
        <w:adjustRightInd w:val="0"/>
        <w:contextualSpacing/>
        <w:jc w:val="center"/>
        <w:rPr>
          <w:b/>
          <w:sz w:val="20"/>
          <w:szCs w:val="20"/>
          <w:u w:val="single"/>
        </w:rPr>
      </w:pPr>
    </w:p>
    <w:p w:rsidR="00E21BB6" w:rsidRPr="00E21BB6" w:rsidRDefault="00E21BB6" w:rsidP="00E21BB6">
      <w:pPr>
        <w:widowControl w:val="0"/>
        <w:shd w:val="clear" w:color="auto" w:fill="FFFFFF"/>
        <w:autoSpaceDE w:val="0"/>
        <w:autoSpaceDN w:val="0"/>
        <w:adjustRightInd w:val="0"/>
        <w:contextualSpacing/>
        <w:jc w:val="center"/>
        <w:rPr>
          <w:b/>
          <w:sz w:val="20"/>
          <w:szCs w:val="20"/>
          <w:u w:val="single"/>
        </w:rPr>
      </w:pPr>
    </w:p>
    <w:p w:rsidR="00E21BB6" w:rsidRPr="00E21BB6" w:rsidRDefault="00E21BB6" w:rsidP="00E21BB6">
      <w:pPr>
        <w:widowControl w:val="0"/>
        <w:shd w:val="clear" w:color="auto" w:fill="FFFFFF"/>
        <w:autoSpaceDE w:val="0"/>
        <w:autoSpaceDN w:val="0"/>
        <w:adjustRightInd w:val="0"/>
        <w:contextualSpacing/>
        <w:jc w:val="center"/>
        <w:rPr>
          <w:b/>
          <w:sz w:val="20"/>
          <w:szCs w:val="20"/>
          <w:u w:val="single"/>
        </w:rPr>
      </w:pPr>
    </w:p>
    <w:p w:rsidR="00E21BB6" w:rsidRPr="00E21BB6" w:rsidRDefault="00E21BB6" w:rsidP="00E21BB6">
      <w:pPr>
        <w:widowControl w:val="0"/>
        <w:shd w:val="clear" w:color="auto" w:fill="FFFFFF"/>
        <w:autoSpaceDE w:val="0"/>
        <w:autoSpaceDN w:val="0"/>
        <w:adjustRightInd w:val="0"/>
        <w:contextualSpacing/>
        <w:jc w:val="center"/>
        <w:rPr>
          <w:b/>
          <w:sz w:val="20"/>
          <w:szCs w:val="20"/>
          <w:u w:val="single"/>
        </w:rPr>
      </w:pPr>
    </w:p>
    <w:p w:rsidR="00E21BB6" w:rsidRPr="00E21BB6" w:rsidRDefault="00E21BB6" w:rsidP="00E21BB6">
      <w:pPr>
        <w:widowControl w:val="0"/>
        <w:shd w:val="clear" w:color="auto" w:fill="FFFFFF"/>
        <w:autoSpaceDE w:val="0"/>
        <w:autoSpaceDN w:val="0"/>
        <w:adjustRightInd w:val="0"/>
        <w:contextualSpacing/>
        <w:jc w:val="center"/>
        <w:rPr>
          <w:b/>
          <w:sz w:val="20"/>
          <w:szCs w:val="20"/>
          <w:u w:val="single"/>
        </w:rPr>
      </w:pPr>
    </w:p>
    <w:p w:rsidR="00E21BB6" w:rsidRPr="00E21BB6" w:rsidRDefault="00E21BB6" w:rsidP="00E21BB6">
      <w:pPr>
        <w:widowControl w:val="0"/>
        <w:shd w:val="clear" w:color="auto" w:fill="FFFFFF"/>
        <w:autoSpaceDE w:val="0"/>
        <w:autoSpaceDN w:val="0"/>
        <w:adjustRightInd w:val="0"/>
        <w:contextualSpacing/>
        <w:jc w:val="center"/>
        <w:rPr>
          <w:b/>
          <w:sz w:val="20"/>
          <w:szCs w:val="20"/>
          <w:u w:val="single"/>
        </w:rPr>
      </w:pPr>
    </w:p>
    <w:p w:rsidR="00E21BB6" w:rsidRPr="00E21BB6" w:rsidRDefault="00E21BB6" w:rsidP="00E21BB6">
      <w:pPr>
        <w:widowControl w:val="0"/>
        <w:shd w:val="clear" w:color="auto" w:fill="FFFFFF"/>
        <w:autoSpaceDE w:val="0"/>
        <w:autoSpaceDN w:val="0"/>
        <w:adjustRightInd w:val="0"/>
        <w:contextualSpacing/>
        <w:jc w:val="center"/>
        <w:rPr>
          <w:b/>
          <w:sz w:val="20"/>
          <w:szCs w:val="20"/>
          <w:u w:val="single"/>
        </w:rPr>
      </w:pPr>
    </w:p>
    <w:p w:rsidR="00E21BB6" w:rsidRPr="00E21BB6" w:rsidRDefault="00E21BB6" w:rsidP="00E21BB6">
      <w:pPr>
        <w:widowControl w:val="0"/>
        <w:shd w:val="clear" w:color="auto" w:fill="FFFFFF"/>
        <w:autoSpaceDE w:val="0"/>
        <w:autoSpaceDN w:val="0"/>
        <w:adjustRightInd w:val="0"/>
        <w:contextualSpacing/>
        <w:jc w:val="center"/>
        <w:rPr>
          <w:b/>
          <w:sz w:val="20"/>
          <w:szCs w:val="20"/>
          <w:u w:val="single"/>
        </w:rPr>
      </w:pPr>
    </w:p>
    <w:p w:rsidR="00E21BB6" w:rsidRPr="00E21BB6" w:rsidRDefault="00E21BB6" w:rsidP="00E21BB6">
      <w:pPr>
        <w:widowControl w:val="0"/>
        <w:shd w:val="clear" w:color="auto" w:fill="FFFFFF"/>
        <w:autoSpaceDE w:val="0"/>
        <w:autoSpaceDN w:val="0"/>
        <w:adjustRightInd w:val="0"/>
        <w:contextualSpacing/>
        <w:jc w:val="center"/>
        <w:rPr>
          <w:b/>
          <w:sz w:val="20"/>
          <w:szCs w:val="20"/>
          <w:u w:val="single"/>
        </w:rPr>
      </w:pPr>
    </w:p>
    <w:p w:rsidR="00E21BB6" w:rsidRPr="00E21BB6" w:rsidRDefault="00E21BB6" w:rsidP="00E21BB6">
      <w:pPr>
        <w:widowControl w:val="0"/>
        <w:shd w:val="clear" w:color="auto" w:fill="FFFFFF"/>
        <w:autoSpaceDE w:val="0"/>
        <w:autoSpaceDN w:val="0"/>
        <w:adjustRightInd w:val="0"/>
        <w:contextualSpacing/>
        <w:jc w:val="center"/>
        <w:rPr>
          <w:b/>
          <w:sz w:val="20"/>
          <w:szCs w:val="20"/>
          <w:u w:val="single"/>
        </w:rPr>
      </w:pPr>
    </w:p>
    <w:p w:rsidR="00E21BB6" w:rsidRPr="00E21BB6" w:rsidRDefault="00E21BB6" w:rsidP="00E21BB6">
      <w:pPr>
        <w:widowControl w:val="0"/>
        <w:shd w:val="clear" w:color="auto" w:fill="FFFFFF"/>
        <w:autoSpaceDE w:val="0"/>
        <w:autoSpaceDN w:val="0"/>
        <w:adjustRightInd w:val="0"/>
        <w:contextualSpacing/>
        <w:jc w:val="center"/>
        <w:rPr>
          <w:b/>
          <w:sz w:val="20"/>
          <w:szCs w:val="20"/>
          <w:u w:val="single"/>
        </w:rPr>
      </w:pPr>
    </w:p>
    <w:p w:rsidR="00E21BB6" w:rsidRPr="00E21BB6" w:rsidRDefault="00E21BB6" w:rsidP="00E21BB6">
      <w:pPr>
        <w:widowControl w:val="0"/>
        <w:shd w:val="clear" w:color="auto" w:fill="FFFFFF"/>
        <w:autoSpaceDE w:val="0"/>
        <w:autoSpaceDN w:val="0"/>
        <w:adjustRightInd w:val="0"/>
        <w:contextualSpacing/>
        <w:jc w:val="center"/>
        <w:rPr>
          <w:b/>
          <w:sz w:val="20"/>
          <w:szCs w:val="20"/>
          <w:u w:val="single"/>
        </w:rPr>
      </w:pPr>
    </w:p>
    <w:p w:rsidR="00E21BB6" w:rsidRPr="00E21BB6" w:rsidRDefault="00E21BB6" w:rsidP="00E21BB6">
      <w:pPr>
        <w:widowControl w:val="0"/>
        <w:shd w:val="clear" w:color="auto" w:fill="FFFFFF"/>
        <w:autoSpaceDE w:val="0"/>
        <w:autoSpaceDN w:val="0"/>
        <w:adjustRightInd w:val="0"/>
        <w:contextualSpacing/>
        <w:jc w:val="center"/>
        <w:rPr>
          <w:b/>
          <w:sz w:val="20"/>
          <w:szCs w:val="20"/>
          <w:u w:val="single"/>
        </w:rPr>
      </w:pPr>
    </w:p>
    <w:p w:rsidR="00E21BB6" w:rsidRPr="00E21BB6" w:rsidRDefault="00E21BB6" w:rsidP="00E21BB6">
      <w:pPr>
        <w:widowControl w:val="0"/>
        <w:shd w:val="clear" w:color="auto" w:fill="FFFFFF"/>
        <w:autoSpaceDE w:val="0"/>
        <w:autoSpaceDN w:val="0"/>
        <w:adjustRightInd w:val="0"/>
        <w:contextualSpacing/>
        <w:jc w:val="center"/>
        <w:rPr>
          <w:b/>
          <w:sz w:val="20"/>
          <w:szCs w:val="20"/>
          <w:u w:val="single"/>
        </w:rPr>
      </w:pPr>
    </w:p>
    <w:p w:rsidR="00E21BB6" w:rsidRPr="00E21BB6" w:rsidRDefault="00E21BB6" w:rsidP="00E21BB6">
      <w:pPr>
        <w:widowControl w:val="0"/>
        <w:shd w:val="clear" w:color="auto" w:fill="FFFFFF"/>
        <w:autoSpaceDE w:val="0"/>
        <w:autoSpaceDN w:val="0"/>
        <w:adjustRightInd w:val="0"/>
        <w:contextualSpacing/>
        <w:jc w:val="center"/>
        <w:rPr>
          <w:b/>
          <w:sz w:val="20"/>
          <w:szCs w:val="20"/>
          <w:u w:val="single"/>
        </w:rPr>
      </w:pPr>
    </w:p>
    <w:tbl>
      <w:tblPr>
        <w:tblW w:w="9780" w:type="dxa"/>
        <w:tblInd w:w="-176" w:type="dxa"/>
        <w:tblLayout w:type="fixed"/>
        <w:tblLook w:val="04A0" w:firstRow="1" w:lastRow="0" w:firstColumn="1" w:lastColumn="0" w:noHBand="0" w:noVBand="1"/>
      </w:tblPr>
      <w:tblGrid>
        <w:gridCol w:w="5457"/>
        <w:gridCol w:w="4323"/>
      </w:tblGrid>
      <w:tr w:rsidR="00E21BB6" w:rsidRPr="00E21BB6" w:rsidTr="000D7568">
        <w:tc>
          <w:tcPr>
            <w:tcW w:w="5457" w:type="dxa"/>
          </w:tcPr>
          <w:p w:rsidR="00E21BB6" w:rsidRPr="00E21BB6" w:rsidRDefault="00E21BB6" w:rsidP="00E21BB6">
            <w:pPr>
              <w:widowControl w:val="0"/>
              <w:autoSpaceDE w:val="0"/>
              <w:autoSpaceDN w:val="0"/>
              <w:adjustRightInd w:val="0"/>
              <w:jc w:val="both"/>
              <w:rPr>
                <w:b/>
                <w:sz w:val="20"/>
                <w:szCs w:val="20"/>
              </w:rPr>
            </w:pPr>
            <w:r w:rsidRPr="00E21BB6">
              <w:rPr>
                <w:sz w:val="20"/>
                <w:szCs w:val="20"/>
              </w:rPr>
              <w:br w:type="page"/>
            </w:r>
            <w:r w:rsidRPr="00E21BB6">
              <w:rPr>
                <w:b/>
                <w:sz w:val="20"/>
                <w:szCs w:val="20"/>
              </w:rPr>
              <w:t>АРЕНДАТОР</w:t>
            </w:r>
          </w:p>
          <w:p w:rsidR="00E21BB6" w:rsidRPr="00E21BB6" w:rsidRDefault="00E21BB6" w:rsidP="00E21BB6">
            <w:pPr>
              <w:autoSpaceDE w:val="0"/>
              <w:autoSpaceDN w:val="0"/>
              <w:adjustRightInd w:val="0"/>
              <w:jc w:val="both"/>
            </w:pPr>
            <w:r w:rsidRPr="00E21BB6">
              <w:rPr>
                <w:sz w:val="22"/>
                <w:szCs w:val="22"/>
                <w:highlight w:val="yellow"/>
              </w:rPr>
              <w:t>_____________________</w:t>
            </w:r>
            <w:r w:rsidRPr="00E21BB6">
              <w:rPr>
                <w:sz w:val="22"/>
                <w:szCs w:val="22"/>
              </w:rPr>
              <w:t xml:space="preserve"> </w:t>
            </w:r>
          </w:p>
          <w:p w:rsidR="00E21BB6" w:rsidRPr="00E21BB6" w:rsidRDefault="00E21BB6" w:rsidP="00E21BB6">
            <w:pPr>
              <w:autoSpaceDE w:val="0"/>
              <w:autoSpaceDN w:val="0"/>
              <w:adjustRightInd w:val="0"/>
              <w:jc w:val="both"/>
            </w:pPr>
            <w:r w:rsidRPr="00E21BB6">
              <w:rPr>
                <w:sz w:val="22"/>
                <w:szCs w:val="22"/>
              </w:rPr>
              <w:t xml:space="preserve">(должность) </w:t>
            </w:r>
          </w:p>
          <w:p w:rsidR="00E21BB6" w:rsidRPr="00E21BB6" w:rsidRDefault="00E21BB6" w:rsidP="00E21BB6">
            <w:pPr>
              <w:autoSpaceDE w:val="0"/>
              <w:autoSpaceDN w:val="0"/>
              <w:adjustRightInd w:val="0"/>
              <w:jc w:val="both"/>
            </w:pPr>
            <w:r w:rsidRPr="00E21BB6">
              <w:rPr>
                <w:sz w:val="22"/>
                <w:szCs w:val="22"/>
                <w:highlight w:val="yellow"/>
              </w:rPr>
              <w:t>_____________________</w:t>
            </w:r>
            <w:r w:rsidRPr="00E21BB6">
              <w:rPr>
                <w:sz w:val="22"/>
                <w:szCs w:val="22"/>
              </w:rPr>
              <w:t xml:space="preserve"> </w:t>
            </w:r>
          </w:p>
          <w:p w:rsidR="00E21BB6" w:rsidRPr="00E21BB6" w:rsidRDefault="00E21BB6" w:rsidP="00E21BB6">
            <w:pPr>
              <w:autoSpaceDE w:val="0"/>
              <w:autoSpaceDN w:val="0"/>
              <w:adjustRightInd w:val="0"/>
              <w:jc w:val="both"/>
            </w:pPr>
            <w:r w:rsidRPr="00E21BB6">
              <w:rPr>
                <w:sz w:val="22"/>
                <w:szCs w:val="22"/>
              </w:rPr>
              <w:t xml:space="preserve">(ФИО) </w:t>
            </w:r>
          </w:p>
          <w:p w:rsidR="00E21BB6" w:rsidRPr="00E21BB6" w:rsidRDefault="00E21BB6" w:rsidP="00E21BB6">
            <w:pPr>
              <w:widowControl w:val="0"/>
              <w:shd w:val="clear" w:color="auto" w:fill="FFFFFF"/>
              <w:tabs>
                <w:tab w:val="left" w:pos="3490"/>
              </w:tabs>
              <w:suppressAutoHyphens/>
              <w:autoSpaceDE w:val="0"/>
              <w:autoSpaceDN w:val="0"/>
              <w:adjustRightInd w:val="0"/>
              <w:rPr>
                <w:bCs/>
                <w:sz w:val="20"/>
                <w:szCs w:val="20"/>
              </w:rPr>
            </w:pPr>
            <w:r w:rsidRPr="00E21BB6">
              <w:rPr>
                <w:sz w:val="20"/>
                <w:szCs w:val="20"/>
                <w:highlight w:val="yellow"/>
              </w:rPr>
              <w:t>«____»_______________ 20_ г.</w:t>
            </w:r>
          </w:p>
          <w:p w:rsidR="00E21BB6" w:rsidRPr="00E21BB6" w:rsidRDefault="00E21BB6" w:rsidP="00E21BB6">
            <w:pPr>
              <w:widowControl w:val="0"/>
              <w:autoSpaceDE w:val="0"/>
              <w:autoSpaceDN w:val="0"/>
              <w:adjustRightInd w:val="0"/>
              <w:jc w:val="both"/>
              <w:rPr>
                <w:sz w:val="20"/>
                <w:szCs w:val="20"/>
              </w:rPr>
            </w:pPr>
          </w:p>
        </w:tc>
        <w:tc>
          <w:tcPr>
            <w:tcW w:w="4323" w:type="dxa"/>
          </w:tcPr>
          <w:p w:rsidR="00E21BB6" w:rsidRPr="00E21BB6" w:rsidRDefault="00E21BB6" w:rsidP="00E21BB6">
            <w:pPr>
              <w:widowControl w:val="0"/>
              <w:autoSpaceDE w:val="0"/>
              <w:autoSpaceDN w:val="0"/>
              <w:adjustRightInd w:val="0"/>
              <w:jc w:val="both"/>
              <w:rPr>
                <w:b/>
                <w:sz w:val="20"/>
                <w:szCs w:val="20"/>
              </w:rPr>
            </w:pPr>
            <w:r w:rsidRPr="00E21BB6">
              <w:rPr>
                <w:b/>
                <w:sz w:val="20"/>
                <w:szCs w:val="20"/>
              </w:rPr>
              <w:t>СУБАРЕНДАТОР</w:t>
            </w:r>
          </w:p>
          <w:p w:rsidR="00E21BB6" w:rsidRPr="00E21BB6" w:rsidRDefault="00E21BB6" w:rsidP="00E21BB6">
            <w:pPr>
              <w:autoSpaceDE w:val="0"/>
              <w:autoSpaceDN w:val="0"/>
              <w:adjustRightInd w:val="0"/>
              <w:jc w:val="both"/>
            </w:pPr>
            <w:r w:rsidRPr="00E21BB6">
              <w:rPr>
                <w:sz w:val="22"/>
                <w:szCs w:val="22"/>
                <w:highlight w:val="yellow"/>
              </w:rPr>
              <w:t>_____________________</w:t>
            </w:r>
            <w:r w:rsidRPr="00E21BB6">
              <w:rPr>
                <w:sz w:val="22"/>
                <w:szCs w:val="22"/>
              </w:rPr>
              <w:t xml:space="preserve"> </w:t>
            </w:r>
          </w:p>
          <w:p w:rsidR="00E21BB6" w:rsidRPr="00E21BB6" w:rsidRDefault="00E21BB6" w:rsidP="00E21BB6">
            <w:pPr>
              <w:autoSpaceDE w:val="0"/>
              <w:autoSpaceDN w:val="0"/>
              <w:adjustRightInd w:val="0"/>
              <w:jc w:val="both"/>
            </w:pPr>
            <w:r w:rsidRPr="00E21BB6">
              <w:rPr>
                <w:sz w:val="22"/>
                <w:szCs w:val="22"/>
              </w:rPr>
              <w:t xml:space="preserve">(должность) </w:t>
            </w:r>
          </w:p>
          <w:p w:rsidR="00E21BB6" w:rsidRPr="00E21BB6" w:rsidRDefault="00E21BB6" w:rsidP="00E21BB6">
            <w:pPr>
              <w:autoSpaceDE w:val="0"/>
              <w:autoSpaceDN w:val="0"/>
              <w:adjustRightInd w:val="0"/>
              <w:jc w:val="both"/>
            </w:pPr>
            <w:r w:rsidRPr="00E21BB6">
              <w:rPr>
                <w:sz w:val="22"/>
                <w:szCs w:val="22"/>
                <w:highlight w:val="yellow"/>
              </w:rPr>
              <w:t>_____________________</w:t>
            </w:r>
            <w:r w:rsidRPr="00E21BB6">
              <w:rPr>
                <w:sz w:val="22"/>
                <w:szCs w:val="22"/>
              </w:rPr>
              <w:t xml:space="preserve"> </w:t>
            </w:r>
          </w:p>
          <w:p w:rsidR="00E21BB6" w:rsidRPr="00E21BB6" w:rsidRDefault="00E21BB6" w:rsidP="00E21BB6">
            <w:pPr>
              <w:autoSpaceDE w:val="0"/>
              <w:autoSpaceDN w:val="0"/>
              <w:adjustRightInd w:val="0"/>
              <w:jc w:val="both"/>
            </w:pPr>
            <w:r w:rsidRPr="00E21BB6">
              <w:rPr>
                <w:sz w:val="22"/>
                <w:szCs w:val="22"/>
              </w:rPr>
              <w:t xml:space="preserve">(ФИО) </w:t>
            </w:r>
          </w:p>
          <w:p w:rsidR="00E21BB6" w:rsidRPr="00E21BB6" w:rsidRDefault="00E21BB6" w:rsidP="00E21BB6">
            <w:pPr>
              <w:widowControl w:val="0"/>
              <w:shd w:val="clear" w:color="auto" w:fill="FFFFFF"/>
              <w:tabs>
                <w:tab w:val="left" w:pos="3490"/>
              </w:tabs>
              <w:suppressAutoHyphens/>
              <w:autoSpaceDE w:val="0"/>
              <w:autoSpaceDN w:val="0"/>
              <w:adjustRightInd w:val="0"/>
              <w:rPr>
                <w:bCs/>
                <w:sz w:val="20"/>
                <w:szCs w:val="20"/>
              </w:rPr>
            </w:pPr>
            <w:r w:rsidRPr="00E21BB6">
              <w:rPr>
                <w:sz w:val="20"/>
                <w:szCs w:val="20"/>
                <w:highlight w:val="yellow"/>
              </w:rPr>
              <w:t>«____»_______________ 20_ г.</w:t>
            </w:r>
          </w:p>
          <w:p w:rsidR="00E21BB6" w:rsidRPr="00E21BB6" w:rsidRDefault="00E21BB6" w:rsidP="00E21BB6">
            <w:pPr>
              <w:widowControl w:val="0"/>
              <w:autoSpaceDE w:val="0"/>
              <w:autoSpaceDN w:val="0"/>
              <w:adjustRightInd w:val="0"/>
              <w:rPr>
                <w:sz w:val="20"/>
                <w:szCs w:val="20"/>
              </w:rPr>
            </w:pPr>
          </w:p>
        </w:tc>
      </w:tr>
    </w:tbl>
    <w:p w:rsidR="00E21BB6" w:rsidRPr="00E21BB6" w:rsidRDefault="00E21BB6" w:rsidP="00E21BB6">
      <w:pPr>
        <w:widowControl w:val="0"/>
        <w:autoSpaceDE w:val="0"/>
        <w:autoSpaceDN w:val="0"/>
        <w:adjustRightInd w:val="0"/>
        <w:rPr>
          <w:sz w:val="20"/>
          <w:szCs w:val="20"/>
        </w:rPr>
      </w:pPr>
    </w:p>
    <w:p w:rsidR="00E21BB6" w:rsidRPr="00E21BB6" w:rsidRDefault="00E21BB6" w:rsidP="00E21BB6">
      <w:pPr>
        <w:rPr>
          <w:sz w:val="22"/>
          <w:szCs w:val="22"/>
        </w:rPr>
      </w:pPr>
    </w:p>
    <w:p w:rsidR="00E21BB6" w:rsidRPr="00E21BB6" w:rsidRDefault="00E21BB6" w:rsidP="00E21BB6">
      <w:pPr>
        <w:rPr>
          <w:sz w:val="22"/>
          <w:szCs w:val="22"/>
        </w:rPr>
      </w:pPr>
      <w:r w:rsidRPr="00E21BB6">
        <w:rPr>
          <w:sz w:val="22"/>
          <w:szCs w:val="22"/>
        </w:rPr>
        <w:br w:type="page"/>
      </w:r>
    </w:p>
    <w:p w:rsidR="00E21BB6" w:rsidRPr="00E21BB6" w:rsidRDefault="00E21BB6" w:rsidP="00E21BB6">
      <w:pPr>
        <w:widowControl w:val="0"/>
        <w:shd w:val="clear" w:color="auto" w:fill="FFFFFF"/>
        <w:autoSpaceDE w:val="0"/>
        <w:autoSpaceDN w:val="0"/>
        <w:adjustRightInd w:val="0"/>
        <w:contextualSpacing/>
        <w:jc w:val="right"/>
        <w:rPr>
          <w:sz w:val="20"/>
          <w:szCs w:val="20"/>
        </w:rPr>
      </w:pPr>
      <w:r w:rsidRPr="00E21BB6">
        <w:rPr>
          <w:sz w:val="20"/>
          <w:szCs w:val="20"/>
        </w:rPr>
        <w:lastRenderedPageBreak/>
        <w:t>ПРИЛОЖЕНИЕ № 5</w:t>
      </w:r>
    </w:p>
    <w:p w:rsidR="00E21BB6" w:rsidRPr="00E21BB6" w:rsidRDefault="00E21BB6" w:rsidP="00E21BB6">
      <w:pPr>
        <w:widowControl w:val="0"/>
        <w:autoSpaceDE w:val="0"/>
        <w:autoSpaceDN w:val="0"/>
        <w:adjustRightInd w:val="0"/>
        <w:jc w:val="right"/>
        <w:rPr>
          <w:sz w:val="20"/>
          <w:szCs w:val="20"/>
        </w:rPr>
      </w:pPr>
      <w:r w:rsidRPr="00E21BB6">
        <w:rPr>
          <w:sz w:val="20"/>
          <w:szCs w:val="20"/>
        </w:rPr>
        <w:t xml:space="preserve">к договору субаренды </w:t>
      </w:r>
    </w:p>
    <w:p w:rsidR="00E21BB6" w:rsidRPr="00E21BB6" w:rsidRDefault="00E21BB6" w:rsidP="00E21BB6">
      <w:pPr>
        <w:widowControl w:val="0"/>
        <w:autoSpaceDE w:val="0"/>
        <w:autoSpaceDN w:val="0"/>
        <w:adjustRightInd w:val="0"/>
        <w:jc w:val="right"/>
        <w:rPr>
          <w:sz w:val="20"/>
          <w:szCs w:val="20"/>
        </w:rPr>
      </w:pPr>
      <w:r w:rsidRPr="00E21BB6">
        <w:rPr>
          <w:sz w:val="20"/>
          <w:szCs w:val="20"/>
        </w:rPr>
        <w:t xml:space="preserve">№ </w:t>
      </w:r>
      <w:r w:rsidRPr="00E21BB6">
        <w:rPr>
          <w:sz w:val="20"/>
          <w:szCs w:val="20"/>
          <w:highlight w:val="yellow"/>
        </w:rPr>
        <w:t>____________________</w:t>
      </w:r>
    </w:p>
    <w:p w:rsidR="00E21BB6" w:rsidRPr="00E21BB6" w:rsidRDefault="00E21BB6" w:rsidP="00E21BB6">
      <w:pPr>
        <w:widowControl w:val="0"/>
        <w:shd w:val="clear" w:color="auto" w:fill="FFFFFF"/>
        <w:autoSpaceDE w:val="0"/>
        <w:autoSpaceDN w:val="0"/>
        <w:adjustRightInd w:val="0"/>
        <w:contextualSpacing/>
        <w:jc w:val="right"/>
        <w:rPr>
          <w:sz w:val="20"/>
          <w:szCs w:val="20"/>
        </w:rPr>
      </w:pPr>
      <w:r w:rsidRPr="00E21BB6">
        <w:rPr>
          <w:sz w:val="20"/>
          <w:szCs w:val="20"/>
        </w:rPr>
        <w:t xml:space="preserve">                                                                                    от </w:t>
      </w:r>
      <w:r w:rsidRPr="00E21BB6">
        <w:rPr>
          <w:sz w:val="20"/>
          <w:szCs w:val="20"/>
          <w:highlight w:val="yellow"/>
        </w:rPr>
        <w:t>___________________</w:t>
      </w:r>
    </w:p>
    <w:p w:rsidR="00E21BB6" w:rsidRPr="00E21BB6" w:rsidRDefault="00E21BB6" w:rsidP="00E21BB6">
      <w:pPr>
        <w:widowControl w:val="0"/>
        <w:shd w:val="clear" w:color="auto" w:fill="FFFFFF"/>
        <w:autoSpaceDE w:val="0"/>
        <w:autoSpaceDN w:val="0"/>
        <w:adjustRightInd w:val="0"/>
        <w:contextualSpacing/>
        <w:jc w:val="center"/>
        <w:rPr>
          <w:sz w:val="20"/>
          <w:szCs w:val="20"/>
        </w:rPr>
      </w:pPr>
    </w:p>
    <w:p w:rsidR="00E21BB6" w:rsidRPr="00E21BB6" w:rsidRDefault="00E21BB6" w:rsidP="00E21BB6">
      <w:pPr>
        <w:widowControl w:val="0"/>
        <w:shd w:val="clear" w:color="auto" w:fill="FFFFFF"/>
        <w:autoSpaceDE w:val="0"/>
        <w:autoSpaceDN w:val="0"/>
        <w:adjustRightInd w:val="0"/>
        <w:contextualSpacing/>
        <w:jc w:val="center"/>
        <w:rPr>
          <w:sz w:val="20"/>
          <w:szCs w:val="20"/>
        </w:rPr>
      </w:pPr>
    </w:p>
    <w:p w:rsidR="00E21BB6" w:rsidRPr="00E21BB6" w:rsidRDefault="00E21BB6" w:rsidP="00E21BB6">
      <w:pPr>
        <w:widowControl w:val="0"/>
        <w:shd w:val="clear" w:color="auto" w:fill="FFFFFF"/>
        <w:autoSpaceDE w:val="0"/>
        <w:autoSpaceDN w:val="0"/>
        <w:adjustRightInd w:val="0"/>
        <w:contextualSpacing/>
        <w:jc w:val="center"/>
        <w:rPr>
          <w:b/>
          <w:sz w:val="20"/>
          <w:szCs w:val="20"/>
          <w:u w:val="single"/>
        </w:rPr>
      </w:pPr>
      <w:r w:rsidRPr="00E21BB6">
        <w:rPr>
          <w:b/>
          <w:sz w:val="20"/>
          <w:szCs w:val="20"/>
          <w:u w:val="single"/>
        </w:rPr>
        <w:t>РАСЧЕТ ЭЛЕКТРИЧЕСКИХ НАГРУЗОК</w:t>
      </w:r>
    </w:p>
    <w:p w:rsidR="00E21BB6" w:rsidRPr="00E21BB6" w:rsidRDefault="00E21BB6" w:rsidP="00E21BB6">
      <w:pPr>
        <w:widowControl w:val="0"/>
        <w:shd w:val="clear" w:color="auto" w:fill="FFFFFF"/>
        <w:autoSpaceDE w:val="0"/>
        <w:autoSpaceDN w:val="0"/>
        <w:adjustRightInd w:val="0"/>
        <w:contextualSpacing/>
        <w:jc w:val="center"/>
        <w:rPr>
          <w:b/>
          <w:sz w:val="20"/>
          <w:szCs w:val="20"/>
          <w:u w:val="single"/>
        </w:rPr>
      </w:pPr>
    </w:p>
    <w:p w:rsidR="00E21BB6" w:rsidRPr="00E21BB6" w:rsidRDefault="00E21BB6" w:rsidP="00E21BB6">
      <w:pPr>
        <w:widowControl w:val="0"/>
        <w:shd w:val="clear" w:color="auto" w:fill="FFFFFF"/>
        <w:autoSpaceDE w:val="0"/>
        <w:autoSpaceDN w:val="0"/>
        <w:adjustRightInd w:val="0"/>
        <w:contextualSpacing/>
        <w:jc w:val="center"/>
        <w:rPr>
          <w:b/>
          <w:sz w:val="20"/>
          <w:szCs w:val="20"/>
          <w:u w:val="single"/>
        </w:rPr>
      </w:pPr>
    </w:p>
    <w:p w:rsidR="00E21BB6" w:rsidRPr="00E21BB6" w:rsidRDefault="00E21BB6" w:rsidP="00E21BB6">
      <w:pPr>
        <w:widowControl w:val="0"/>
        <w:shd w:val="clear" w:color="auto" w:fill="FFFFFF"/>
        <w:autoSpaceDE w:val="0"/>
        <w:autoSpaceDN w:val="0"/>
        <w:adjustRightInd w:val="0"/>
        <w:contextualSpacing/>
        <w:jc w:val="center"/>
        <w:rPr>
          <w:b/>
          <w:sz w:val="20"/>
          <w:szCs w:val="20"/>
          <w:u w:val="single"/>
        </w:rPr>
      </w:pPr>
    </w:p>
    <w:p w:rsidR="00E21BB6" w:rsidRPr="00E21BB6" w:rsidRDefault="00E21BB6" w:rsidP="00E21BB6">
      <w:pPr>
        <w:widowControl w:val="0"/>
        <w:shd w:val="clear" w:color="auto" w:fill="FFFFFF"/>
        <w:autoSpaceDE w:val="0"/>
        <w:autoSpaceDN w:val="0"/>
        <w:adjustRightInd w:val="0"/>
        <w:contextualSpacing/>
        <w:jc w:val="center"/>
        <w:rPr>
          <w:b/>
          <w:sz w:val="20"/>
          <w:szCs w:val="20"/>
          <w:u w:val="single"/>
        </w:rPr>
      </w:pPr>
    </w:p>
    <w:p w:rsidR="00E21BB6" w:rsidRPr="00E21BB6" w:rsidRDefault="00E21BB6" w:rsidP="00E21BB6">
      <w:pPr>
        <w:widowControl w:val="0"/>
        <w:shd w:val="clear" w:color="auto" w:fill="FFFFFF"/>
        <w:autoSpaceDE w:val="0"/>
        <w:autoSpaceDN w:val="0"/>
        <w:adjustRightInd w:val="0"/>
        <w:contextualSpacing/>
        <w:jc w:val="center"/>
        <w:rPr>
          <w:b/>
          <w:sz w:val="20"/>
          <w:szCs w:val="20"/>
          <w:u w:val="single"/>
        </w:rPr>
      </w:pPr>
    </w:p>
    <w:p w:rsidR="00E21BB6" w:rsidRPr="00E21BB6" w:rsidRDefault="00E21BB6" w:rsidP="00E21BB6">
      <w:pPr>
        <w:widowControl w:val="0"/>
        <w:shd w:val="clear" w:color="auto" w:fill="FFFFFF"/>
        <w:autoSpaceDE w:val="0"/>
        <w:autoSpaceDN w:val="0"/>
        <w:adjustRightInd w:val="0"/>
        <w:contextualSpacing/>
        <w:jc w:val="center"/>
        <w:rPr>
          <w:b/>
          <w:sz w:val="20"/>
          <w:szCs w:val="20"/>
          <w:u w:val="single"/>
        </w:rPr>
      </w:pPr>
    </w:p>
    <w:p w:rsidR="00E21BB6" w:rsidRPr="00E21BB6" w:rsidRDefault="00E21BB6" w:rsidP="00E21BB6">
      <w:pPr>
        <w:widowControl w:val="0"/>
        <w:shd w:val="clear" w:color="auto" w:fill="FFFFFF"/>
        <w:autoSpaceDE w:val="0"/>
        <w:autoSpaceDN w:val="0"/>
        <w:adjustRightInd w:val="0"/>
        <w:contextualSpacing/>
        <w:jc w:val="center"/>
        <w:rPr>
          <w:b/>
          <w:sz w:val="20"/>
          <w:szCs w:val="20"/>
          <w:u w:val="single"/>
        </w:rPr>
      </w:pPr>
    </w:p>
    <w:p w:rsidR="00E21BB6" w:rsidRPr="00E21BB6" w:rsidRDefault="00E21BB6" w:rsidP="00E21BB6">
      <w:pPr>
        <w:widowControl w:val="0"/>
        <w:shd w:val="clear" w:color="auto" w:fill="FFFFFF"/>
        <w:autoSpaceDE w:val="0"/>
        <w:autoSpaceDN w:val="0"/>
        <w:adjustRightInd w:val="0"/>
        <w:contextualSpacing/>
        <w:jc w:val="center"/>
        <w:rPr>
          <w:b/>
          <w:sz w:val="20"/>
          <w:szCs w:val="20"/>
          <w:u w:val="single"/>
        </w:rPr>
      </w:pPr>
    </w:p>
    <w:p w:rsidR="00E21BB6" w:rsidRPr="00E21BB6" w:rsidRDefault="00E21BB6" w:rsidP="00E21BB6">
      <w:pPr>
        <w:widowControl w:val="0"/>
        <w:shd w:val="clear" w:color="auto" w:fill="FFFFFF"/>
        <w:autoSpaceDE w:val="0"/>
        <w:autoSpaceDN w:val="0"/>
        <w:adjustRightInd w:val="0"/>
        <w:contextualSpacing/>
        <w:jc w:val="center"/>
        <w:rPr>
          <w:b/>
          <w:sz w:val="20"/>
          <w:szCs w:val="20"/>
          <w:u w:val="single"/>
        </w:rPr>
      </w:pPr>
    </w:p>
    <w:p w:rsidR="00E21BB6" w:rsidRPr="00E21BB6" w:rsidRDefault="00E21BB6" w:rsidP="00E21BB6">
      <w:pPr>
        <w:widowControl w:val="0"/>
        <w:shd w:val="clear" w:color="auto" w:fill="FFFFFF"/>
        <w:autoSpaceDE w:val="0"/>
        <w:autoSpaceDN w:val="0"/>
        <w:adjustRightInd w:val="0"/>
        <w:contextualSpacing/>
        <w:jc w:val="center"/>
        <w:rPr>
          <w:b/>
          <w:sz w:val="20"/>
          <w:szCs w:val="20"/>
          <w:u w:val="single"/>
        </w:rPr>
      </w:pPr>
    </w:p>
    <w:p w:rsidR="00E21BB6" w:rsidRPr="00E21BB6" w:rsidRDefault="00E21BB6" w:rsidP="00E21BB6">
      <w:pPr>
        <w:widowControl w:val="0"/>
        <w:shd w:val="clear" w:color="auto" w:fill="FFFFFF"/>
        <w:autoSpaceDE w:val="0"/>
        <w:autoSpaceDN w:val="0"/>
        <w:adjustRightInd w:val="0"/>
        <w:contextualSpacing/>
        <w:jc w:val="center"/>
        <w:rPr>
          <w:b/>
          <w:sz w:val="20"/>
          <w:szCs w:val="20"/>
          <w:u w:val="single"/>
        </w:rPr>
      </w:pPr>
    </w:p>
    <w:p w:rsidR="00E21BB6" w:rsidRPr="00E21BB6" w:rsidRDefault="00E21BB6" w:rsidP="00E21BB6">
      <w:pPr>
        <w:widowControl w:val="0"/>
        <w:shd w:val="clear" w:color="auto" w:fill="FFFFFF"/>
        <w:autoSpaceDE w:val="0"/>
        <w:autoSpaceDN w:val="0"/>
        <w:adjustRightInd w:val="0"/>
        <w:contextualSpacing/>
        <w:jc w:val="center"/>
        <w:rPr>
          <w:b/>
          <w:sz w:val="20"/>
          <w:szCs w:val="20"/>
          <w:u w:val="single"/>
        </w:rPr>
      </w:pPr>
    </w:p>
    <w:p w:rsidR="00E21BB6" w:rsidRPr="00E21BB6" w:rsidRDefault="00E21BB6" w:rsidP="00E21BB6">
      <w:pPr>
        <w:widowControl w:val="0"/>
        <w:shd w:val="clear" w:color="auto" w:fill="FFFFFF"/>
        <w:autoSpaceDE w:val="0"/>
        <w:autoSpaceDN w:val="0"/>
        <w:adjustRightInd w:val="0"/>
        <w:contextualSpacing/>
        <w:jc w:val="center"/>
        <w:rPr>
          <w:b/>
          <w:sz w:val="20"/>
          <w:szCs w:val="20"/>
          <w:u w:val="single"/>
        </w:rPr>
      </w:pPr>
    </w:p>
    <w:p w:rsidR="00E21BB6" w:rsidRPr="00E21BB6" w:rsidRDefault="00E21BB6" w:rsidP="00E21BB6">
      <w:pPr>
        <w:widowControl w:val="0"/>
        <w:shd w:val="clear" w:color="auto" w:fill="FFFFFF"/>
        <w:autoSpaceDE w:val="0"/>
        <w:autoSpaceDN w:val="0"/>
        <w:adjustRightInd w:val="0"/>
        <w:contextualSpacing/>
        <w:jc w:val="center"/>
        <w:rPr>
          <w:b/>
          <w:sz w:val="20"/>
          <w:szCs w:val="20"/>
          <w:u w:val="single"/>
        </w:rPr>
      </w:pPr>
    </w:p>
    <w:p w:rsidR="00E21BB6" w:rsidRPr="00E21BB6" w:rsidRDefault="00E21BB6" w:rsidP="00E21BB6">
      <w:pPr>
        <w:widowControl w:val="0"/>
        <w:shd w:val="clear" w:color="auto" w:fill="FFFFFF"/>
        <w:autoSpaceDE w:val="0"/>
        <w:autoSpaceDN w:val="0"/>
        <w:adjustRightInd w:val="0"/>
        <w:contextualSpacing/>
        <w:jc w:val="center"/>
        <w:rPr>
          <w:b/>
          <w:sz w:val="20"/>
          <w:szCs w:val="20"/>
          <w:u w:val="single"/>
        </w:rPr>
      </w:pPr>
    </w:p>
    <w:p w:rsidR="00E21BB6" w:rsidRPr="00E21BB6" w:rsidRDefault="00E21BB6" w:rsidP="00E21BB6">
      <w:pPr>
        <w:widowControl w:val="0"/>
        <w:shd w:val="clear" w:color="auto" w:fill="FFFFFF"/>
        <w:autoSpaceDE w:val="0"/>
        <w:autoSpaceDN w:val="0"/>
        <w:adjustRightInd w:val="0"/>
        <w:contextualSpacing/>
        <w:jc w:val="center"/>
        <w:rPr>
          <w:b/>
          <w:sz w:val="20"/>
          <w:szCs w:val="20"/>
          <w:u w:val="single"/>
        </w:rPr>
      </w:pPr>
    </w:p>
    <w:p w:rsidR="00E21BB6" w:rsidRPr="00E21BB6" w:rsidRDefault="00E21BB6" w:rsidP="00E21BB6">
      <w:pPr>
        <w:widowControl w:val="0"/>
        <w:shd w:val="clear" w:color="auto" w:fill="FFFFFF"/>
        <w:autoSpaceDE w:val="0"/>
        <w:autoSpaceDN w:val="0"/>
        <w:adjustRightInd w:val="0"/>
        <w:contextualSpacing/>
        <w:jc w:val="center"/>
        <w:rPr>
          <w:b/>
          <w:sz w:val="20"/>
          <w:szCs w:val="20"/>
          <w:u w:val="single"/>
        </w:rPr>
      </w:pPr>
    </w:p>
    <w:p w:rsidR="00E21BB6" w:rsidRPr="00E21BB6" w:rsidRDefault="00E21BB6" w:rsidP="00E21BB6">
      <w:pPr>
        <w:widowControl w:val="0"/>
        <w:shd w:val="clear" w:color="auto" w:fill="FFFFFF"/>
        <w:autoSpaceDE w:val="0"/>
        <w:autoSpaceDN w:val="0"/>
        <w:adjustRightInd w:val="0"/>
        <w:contextualSpacing/>
        <w:jc w:val="center"/>
        <w:rPr>
          <w:b/>
          <w:sz w:val="20"/>
          <w:szCs w:val="20"/>
          <w:u w:val="single"/>
        </w:rPr>
      </w:pPr>
    </w:p>
    <w:p w:rsidR="00E21BB6" w:rsidRPr="00E21BB6" w:rsidRDefault="00E21BB6" w:rsidP="00E21BB6">
      <w:pPr>
        <w:widowControl w:val="0"/>
        <w:shd w:val="clear" w:color="auto" w:fill="FFFFFF"/>
        <w:autoSpaceDE w:val="0"/>
        <w:autoSpaceDN w:val="0"/>
        <w:adjustRightInd w:val="0"/>
        <w:contextualSpacing/>
        <w:jc w:val="center"/>
        <w:rPr>
          <w:b/>
          <w:sz w:val="20"/>
          <w:szCs w:val="20"/>
          <w:u w:val="single"/>
        </w:rPr>
      </w:pPr>
    </w:p>
    <w:p w:rsidR="00E21BB6" w:rsidRPr="00E21BB6" w:rsidRDefault="00E21BB6" w:rsidP="00E21BB6">
      <w:pPr>
        <w:widowControl w:val="0"/>
        <w:shd w:val="clear" w:color="auto" w:fill="FFFFFF"/>
        <w:autoSpaceDE w:val="0"/>
        <w:autoSpaceDN w:val="0"/>
        <w:adjustRightInd w:val="0"/>
        <w:contextualSpacing/>
        <w:jc w:val="center"/>
        <w:rPr>
          <w:b/>
          <w:sz w:val="20"/>
          <w:szCs w:val="20"/>
          <w:u w:val="single"/>
        </w:rPr>
      </w:pPr>
    </w:p>
    <w:p w:rsidR="00E21BB6" w:rsidRPr="00E21BB6" w:rsidRDefault="00E21BB6" w:rsidP="00E21BB6">
      <w:pPr>
        <w:widowControl w:val="0"/>
        <w:shd w:val="clear" w:color="auto" w:fill="FFFFFF"/>
        <w:autoSpaceDE w:val="0"/>
        <w:autoSpaceDN w:val="0"/>
        <w:adjustRightInd w:val="0"/>
        <w:contextualSpacing/>
        <w:jc w:val="center"/>
        <w:rPr>
          <w:b/>
          <w:sz w:val="20"/>
          <w:szCs w:val="20"/>
          <w:u w:val="single"/>
        </w:rPr>
      </w:pPr>
    </w:p>
    <w:p w:rsidR="00E21BB6" w:rsidRPr="00E21BB6" w:rsidRDefault="00E21BB6" w:rsidP="00E21BB6">
      <w:pPr>
        <w:widowControl w:val="0"/>
        <w:shd w:val="clear" w:color="auto" w:fill="FFFFFF"/>
        <w:autoSpaceDE w:val="0"/>
        <w:autoSpaceDN w:val="0"/>
        <w:adjustRightInd w:val="0"/>
        <w:contextualSpacing/>
        <w:jc w:val="center"/>
        <w:rPr>
          <w:b/>
          <w:sz w:val="20"/>
          <w:szCs w:val="20"/>
          <w:u w:val="single"/>
        </w:rPr>
      </w:pPr>
    </w:p>
    <w:p w:rsidR="00E21BB6" w:rsidRPr="00E21BB6" w:rsidRDefault="00E21BB6" w:rsidP="00E21BB6">
      <w:pPr>
        <w:widowControl w:val="0"/>
        <w:shd w:val="clear" w:color="auto" w:fill="FFFFFF"/>
        <w:autoSpaceDE w:val="0"/>
        <w:autoSpaceDN w:val="0"/>
        <w:adjustRightInd w:val="0"/>
        <w:contextualSpacing/>
        <w:jc w:val="center"/>
        <w:rPr>
          <w:b/>
          <w:sz w:val="20"/>
          <w:szCs w:val="20"/>
          <w:u w:val="single"/>
        </w:rPr>
      </w:pPr>
    </w:p>
    <w:p w:rsidR="00E21BB6" w:rsidRPr="00E21BB6" w:rsidRDefault="00E21BB6" w:rsidP="00E21BB6">
      <w:pPr>
        <w:widowControl w:val="0"/>
        <w:shd w:val="clear" w:color="auto" w:fill="FFFFFF"/>
        <w:autoSpaceDE w:val="0"/>
        <w:autoSpaceDN w:val="0"/>
        <w:adjustRightInd w:val="0"/>
        <w:contextualSpacing/>
        <w:jc w:val="center"/>
        <w:rPr>
          <w:b/>
          <w:sz w:val="20"/>
          <w:szCs w:val="20"/>
          <w:u w:val="single"/>
        </w:rPr>
      </w:pPr>
    </w:p>
    <w:p w:rsidR="00E21BB6" w:rsidRPr="00E21BB6" w:rsidRDefault="00E21BB6" w:rsidP="00E21BB6">
      <w:pPr>
        <w:widowControl w:val="0"/>
        <w:shd w:val="clear" w:color="auto" w:fill="FFFFFF"/>
        <w:autoSpaceDE w:val="0"/>
        <w:autoSpaceDN w:val="0"/>
        <w:adjustRightInd w:val="0"/>
        <w:contextualSpacing/>
        <w:jc w:val="center"/>
        <w:rPr>
          <w:b/>
          <w:sz w:val="20"/>
          <w:szCs w:val="20"/>
          <w:u w:val="single"/>
        </w:rPr>
      </w:pPr>
    </w:p>
    <w:p w:rsidR="00E21BB6" w:rsidRPr="00E21BB6" w:rsidRDefault="00E21BB6" w:rsidP="00E21BB6">
      <w:pPr>
        <w:widowControl w:val="0"/>
        <w:shd w:val="clear" w:color="auto" w:fill="FFFFFF"/>
        <w:autoSpaceDE w:val="0"/>
        <w:autoSpaceDN w:val="0"/>
        <w:adjustRightInd w:val="0"/>
        <w:contextualSpacing/>
        <w:jc w:val="center"/>
        <w:rPr>
          <w:b/>
          <w:sz w:val="20"/>
          <w:szCs w:val="20"/>
          <w:u w:val="single"/>
        </w:rPr>
      </w:pPr>
    </w:p>
    <w:p w:rsidR="00E21BB6" w:rsidRPr="00E21BB6" w:rsidRDefault="00E21BB6" w:rsidP="00E21BB6">
      <w:pPr>
        <w:widowControl w:val="0"/>
        <w:shd w:val="clear" w:color="auto" w:fill="FFFFFF"/>
        <w:autoSpaceDE w:val="0"/>
        <w:autoSpaceDN w:val="0"/>
        <w:adjustRightInd w:val="0"/>
        <w:contextualSpacing/>
        <w:jc w:val="center"/>
        <w:rPr>
          <w:b/>
          <w:sz w:val="20"/>
          <w:szCs w:val="20"/>
          <w:u w:val="single"/>
        </w:rPr>
      </w:pPr>
    </w:p>
    <w:p w:rsidR="00E21BB6" w:rsidRPr="00E21BB6" w:rsidRDefault="00E21BB6" w:rsidP="00E21BB6">
      <w:pPr>
        <w:widowControl w:val="0"/>
        <w:shd w:val="clear" w:color="auto" w:fill="FFFFFF"/>
        <w:autoSpaceDE w:val="0"/>
        <w:autoSpaceDN w:val="0"/>
        <w:adjustRightInd w:val="0"/>
        <w:contextualSpacing/>
        <w:jc w:val="center"/>
        <w:rPr>
          <w:b/>
          <w:sz w:val="20"/>
          <w:szCs w:val="20"/>
          <w:u w:val="single"/>
        </w:rPr>
      </w:pPr>
    </w:p>
    <w:p w:rsidR="00E21BB6" w:rsidRPr="00E21BB6" w:rsidRDefault="00E21BB6" w:rsidP="00E21BB6">
      <w:pPr>
        <w:widowControl w:val="0"/>
        <w:shd w:val="clear" w:color="auto" w:fill="FFFFFF"/>
        <w:autoSpaceDE w:val="0"/>
        <w:autoSpaceDN w:val="0"/>
        <w:adjustRightInd w:val="0"/>
        <w:contextualSpacing/>
        <w:jc w:val="center"/>
        <w:rPr>
          <w:b/>
          <w:sz w:val="20"/>
          <w:szCs w:val="20"/>
          <w:u w:val="single"/>
        </w:rPr>
      </w:pPr>
    </w:p>
    <w:p w:rsidR="00E21BB6" w:rsidRPr="00E21BB6" w:rsidRDefault="00E21BB6" w:rsidP="00E21BB6">
      <w:pPr>
        <w:widowControl w:val="0"/>
        <w:shd w:val="clear" w:color="auto" w:fill="FFFFFF"/>
        <w:autoSpaceDE w:val="0"/>
        <w:autoSpaceDN w:val="0"/>
        <w:adjustRightInd w:val="0"/>
        <w:contextualSpacing/>
        <w:jc w:val="center"/>
        <w:rPr>
          <w:b/>
          <w:sz w:val="20"/>
          <w:szCs w:val="20"/>
          <w:u w:val="single"/>
        </w:rPr>
      </w:pPr>
    </w:p>
    <w:p w:rsidR="00E21BB6" w:rsidRPr="00E21BB6" w:rsidRDefault="00E21BB6" w:rsidP="00E21BB6">
      <w:pPr>
        <w:widowControl w:val="0"/>
        <w:shd w:val="clear" w:color="auto" w:fill="FFFFFF"/>
        <w:autoSpaceDE w:val="0"/>
        <w:autoSpaceDN w:val="0"/>
        <w:adjustRightInd w:val="0"/>
        <w:contextualSpacing/>
        <w:jc w:val="center"/>
        <w:rPr>
          <w:b/>
          <w:sz w:val="20"/>
          <w:szCs w:val="20"/>
          <w:u w:val="single"/>
        </w:rPr>
      </w:pPr>
    </w:p>
    <w:p w:rsidR="00E21BB6" w:rsidRPr="00E21BB6" w:rsidRDefault="00E21BB6" w:rsidP="00E21BB6">
      <w:pPr>
        <w:widowControl w:val="0"/>
        <w:shd w:val="clear" w:color="auto" w:fill="FFFFFF"/>
        <w:autoSpaceDE w:val="0"/>
        <w:autoSpaceDN w:val="0"/>
        <w:adjustRightInd w:val="0"/>
        <w:contextualSpacing/>
        <w:jc w:val="center"/>
        <w:rPr>
          <w:b/>
          <w:sz w:val="20"/>
          <w:szCs w:val="20"/>
          <w:u w:val="single"/>
        </w:rPr>
      </w:pPr>
    </w:p>
    <w:p w:rsidR="00E21BB6" w:rsidRPr="00E21BB6" w:rsidRDefault="00E21BB6" w:rsidP="00E21BB6">
      <w:pPr>
        <w:widowControl w:val="0"/>
        <w:shd w:val="clear" w:color="auto" w:fill="FFFFFF"/>
        <w:autoSpaceDE w:val="0"/>
        <w:autoSpaceDN w:val="0"/>
        <w:adjustRightInd w:val="0"/>
        <w:contextualSpacing/>
        <w:jc w:val="center"/>
        <w:rPr>
          <w:b/>
          <w:sz w:val="20"/>
          <w:szCs w:val="20"/>
          <w:u w:val="single"/>
        </w:rPr>
      </w:pPr>
    </w:p>
    <w:p w:rsidR="00E21BB6" w:rsidRPr="00E21BB6" w:rsidRDefault="00E21BB6" w:rsidP="00E21BB6">
      <w:pPr>
        <w:widowControl w:val="0"/>
        <w:shd w:val="clear" w:color="auto" w:fill="FFFFFF"/>
        <w:autoSpaceDE w:val="0"/>
        <w:autoSpaceDN w:val="0"/>
        <w:adjustRightInd w:val="0"/>
        <w:contextualSpacing/>
        <w:jc w:val="center"/>
        <w:rPr>
          <w:b/>
          <w:sz w:val="20"/>
          <w:szCs w:val="20"/>
          <w:u w:val="single"/>
        </w:rPr>
      </w:pPr>
    </w:p>
    <w:p w:rsidR="00E21BB6" w:rsidRPr="00E21BB6" w:rsidRDefault="00E21BB6" w:rsidP="00E21BB6">
      <w:pPr>
        <w:widowControl w:val="0"/>
        <w:shd w:val="clear" w:color="auto" w:fill="FFFFFF"/>
        <w:autoSpaceDE w:val="0"/>
        <w:autoSpaceDN w:val="0"/>
        <w:adjustRightInd w:val="0"/>
        <w:contextualSpacing/>
        <w:jc w:val="center"/>
        <w:rPr>
          <w:b/>
          <w:sz w:val="20"/>
          <w:szCs w:val="20"/>
          <w:u w:val="single"/>
        </w:rPr>
      </w:pPr>
    </w:p>
    <w:p w:rsidR="00E21BB6" w:rsidRPr="00E21BB6" w:rsidRDefault="00E21BB6" w:rsidP="00E21BB6">
      <w:pPr>
        <w:widowControl w:val="0"/>
        <w:shd w:val="clear" w:color="auto" w:fill="FFFFFF"/>
        <w:autoSpaceDE w:val="0"/>
        <w:autoSpaceDN w:val="0"/>
        <w:adjustRightInd w:val="0"/>
        <w:contextualSpacing/>
        <w:jc w:val="center"/>
        <w:rPr>
          <w:b/>
          <w:sz w:val="20"/>
          <w:szCs w:val="20"/>
          <w:u w:val="single"/>
        </w:rPr>
      </w:pPr>
    </w:p>
    <w:p w:rsidR="00E21BB6" w:rsidRPr="00E21BB6" w:rsidRDefault="00E21BB6" w:rsidP="00E21BB6">
      <w:pPr>
        <w:widowControl w:val="0"/>
        <w:shd w:val="clear" w:color="auto" w:fill="FFFFFF"/>
        <w:autoSpaceDE w:val="0"/>
        <w:autoSpaceDN w:val="0"/>
        <w:adjustRightInd w:val="0"/>
        <w:contextualSpacing/>
        <w:jc w:val="center"/>
        <w:rPr>
          <w:b/>
          <w:sz w:val="20"/>
          <w:szCs w:val="20"/>
          <w:u w:val="single"/>
        </w:rPr>
      </w:pPr>
    </w:p>
    <w:p w:rsidR="00E21BB6" w:rsidRPr="00E21BB6" w:rsidRDefault="00E21BB6" w:rsidP="00E21BB6">
      <w:pPr>
        <w:widowControl w:val="0"/>
        <w:shd w:val="clear" w:color="auto" w:fill="FFFFFF"/>
        <w:autoSpaceDE w:val="0"/>
        <w:autoSpaceDN w:val="0"/>
        <w:adjustRightInd w:val="0"/>
        <w:contextualSpacing/>
        <w:jc w:val="center"/>
        <w:rPr>
          <w:b/>
          <w:sz w:val="20"/>
          <w:szCs w:val="20"/>
          <w:u w:val="single"/>
        </w:rPr>
      </w:pPr>
    </w:p>
    <w:p w:rsidR="00E21BB6" w:rsidRPr="00E21BB6" w:rsidRDefault="00E21BB6" w:rsidP="00E21BB6">
      <w:pPr>
        <w:widowControl w:val="0"/>
        <w:shd w:val="clear" w:color="auto" w:fill="FFFFFF"/>
        <w:autoSpaceDE w:val="0"/>
        <w:autoSpaceDN w:val="0"/>
        <w:adjustRightInd w:val="0"/>
        <w:contextualSpacing/>
        <w:jc w:val="center"/>
        <w:rPr>
          <w:b/>
          <w:sz w:val="20"/>
          <w:szCs w:val="20"/>
          <w:u w:val="single"/>
        </w:rPr>
      </w:pPr>
    </w:p>
    <w:p w:rsidR="00E21BB6" w:rsidRPr="00E21BB6" w:rsidRDefault="00E21BB6" w:rsidP="00E21BB6">
      <w:pPr>
        <w:widowControl w:val="0"/>
        <w:shd w:val="clear" w:color="auto" w:fill="FFFFFF"/>
        <w:autoSpaceDE w:val="0"/>
        <w:autoSpaceDN w:val="0"/>
        <w:adjustRightInd w:val="0"/>
        <w:contextualSpacing/>
        <w:jc w:val="center"/>
        <w:rPr>
          <w:b/>
          <w:sz w:val="20"/>
          <w:szCs w:val="20"/>
          <w:u w:val="single"/>
        </w:rPr>
      </w:pPr>
    </w:p>
    <w:p w:rsidR="00E21BB6" w:rsidRPr="00E21BB6" w:rsidRDefault="00E21BB6" w:rsidP="00E21BB6">
      <w:pPr>
        <w:widowControl w:val="0"/>
        <w:shd w:val="clear" w:color="auto" w:fill="FFFFFF"/>
        <w:autoSpaceDE w:val="0"/>
        <w:autoSpaceDN w:val="0"/>
        <w:adjustRightInd w:val="0"/>
        <w:contextualSpacing/>
        <w:jc w:val="center"/>
        <w:rPr>
          <w:b/>
          <w:sz w:val="20"/>
          <w:szCs w:val="20"/>
          <w:u w:val="single"/>
        </w:rPr>
      </w:pPr>
    </w:p>
    <w:p w:rsidR="00E21BB6" w:rsidRPr="00E21BB6" w:rsidRDefault="00E21BB6" w:rsidP="00E21BB6">
      <w:pPr>
        <w:widowControl w:val="0"/>
        <w:autoSpaceDE w:val="0"/>
        <w:autoSpaceDN w:val="0"/>
        <w:adjustRightInd w:val="0"/>
        <w:rPr>
          <w:sz w:val="20"/>
          <w:szCs w:val="20"/>
        </w:rPr>
      </w:pPr>
    </w:p>
    <w:tbl>
      <w:tblPr>
        <w:tblW w:w="9780" w:type="dxa"/>
        <w:tblInd w:w="-176" w:type="dxa"/>
        <w:tblLayout w:type="fixed"/>
        <w:tblLook w:val="04A0" w:firstRow="1" w:lastRow="0" w:firstColumn="1" w:lastColumn="0" w:noHBand="0" w:noVBand="1"/>
      </w:tblPr>
      <w:tblGrid>
        <w:gridCol w:w="5457"/>
        <w:gridCol w:w="4323"/>
      </w:tblGrid>
      <w:tr w:rsidR="00E21BB6" w:rsidRPr="00E21BB6" w:rsidTr="000D7568">
        <w:tc>
          <w:tcPr>
            <w:tcW w:w="5458" w:type="dxa"/>
          </w:tcPr>
          <w:p w:rsidR="00E21BB6" w:rsidRPr="00E21BB6" w:rsidRDefault="00E21BB6" w:rsidP="00E21BB6">
            <w:pPr>
              <w:widowControl w:val="0"/>
              <w:autoSpaceDE w:val="0"/>
              <w:autoSpaceDN w:val="0"/>
              <w:adjustRightInd w:val="0"/>
              <w:jc w:val="both"/>
              <w:rPr>
                <w:b/>
                <w:sz w:val="20"/>
                <w:szCs w:val="20"/>
              </w:rPr>
            </w:pPr>
            <w:r w:rsidRPr="00E21BB6">
              <w:rPr>
                <w:b/>
                <w:sz w:val="20"/>
                <w:szCs w:val="20"/>
              </w:rPr>
              <w:t>АРЕНДАТОР</w:t>
            </w:r>
          </w:p>
          <w:p w:rsidR="00E21BB6" w:rsidRPr="00E21BB6" w:rsidRDefault="00E21BB6" w:rsidP="00E21BB6">
            <w:pPr>
              <w:autoSpaceDE w:val="0"/>
              <w:autoSpaceDN w:val="0"/>
              <w:adjustRightInd w:val="0"/>
              <w:jc w:val="both"/>
            </w:pPr>
            <w:r w:rsidRPr="00E21BB6">
              <w:rPr>
                <w:sz w:val="22"/>
                <w:szCs w:val="22"/>
                <w:highlight w:val="yellow"/>
              </w:rPr>
              <w:t>_____________________</w:t>
            </w:r>
            <w:r w:rsidRPr="00E21BB6">
              <w:rPr>
                <w:sz w:val="22"/>
                <w:szCs w:val="22"/>
              </w:rPr>
              <w:t xml:space="preserve"> </w:t>
            </w:r>
          </w:p>
          <w:p w:rsidR="00E21BB6" w:rsidRPr="00E21BB6" w:rsidRDefault="00E21BB6" w:rsidP="00E21BB6">
            <w:pPr>
              <w:autoSpaceDE w:val="0"/>
              <w:autoSpaceDN w:val="0"/>
              <w:adjustRightInd w:val="0"/>
              <w:jc w:val="both"/>
            </w:pPr>
            <w:r w:rsidRPr="00E21BB6">
              <w:rPr>
                <w:sz w:val="22"/>
                <w:szCs w:val="22"/>
              </w:rPr>
              <w:t xml:space="preserve">(должность) </w:t>
            </w:r>
          </w:p>
          <w:p w:rsidR="00E21BB6" w:rsidRPr="00E21BB6" w:rsidRDefault="00E21BB6" w:rsidP="00E21BB6">
            <w:pPr>
              <w:autoSpaceDE w:val="0"/>
              <w:autoSpaceDN w:val="0"/>
              <w:adjustRightInd w:val="0"/>
              <w:jc w:val="both"/>
            </w:pPr>
            <w:r w:rsidRPr="00E21BB6">
              <w:rPr>
                <w:sz w:val="22"/>
                <w:szCs w:val="22"/>
                <w:highlight w:val="yellow"/>
              </w:rPr>
              <w:t>_____________________</w:t>
            </w:r>
            <w:r w:rsidRPr="00E21BB6">
              <w:rPr>
                <w:sz w:val="22"/>
                <w:szCs w:val="22"/>
              </w:rPr>
              <w:t xml:space="preserve"> </w:t>
            </w:r>
          </w:p>
          <w:p w:rsidR="00E21BB6" w:rsidRPr="00E21BB6" w:rsidRDefault="00E21BB6" w:rsidP="00E21BB6">
            <w:pPr>
              <w:autoSpaceDE w:val="0"/>
              <w:autoSpaceDN w:val="0"/>
              <w:adjustRightInd w:val="0"/>
              <w:jc w:val="both"/>
            </w:pPr>
            <w:r w:rsidRPr="00E21BB6">
              <w:rPr>
                <w:sz w:val="22"/>
                <w:szCs w:val="22"/>
              </w:rPr>
              <w:t xml:space="preserve">(ФИО) </w:t>
            </w:r>
          </w:p>
          <w:p w:rsidR="00E21BB6" w:rsidRPr="00E21BB6" w:rsidRDefault="00E21BB6" w:rsidP="00E21BB6">
            <w:pPr>
              <w:widowControl w:val="0"/>
              <w:shd w:val="clear" w:color="auto" w:fill="FFFFFF"/>
              <w:tabs>
                <w:tab w:val="left" w:pos="3490"/>
              </w:tabs>
              <w:suppressAutoHyphens/>
              <w:autoSpaceDE w:val="0"/>
              <w:autoSpaceDN w:val="0"/>
              <w:adjustRightInd w:val="0"/>
              <w:rPr>
                <w:bCs/>
                <w:sz w:val="20"/>
                <w:szCs w:val="20"/>
              </w:rPr>
            </w:pPr>
            <w:r w:rsidRPr="00E21BB6">
              <w:rPr>
                <w:sz w:val="20"/>
                <w:szCs w:val="20"/>
                <w:highlight w:val="yellow"/>
              </w:rPr>
              <w:t>«____»_______________ 20_ г.</w:t>
            </w:r>
          </w:p>
          <w:p w:rsidR="00E21BB6" w:rsidRPr="00E21BB6" w:rsidRDefault="00E21BB6" w:rsidP="00E21BB6">
            <w:pPr>
              <w:widowControl w:val="0"/>
              <w:autoSpaceDE w:val="0"/>
              <w:autoSpaceDN w:val="0"/>
              <w:adjustRightInd w:val="0"/>
              <w:jc w:val="both"/>
              <w:rPr>
                <w:sz w:val="20"/>
                <w:szCs w:val="20"/>
              </w:rPr>
            </w:pPr>
          </w:p>
        </w:tc>
        <w:tc>
          <w:tcPr>
            <w:tcW w:w="4324" w:type="dxa"/>
          </w:tcPr>
          <w:p w:rsidR="00E21BB6" w:rsidRPr="00E21BB6" w:rsidRDefault="00E21BB6" w:rsidP="00E21BB6">
            <w:pPr>
              <w:widowControl w:val="0"/>
              <w:autoSpaceDE w:val="0"/>
              <w:autoSpaceDN w:val="0"/>
              <w:adjustRightInd w:val="0"/>
              <w:jc w:val="both"/>
              <w:rPr>
                <w:b/>
                <w:sz w:val="20"/>
                <w:szCs w:val="20"/>
              </w:rPr>
            </w:pPr>
            <w:r w:rsidRPr="00E21BB6">
              <w:rPr>
                <w:b/>
                <w:sz w:val="20"/>
                <w:szCs w:val="20"/>
              </w:rPr>
              <w:t>СУБАРЕНДАТОР</w:t>
            </w:r>
          </w:p>
          <w:p w:rsidR="00E21BB6" w:rsidRPr="00E21BB6" w:rsidRDefault="00E21BB6" w:rsidP="00E21BB6">
            <w:pPr>
              <w:autoSpaceDE w:val="0"/>
              <w:autoSpaceDN w:val="0"/>
              <w:adjustRightInd w:val="0"/>
              <w:jc w:val="both"/>
            </w:pPr>
            <w:r w:rsidRPr="00E21BB6">
              <w:rPr>
                <w:sz w:val="22"/>
                <w:szCs w:val="22"/>
                <w:highlight w:val="yellow"/>
              </w:rPr>
              <w:t>_____________________</w:t>
            </w:r>
            <w:r w:rsidRPr="00E21BB6">
              <w:rPr>
                <w:sz w:val="22"/>
                <w:szCs w:val="22"/>
              </w:rPr>
              <w:t xml:space="preserve"> </w:t>
            </w:r>
          </w:p>
          <w:p w:rsidR="00E21BB6" w:rsidRPr="00E21BB6" w:rsidRDefault="00E21BB6" w:rsidP="00E21BB6">
            <w:pPr>
              <w:autoSpaceDE w:val="0"/>
              <w:autoSpaceDN w:val="0"/>
              <w:adjustRightInd w:val="0"/>
              <w:jc w:val="both"/>
            </w:pPr>
            <w:r w:rsidRPr="00E21BB6">
              <w:rPr>
                <w:sz w:val="22"/>
                <w:szCs w:val="22"/>
              </w:rPr>
              <w:t xml:space="preserve">(должность) </w:t>
            </w:r>
          </w:p>
          <w:p w:rsidR="00E21BB6" w:rsidRPr="00E21BB6" w:rsidRDefault="00E21BB6" w:rsidP="00E21BB6">
            <w:pPr>
              <w:autoSpaceDE w:val="0"/>
              <w:autoSpaceDN w:val="0"/>
              <w:adjustRightInd w:val="0"/>
              <w:jc w:val="both"/>
            </w:pPr>
            <w:r w:rsidRPr="00E21BB6">
              <w:rPr>
                <w:sz w:val="22"/>
                <w:szCs w:val="22"/>
                <w:highlight w:val="yellow"/>
              </w:rPr>
              <w:t>_____________________</w:t>
            </w:r>
            <w:r w:rsidRPr="00E21BB6">
              <w:rPr>
                <w:sz w:val="22"/>
                <w:szCs w:val="22"/>
              </w:rPr>
              <w:t xml:space="preserve"> </w:t>
            </w:r>
          </w:p>
          <w:p w:rsidR="00E21BB6" w:rsidRPr="00E21BB6" w:rsidRDefault="00E21BB6" w:rsidP="00E21BB6">
            <w:pPr>
              <w:autoSpaceDE w:val="0"/>
              <w:autoSpaceDN w:val="0"/>
              <w:adjustRightInd w:val="0"/>
              <w:jc w:val="both"/>
            </w:pPr>
            <w:r w:rsidRPr="00E21BB6">
              <w:rPr>
                <w:sz w:val="22"/>
                <w:szCs w:val="22"/>
              </w:rPr>
              <w:t xml:space="preserve">(ФИО) </w:t>
            </w:r>
          </w:p>
          <w:p w:rsidR="00E21BB6" w:rsidRPr="00E21BB6" w:rsidRDefault="00E21BB6" w:rsidP="00E21BB6">
            <w:pPr>
              <w:widowControl w:val="0"/>
              <w:shd w:val="clear" w:color="auto" w:fill="FFFFFF"/>
              <w:tabs>
                <w:tab w:val="left" w:pos="3490"/>
              </w:tabs>
              <w:suppressAutoHyphens/>
              <w:autoSpaceDE w:val="0"/>
              <w:autoSpaceDN w:val="0"/>
              <w:adjustRightInd w:val="0"/>
              <w:rPr>
                <w:bCs/>
                <w:sz w:val="20"/>
                <w:szCs w:val="20"/>
              </w:rPr>
            </w:pPr>
            <w:r w:rsidRPr="00E21BB6">
              <w:rPr>
                <w:sz w:val="20"/>
                <w:szCs w:val="20"/>
                <w:highlight w:val="yellow"/>
              </w:rPr>
              <w:t>«____»_______________ 20_ г.</w:t>
            </w:r>
          </w:p>
          <w:p w:rsidR="00E21BB6" w:rsidRPr="00E21BB6" w:rsidRDefault="00E21BB6" w:rsidP="00E21BB6">
            <w:pPr>
              <w:widowControl w:val="0"/>
              <w:autoSpaceDE w:val="0"/>
              <w:autoSpaceDN w:val="0"/>
              <w:adjustRightInd w:val="0"/>
              <w:rPr>
                <w:sz w:val="20"/>
                <w:szCs w:val="20"/>
              </w:rPr>
            </w:pPr>
          </w:p>
        </w:tc>
      </w:tr>
    </w:tbl>
    <w:p w:rsidR="00E21BB6" w:rsidRPr="00E21BB6" w:rsidRDefault="00E21BB6" w:rsidP="00E21BB6">
      <w:pPr>
        <w:rPr>
          <w:sz w:val="22"/>
          <w:szCs w:val="22"/>
        </w:rPr>
      </w:pPr>
    </w:p>
    <w:p w:rsidR="00E21BB6" w:rsidRPr="00E21BB6" w:rsidRDefault="00E21BB6" w:rsidP="00E21BB6">
      <w:pPr>
        <w:rPr>
          <w:sz w:val="22"/>
          <w:szCs w:val="22"/>
        </w:rPr>
      </w:pPr>
    </w:p>
    <w:p w:rsidR="00E21BB6" w:rsidRPr="00E21BB6" w:rsidRDefault="00E21BB6" w:rsidP="00E21BB6">
      <w:pPr>
        <w:rPr>
          <w:sz w:val="22"/>
          <w:szCs w:val="22"/>
        </w:rPr>
      </w:pPr>
      <w:r w:rsidRPr="00E21BB6">
        <w:rPr>
          <w:sz w:val="22"/>
          <w:szCs w:val="22"/>
        </w:rPr>
        <w:br w:type="page"/>
      </w:r>
    </w:p>
    <w:p w:rsidR="00E21BB6" w:rsidRPr="00E21BB6" w:rsidRDefault="00E21BB6" w:rsidP="00E21BB6">
      <w:pPr>
        <w:widowControl w:val="0"/>
        <w:shd w:val="clear" w:color="auto" w:fill="FFFFFF"/>
        <w:autoSpaceDE w:val="0"/>
        <w:autoSpaceDN w:val="0"/>
        <w:adjustRightInd w:val="0"/>
        <w:contextualSpacing/>
        <w:jc w:val="right"/>
        <w:rPr>
          <w:sz w:val="20"/>
          <w:szCs w:val="20"/>
        </w:rPr>
      </w:pPr>
      <w:r w:rsidRPr="00E21BB6">
        <w:rPr>
          <w:sz w:val="20"/>
          <w:szCs w:val="20"/>
        </w:rPr>
        <w:lastRenderedPageBreak/>
        <w:t>ПРИЛОЖЕНИЕ № 6</w:t>
      </w:r>
    </w:p>
    <w:p w:rsidR="00E21BB6" w:rsidRPr="00E21BB6" w:rsidRDefault="00E21BB6" w:rsidP="00E21BB6">
      <w:pPr>
        <w:widowControl w:val="0"/>
        <w:autoSpaceDE w:val="0"/>
        <w:autoSpaceDN w:val="0"/>
        <w:adjustRightInd w:val="0"/>
        <w:jc w:val="right"/>
        <w:rPr>
          <w:sz w:val="20"/>
          <w:szCs w:val="20"/>
        </w:rPr>
      </w:pPr>
      <w:r w:rsidRPr="00E21BB6">
        <w:rPr>
          <w:sz w:val="20"/>
          <w:szCs w:val="20"/>
        </w:rPr>
        <w:t xml:space="preserve">к договору субаренды </w:t>
      </w:r>
    </w:p>
    <w:p w:rsidR="00E21BB6" w:rsidRPr="00E21BB6" w:rsidRDefault="00E21BB6" w:rsidP="00E21BB6">
      <w:pPr>
        <w:widowControl w:val="0"/>
        <w:autoSpaceDE w:val="0"/>
        <w:autoSpaceDN w:val="0"/>
        <w:adjustRightInd w:val="0"/>
        <w:jc w:val="right"/>
        <w:rPr>
          <w:sz w:val="20"/>
          <w:szCs w:val="20"/>
        </w:rPr>
      </w:pPr>
      <w:r w:rsidRPr="00E21BB6">
        <w:rPr>
          <w:sz w:val="20"/>
          <w:szCs w:val="20"/>
        </w:rPr>
        <w:t>№</w:t>
      </w:r>
      <w:r w:rsidRPr="00E21BB6">
        <w:rPr>
          <w:sz w:val="20"/>
          <w:szCs w:val="20"/>
          <w:highlight w:val="yellow"/>
        </w:rPr>
        <w:t>___________________</w:t>
      </w:r>
    </w:p>
    <w:p w:rsidR="00E21BB6" w:rsidRPr="00E21BB6" w:rsidRDefault="00E21BB6" w:rsidP="00E21BB6">
      <w:pPr>
        <w:widowControl w:val="0"/>
        <w:shd w:val="clear" w:color="auto" w:fill="FFFFFF"/>
        <w:autoSpaceDE w:val="0"/>
        <w:autoSpaceDN w:val="0"/>
        <w:adjustRightInd w:val="0"/>
        <w:contextualSpacing/>
        <w:jc w:val="right"/>
        <w:rPr>
          <w:sz w:val="20"/>
          <w:szCs w:val="20"/>
        </w:rPr>
      </w:pPr>
      <w:r w:rsidRPr="00E21BB6">
        <w:rPr>
          <w:sz w:val="20"/>
          <w:szCs w:val="20"/>
        </w:rPr>
        <w:t xml:space="preserve">                                                                                                               от</w:t>
      </w:r>
      <w:r w:rsidRPr="00E21BB6">
        <w:rPr>
          <w:sz w:val="20"/>
          <w:szCs w:val="20"/>
          <w:highlight w:val="yellow"/>
        </w:rPr>
        <w:t>___________________</w:t>
      </w:r>
    </w:p>
    <w:p w:rsidR="00E21BB6" w:rsidRPr="00E21BB6" w:rsidRDefault="00E21BB6" w:rsidP="00E21BB6">
      <w:pPr>
        <w:widowControl w:val="0"/>
        <w:shd w:val="clear" w:color="auto" w:fill="FFFFFF"/>
        <w:autoSpaceDE w:val="0"/>
        <w:autoSpaceDN w:val="0"/>
        <w:adjustRightInd w:val="0"/>
        <w:contextualSpacing/>
        <w:jc w:val="right"/>
        <w:rPr>
          <w:b/>
          <w:sz w:val="20"/>
          <w:szCs w:val="20"/>
        </w:rPr>
      </w:pPr>
    </w:p>
    <w:p w:rsidR="00E21BB6" w:rsidRPr="00E21BB6" w:rsidRDefault="00E21BB6" w:rsidP="00E21BB6">
      <w:pPr>
        <w:widowControl w:val="0"/>
        <w:shd w:val="clear" w:color="auto" w:fill="FFFFFF"/>
        <w:autoSpaceDE w:val="0"/>
        <w:autoSpaceDN w:val="0"/>
        <w:adjustRightInd w:val="0"/>
        <w:contextualSpacing/>
        <w:jc w:val="right"/>
        <w:rPr>
          <w:b/>
          <w:sz w:val="22"/>
          <w:szCs w:val="22"/>
        </w:rPr>
      </w:pPr>
      <w:r w:rsidRPr="00E21BB6">
        <w:rPr>
          <w:b/>
          <w:sz w:val="22"/>
          <w:szCs w:val="22"/>
        </w:rPr>
        <w:t>ФОРМА</w:t>
      </w:r>
    </w:p>
    <w:p w:rsidR="00E21BB6" w:rsidRPr="00E21BB6" w:rsidRDefault="00E21BB6" w:rsidP="00E21BB6">
      <w:pPr>
        <w:widowControl w:val="0"/>
        <w:shd w:val="clear" w:color="auto" w:fill="FFFFFF"/>
        <w:autoSpaceDE w:val="0"/>
        <w:autoSpaceDN w:val="0"/>
        <w:adjustRightInd w:val="0"/>
        <w:contextualSpacing/>
        <w:jc w:val="center"/>
        <w:rPr>
          <w:sz w:val="20"/>
          <w:szCs w:val="20"/>
        </w:rPr>
      </w:pPr>
    </w:p>
    <w:p w:rsidR="00E21BB6" w:rsidRPr="00E21BB6" w:rsidRDefault="00E21BB6" w:rsidP="00E21BB6">
      <w:pPr>
        <w:widowControl w:val="0"/>
        <w:shd w:val="clear" w:color="auto" w:fill="FFFFFF"/>
        <w:autoSpaceDE w:val="0"/>
        <w:autoSpaceDN w:val="0"/>
        <w:adjustRightInd w:val="0"/>
        <w:contextualSpacing/>
        <w:jc w:val="center"/>
        <w:rPr>
          <w:sz w:val="20"/>
          <w:szCs w:val="20"/>
        </w:rPr>
      </w:pPr>
    </w:p>
    <w:p w:rsidR="00E21BB6" w:rsidRPr="00E21BB6" w:rsidRDefault="00E21BB6" w:rsidP="00E21BB6">
      <w:pPr>
        <w:widowControl w:val="0"/>
        <w:shd w:val="clear" w:color="auto" w:fill="FFFFFF"/>
        <w:autoSpaceDE w:val="0"/>
        <w:autoSpaceDN w:val="0"/>
        <w:adjustRightInd w:val="0"/>
        <w:contextualSpacing/>
        <w:jc w:val="center"/>
        <w:rPr>
          <w:b/>
          <w:sz w:val="20"/>
          <w:szCs w:val="20"/>
          <w:u w:val="single"/>
        </w:rPr>
      </w:pPr>
      <w:r w:rsidRPr="00E21BB6">
        <w:rPr>
          <w:b/>
          <w:sz w:val="20"/>
          <w:szCs w:val="20"/>
          <w:u w:val="single"/>
        </w:rPr>
        <w:t>Акт о нарушении</w:t>
      </w:r>
    </w:p>
    <w:p w:rsidR="00E21BB6" w:rsidRPr="00E21BB6" w:rsidRDefault="00E21BB6" w:rsidP="00E21BB6">
      <w:pPr>
        <w:widowControl w:val="0"/>
        <w:shd w:val="clear" w:color="auto" w:fill="FFFFFF"/>
        <w:autoSpaceDE w:val="0"/>
        <w:autoSpaceDN w:val="0"/>
        <w:adjustRightInd w:val="0"/>
        <w:contextualSpacing/>
        <w:jc w:val="center"/>
        <w:rPr>
          <w:b/>
          <w:sz w:val="20"/>
          <w:szCs w:val="20"/>
          <w:u w:val="single"/>
        </w:rPr>
      </w:pPr>
    </w:p>
    <w:p w:rsidR="00E21BB6" w:rsidRPr="00E21BB6" w:rsidRDefault="00E21BB6" w:rsidP="00E21BB6">
      <w:pPr>
        <w:widowControl w:val="0"/>
        <w:autoSpaceDE w:val="0"/>
        <w:autoSpaceDN w:val="0"/>
        <w:adjustRightInd w:val="0"/>
        <w:spacing w:after="120"/>
        <w:rPr>
          <w:sz w:val="22"/>
          <w:szCs w:val="22"/>
        </w:rPr>
      </w:pPr>
      <w:r w:rsidRPr="00E21BB6">
        <w:rPr>
          <w:sz w:val="22"/>
          <w:szCs w:val="22"/>
        </w:rPr>
        <w:t>Место составления акта: _____________________________.</w:t>
      </w:r>
    </w:p>
    <w:p w:rsidR="00E21BB6" w:rsidRPr="00E21BB6" w:rsidRDefault="00E21BB6" w:rsidP="00E21BB6">
      <w:pPr>
        <w:widowControl w:val="0"/>
        <w:autoSpaceDE w:val="0"/>
        <w:autoSpaceDN w:val="0"/>
        <w:adjustRightInd w:val="0"/>
        <w:spacing w:after="120"/>
        <w:rPr>
          <w:sz w:val="22"/>
          <w:szCs w:val="22"/>
        </w:rPr>
      </w:pPr>
      <w:r w:rsidRPr="00E21BB6">
        <w:rPr>
          <w:sz w:val="22"/>
          <w:szCs w:val="22"/>
        </w:rPr>
        <w:t>Дата составления акта: _____________________________.</w:t>
      </w:r>
    </w:p>
    <w:p w:rsidR="00E21BB6" w:rsidRPr="00E21BB6" w:rsidRDefault="00E21BB6" w:rsidP="00E21BB6">
      <w:pPr>
        <w:widowControl w:val="0"/>
        <w:autoSpaceDE w:val="0"/>
        <w:autoSpaceDN w:val="0"/>
        <w:adjustRightInd w:val="0"/>
        <w:spacing w:after="120"/>
        <w:rPr>
          <w:sz w:val="22"/>
          <w:szCs w:val="22"/>
        </w:rPr>
      </w:pPr>
      <w:r w:rsidRPr="00E21BB6">
        <w:rPr>
          <w:sz w:val="22"/>
          <w:szCs w:val="22"/>
        </w:rPr>
        <w:t>Время</w:t>
      </w:r>
      <w:r w:rsidRPr="00E21BB6">
        <w:rPr>
          <w:i/>
          <w:sz w:val="18"/>
          <w:szCs w:val="18"/>
        </w:rPr>
        <w:t xml:space="preserve"> </w:t>
      </w:r>
      <w:r w:rsidRPr="00E21BB6">
        <w:rPr>
          <w:sz w:val="22"/>
          <w:szCs w:val="22"/>
        </w:rPr>
        <w:t>составления акта: _____________________________.</w:t>
      </w:r>
    </w:p>
    <w:p w:rsidR="00E21BB6" w:rsidRPr="00E21BB6" w:rsidRDefault="00E21BB6" w:rsidP="00E21BB6">
      <w:pPr>
        <w:widowControl w:val="0"/>
        <w:autoSpaceDE w:val="0"/>
        <w:autoSpaceDN w:val="0"/>
        <w:adjustRightInd w:val="0"/>
        <w:spacing w:after="120"/>
        <w:rPr>
          <w:sz w:val="20"/>
          <w:szCs w:val="20"/>
        </w:rPr>
      </w:pPr>
    </w:p>
    <w:p w:rsidR="00E21BB6" w:rsidRPr="00E21BB6" w:rsidRDefault="00E21BB6" w:rsidP="00E21BB6">
      <w:pPr>
        <w:widowControl w:val="0"/>
        <w:autoSpaceDE w:val="0"/>
        <w:autoSpaceDN w:val="0"/>
        <w:adjustRightInd w:val="0"/>
        <w:spacing w:after="120"/>
        <w:ind w:firstLine="708"/>
        <w:rPr>
          <w:sz w:val="20"/>
          <w:szCs w:val="20"/>
        </w:rPr>
      </w:pPr>
      <w:bookmarkStart w:id="6" w:name="_Hlk83201699"/>
      <w:r w:rsidRPr="00E21BB6">
        <w:rPr>
          <w:b/>
          <w:sz w:val="20"/>
          <w:szCs w:val="20"/>
        </w:rPr>
        <w:t>Полное наименование АРЕНДАТОРА (сокращенное наименование АРЕНДАТОРА),</w:t>
      </w:r>
      <w:r w:rsidRPr="00E21BB6">
        <w:rPr>
          <w:sz w:val="20"/>
          <w:szCs w:val="20"/>
        </w:rPr>
        <w:t xml:space="preserve"> именуемое в дальнейшем «АРЕНДАТОР», в лице (должность, ФИО), действующего(ей) на основании (указать наименование и реквизиты документа), с одной стороны, и </w:t>
      </w:r>
    </w:p>
    <w:p w:rsidR="00E21BB6" w:rsidRPr="00E21BB6" w:rsidRDefault="00E21BB6" w:rsidP="00E21BB6">
      <w:pPr>
        <w:widowControl w:val="0"/>
        <w:autoSpaceDE w:val="0"/>
        <w:autoSpaceDN w:val="0"/>
        <w:adjustRightInd w:val="0"/>
        <w:spacing w:after="120"/>
        <w:ind w:firstLine="708"/>
        <w:rPr>
          <w:sz w:val="20"/>
          <w:szCs w:val="20"/>
        </w:rPr>
      </w:pPr>
      <w:r w:rsidRPr="00E21BB6">
        <w:rPr>
          <w:b/>
          <w:sz w:val="20"/>
          <w:szCs w:val="20"/>
        </w:rPr>
        <w:t>Полное наименование СУБАРЕНДАТОРА (сокращенное наименование СУБАРЕНДАТОРА),</w:t>
      </w:r>
      <w:r w:rsidRPr="00E21BB6">
        <w:rPr>
          <w:sz w:val="20"/>
          <w:szCs w:val="20"/>
        </w:rPr>
        <w:t xml:space="preserve"> именуемое в дальнейшем «СУБАРЕНДАТОР», в лице (должность, ФИО), действующего(ей) на основании (указать наименование и реквизиты документа), с другой стороны, совместно по тексту именуемые «Стороны», составили настоящий Акт о нарушении:</w:t>
      </w:r>
    </w:p>
    <w:bookmarkEnd w:id="6"/>
    <w:p w:rsidR="00E21BB6" w:rsidRPr="00E21BB6" w:rsidRDefault="00E21BB6" w:rsidP="00E21BB6">
      <w:pPr>
        <w:widowControl w:val="0"/>
        <w:autoSpaceDE w:val="0"/>
        <w:autoSpaceDN w:val="0"/>
        <w:adjustRightInd w:val="0"/>
        <w:spacing w:after="120"/>
        <w:ind w:firstLine="708"/>
        <w:rPr>
          <w:sz w:val="20"/>
          <w:szCs w:val="20"/>
        </w:rPr>
      </w:pPr>
    </w:p>
    <w:tbl>
      <w:tblPr>
        <w:tblStyle w:val="62"/>
        <w:tblW w:w="0" w:type="auto"/>
        <w:tblInd w:w="360" w:type="dxa"/>
        <w:tblLook w:val="04A0" w:firstRow="1" w:lastRow="0" w:firstColumn="1" w:lastColumn="0" w:noHBand="0" w:noVBand="1"/>
      </w:tblPr>
      <w:tblGrid>
        <w:gridCol w:w="486"/>
        <w:gridCol w:w="1843"/>
        <w:gridCol w:w="1645"/>
        <w:gridCol w:w="1685"/>
        <w:gridCol w:w="1681"/>
        <w:gridCol w:w="1645"/>
      </w:tblGrid>
      <w:tr w:rsidR="00E21BB6" w:rsidRPr="00E21BB6" w:rsidTr="000D7568">
        <w:tc>
          <w:tcPr>
            <w:tcW w:w="486" w:type="dxa"/>
          </w:tcPr>
          <w:p w:rsidR="00E21BB6" w:rsidRPr="00E21BB6" w:rsidRDefault="00E21BB6" w:rsidP="00E21BB6">
            <w:pPr>
              <w:widowControl w:val="0"/>
              <w:autoSpaceDE w:val="0"/>
              <w:autoSpaceDN w:val="0"/>
              <w:adjustRightInd w:val="0"/>
              <w:ind w:right="-298"/>
              <w:rPr>
                <w:sz w:val="18"/>
                <w:szCs w:val="18"/>
              </w:rPr>
            </w:pPr>
            <w:r w:rsidRPr="00E21BB6">
              <w:rPr>
                <w:sz w:val="18"/>
                <w:szCs w:val="18"/>
              </w:rPr>
              <w:t>№</w:t>
            </w:r>
          </w:p>
        </w:tc>
        <w:tc>
          <w:tcPr>
            <w:tcW w:w="1843" w:type="dxa"/>
          </w:tcPr>
          <w:p w:rsidR="00E21BB6" w:rsidRPr="00E21BB6" w:rsidRDefault="00E21BB6" w:rsidP="00E21BB6">
            <w:pPr>
              <w:widowControl w:val="0"/>
              <w:autoSpaceDE w:val="0"/>
              <w:autoSpaceDN w:val="0"/>
              <w:adjustRightInd w:val="0"/>
              <w:ind w:right="-298"/>
              <w:rPr>
                <w:sz w:val="18"/>
                <w:szCs w:val="18"/>
              </w:rPr>
            </w:pPr>
            <w:r w:rsidRPr="00E21BB6">
              <w:rPr>
                <w:sz w:val="18"/>
                <w:szCs w:val="18"/>
              </w:rPr>
              <w:t>Нарушение</w:t>
            </w:r>
          </w:p>
        </w:tc>
        <w:tc>
          <w:tcPr>
            <w:tcW w:w="1645" w:type="dxa"/>
          </w:tcPr>
          <w:p w:rsidR="00E21BB6" w:rsidRPr="00E21BB6" w:rsidRDefault="00E21BB6" w:rsidP="00E21BB6">
            <w:pPr>
              <w:widowControl w:val="0"/>
              <w:autoSpaceDE w:val="0"/>
              <w:autoSpaceDN w:val="0"/>
              <w:adjustRightInd w:val="0"/>
              <w:ind w:right="-298"/>
              <w:rPr>
                <w:sz w:val="18"/>
                <w:szCs w:val="18"/>
              </w:rPr>
            </w:pPr>
            <w:r w:rsidRPr="00E21BB6">
              <w:rPr>
                <w:sz w:val="18"/>
                <w:szCs w:val="18"/>
              </w:rPr>
              <w:t>Когда совершено</w:t>
            </w:r>
          </w:p>
        </w:tc>
        <w:tc>
          <w:tcPr>
            <w:tcW w:w="1685" w:type="dxa"/>
          </w:tcPr>
          <w:p w:rsidR="00E21BB6" w:rsidRPr="00E21BB6" w:rsidRDefault="00E21BB6" w:rsidP="00E21BB6">
            <w:pPr>
              <w:widowControl w:val="0"/>
              <w:autoSpaceDE w:val="0"/>
              <w:autoSpaceDN w:val="0"/>
              <w:adjustRightInd w:val="0"/>
              <w:ind w:right="-298"/>
              <w:rPr>
                <w:sz w:val="18"/>
                <w:szCs w:val="18"/>
              </w:rPr>
            </w:pPr>
            <w:r w:rsidRPr="00E21BB6">
              <w:rPr>
                <w:sz w:val="18"/>
                <w:szCs w:val="18"/>
              </w:rPr>
              <w:t>Лицо совершившее нарушение</w:t>
            </w:r>
          </w:p>
        </w:tc>
        <w:tc>
          <w:tcPr>
            <w:tcW w:w="1681" w:type="dxa"/>
          </w:tcPr>
          <w:p w:rsidR="00E21BB6" w:rsidRPr="00E21BB6" w:rsidRDefault="00E21BB6" w:rsidP="00E21BB6">
            <w:pPr>
              <w:widowControl w:val="0"/>
              <w:autoSpaceDE w:val="0"/>
              <w:autoSpaceDN w:val="0"/>
              <w:adjustRightInd w:val="0"/>
              <w:ind w:right="-298"/>
              <w:rPr>
                <w:sz w:val="18"/>
                <w:szCs w:val="18"/>
              </w:rPr>
            </w:pPr>
            <w:r w:rsidRPr="00E21BB6">
              <w:rPr>
                <w:sz w:val="18"/>
                <w:szCs w:val="18"/>
              </w:rPr>
              <w:t>Кем обнаружено</w:t>
            </w:r>
          </w:p>
        </w:tc>
        <w:tc>
          <w:tcPr>
            <w:tcW w:w="1645" w:type="dxa"/>
          </w:tcPr>
          <w:p w:rsidR="00E21BB6" w:rsidRPr="00E21BB6" w:rsidRDefault="00E21BB6" w:rsidP="00E21BB6">
            <w:pPr>
              <w:widowControl w:val="0"/>
              <w:autoSpaceDE w:val="0"/>
              <w:autoSpaceDN w:val="0"/>
              <w:adjustRightInd w:val="0"/>
              <w:ind w:right="-298"/>
              <w:rPr>
                <w:sz w:val="18"/>
                <w:szCs w:val="18"/>
              </w:rPr>
            </w:pPr>
            <w:r w:rsidRPr="00E21BB6">
              <w:rPr>
                <w:sz w:val="18"/>
                <w:szCs w:val="18"/>
              </w:rPr>
              <w:t>Размер ответственности</w:t>
            </w:r>
          </w:p>
        </w:tc>
      </w:tr>
      <w:tr w:rsidR="00E21BB6" w:rsidRPr="00E21BB6" w:rsidTr="000D7568">
        <w:tc>
          <w:tcPr>
            <w:tcW w:w="486" w:type="dxa"/>
          </w:tcPr>
          <w:p w:rsidR="00E21BB6" w:rsidRPr="00E21BB6" w:rsidRDefault="00E21BB6" w:rsidP="00E21BB6">
            <w:pPr>
              <w:widowControl w:val="0"/>
              <w:autoSpaceDE w:val="0"/>
              <w:autoSpaceDN w:val="0"/>
              <w:adjustRightInd w:val="0"/>
              <w:ind w:right="-298"/>
              <w:rPr>
                <w:sz w:val="18"/>
                <w:szCs w:val="18"/>
              </w:rPr>
            </w:pPr>
          </w:p>
        </w:tc>
        <w:tc>
          <w:tcPr>
            <w:tcW w:w="1843" w:type="dxa"/>
          </w:tcPr>
          <w:p w:rsidR="00E21BB6" w:rsidRPr="00E21BB6" w:rsidRDefault="00E21BB6" w:rsidP="00E21BB6">
            <w:pPr>
              <w:widowControl w:val="0"/>
              <w:autoSpaceDE w:val="0"/>
              <w:autoSpaceDN w:val="0"/>
              <w:adjustRightInd w:val="0"/>
              <w:ind w:right="-298"/>
              <w:rPr>
                <w:sz w:val="18"/>
                <w:szCs w:val="18"/>
              </w:rPr>
            </w:pPr>
          </w:p>
        </w:tc>
        <w:tc>
          <w:tcPr>
            <w:tcW w:w="1645" w:type="dxa"/>
          </w:tcPr>
          <w:p w:rsidR="00E21BB6" w:rsidRPr="00E21BB6" w:rsidRDefault="00E21BB6" w:rsidP="00E21BB6">
            <w:pPr>
              <w:widowControl w:val="0"/>
              <w:autoSpaceDE w:val="0"/>
              <w:autoSpaceDN w:val="0"/>
              <w:adjustRightInd w:val="0"/>
              <w:ind w:right="-298"/>
              <w:rPr>
                <w:sz w:val="18"/>
                <w:szCs w:val="18"/>
              </w:rPr>
            </w:pPr>
          </w:p>
        </w:tc>
        <w:tc>
          <w:tcPr>
            <w:tcW w:w="1685" w:type="dxa"/>
          </w:tcPr>
          <w:p w:rsidR="00E21BB6" w:rsidRPr="00E21BB6" w:rsidRDefault="00E21BB6" w:rsidP="00E21BB6">
            <w:pPr>
              <w:widowControl w:val="0"/>
              <w:autoSpaceDE w:val="0"/>
              <w:autoSpaceDN w:val="0"/>
              <w:adjustRightInd w:val="0"/>
              <w:ind w:right="-298"/>
              <w:rPr>
                <w:sz w:val="18"/>
                <w:szCs w:val="18"/>
              </w:rPr>
            </w:pPr>
          </w:p>
        </w:tc>
        <w:tc>
          <w:tcPr>
            <w:tcW w:w="1681" w:type="dxa"/>
          </w:tcPr>
          <w:p w:rsidR="00E21BB6" w:rsidRPr="00E21BB6" w:rsidRDefault="00E21BB6" w:rsidP="00E21BB6">
            <w:pPr>
              <w:widowControl w:val="0"/>
              <w:autoSpaceDE w:val="0"/>
              <w:autoSpaceDN w:val="0"/>
              <w:adjustRightInd w:val="0"/>
              <w:ind w:right="-298"/>
              <w:rPr>
                <w:sz w:val="18"/>
                <w:szCs w:val="18"/>
              </w:rPr>
            </w:pPr>
          </w:p>
        </w:tc>
        <w:tc>
          <w:tcPr>
            <w:tcW w:w="1645" w:type="dxa"/>
          </w:tcPr>
          <w:p w:rsidR="00E21BB6" w:rsidRPr="00E21BB6" w:rsidRDefault="00E21BB6" w:rsidP="00E21BB6">
            <w:pPr>
              <w:widowControl w:val="0"/>
              <w:autoSpaceDE w:val="0"/>
              <w:autoSpaceDN w:val="0"/>
              <w:adjustRightInd w:val="0"/>
              <w:ind w:right="-298"/>
              <w:rPr>
                <w:sz w:val="18"/>
                <w:szCs w:val="18"/>
              </w:rPr>
            </w:pPr>
          </w:p>
        </w:tc>
      </w:tr>
      <w:tr w:rsidR="00E21BB6" w:rsidRPr="00E21BB6" w:rsidTr="000D7568">
        <w:tc>
          <w:tcPr>
            <w:tcW w:w="486" w:type="dxa"/>
          </w:tcPr>
          <w:p w:rsidR="00E21BB6" w:rsidRPr="00E21BB6" w:rsidRDefault="00E21BB6" w:rsidP="00E21BB6">
            <w:pPr>
              <w:widowControl w:val="0"/>
              <w:autoSpaceDE w:val="0"/>
              <w:autoSpaceDN w:val="0"/>
              <w:adjustRightInd w:val="0"/>
              <w:ind w:right="-298"/>
              <w:rPr>
                <w:sz w:val="18"/>
                <w:szCs w:val="18"/>
              </w:rPr>
            </w:pPr>
          </w:p>
        </w:tc>
        <w:tc>
          <w:tcPr>
            <w:tcW w:w="1843" w:type="dxa"/>
          </w:tcPr>
          <w:p w:rsidR="00E21BB6" w:rsidRPr="00E21BB6" w:rsidRDefault="00E21BB6" w:rsidP="00E21BB6">
            <w:pPr>
              <w:widowControl w:val="0"/>
              <w:autoSpaceDE w:val="0"/>
              <w:autoSpaceDN w:val="0"/>
              <w:adjustRightInd w:val="0"/>
              <w:ind w:right="-298"/>
              <w:rPr>
                <w:sz w:val="18"/>
                <w:szCs w:val="18"/>
              </w:rPr>
            </w:pPr>
          </w:p>
        </w:tc>
        <w:tc>
          <w:tcPr>
            <w:tcW w:w="1645" w:type="dxa"/>
          </w:tcPr>
          <w:p w:rsidR="00E21BB6" w:rsidRPr="00E21BB6" w:rsidRDefault="00E21BB6" w:rsidP="00E21BB6">
            <w:pPr>
              <w:widowControl w:val="0"/>
              <w:autoSpaceDE w:val="0"/>
              <w:autoSpaceDN w:val="0"/>
              <w:adjustRightInd w:val="0"/>
              <w:ind w:right="-298"/>
              <w:rPr>
                <w:sz w:val="18"/>
                <w:szCs w:val="18"/>
              </w:rPr>
            </w:pPr>
          </w:p>
        </w:tc>
        <w:tc>
          <w:tcPr>
            <w:tcW w:w="1685" w:type="dxa"/>
          </w:tcPr>
          <w:p w:rsidR="00E21BB6" w:rsidRPr="00E21BB6" w:rsidRDefault="00E21BB6" w:rsidP="00E21BB6">
            <w:pPr>
              <w:widowControl w:val="0"/>
              <w:autoSpaceDE w:val="0"/>
              <w:autoSpaceDN w:val="0"/>
              <w:adjustRightInd w:val="0"/>
              <w:ind w:right="-298"/>
              <w:rPr>
                <w:sz w:val="18"/>
                <w:szCs w:val="18"/>
              </w:rPr>
            </w:pPr>
          </w:p>
        </w:tc>
        <w:tc>
          <w:tcPr>
            <w:tcW w:w="1681" w:type="dxa"/>
          </w:tcPr>
          <w:p w:rsidR="00E21BB6" w:rsidRPr="00E21BB6" w:rsidRDefault="00E21BB6" w:rsidP="00E21BB6">
            <w:pPr>
              <w:widowControl w:val="0"/>
              <w:autoSpaceDE w:val="0"/>
              <w:autoSpaceDN w:val="0"/>
              <w:adjustRightInd w:val="0"/>
              <w:ind w:right="-298"/>
              <w:rPr>
                <w:sz w:val="18"/>
                <w:szCs w:val="18"/>
              </w:rPr>
            </w:pPr>
          </w:p>
        </w:tc>
        <w:tc>
          <w:tcPr>
            <w:tcW w:w="1645" w:type="dxa"/>
          </w:tcPr>
          <w:p w:rsidR="00E21BB6" w:rsidRPr="00E21BB6" w:rsidRDefault="00E21BB6" w:rsidP="00E21BB6">
            <w:pPr>
              <w:widowControl w:val="0"/>
              <w:autoSpaceDE w:val="0"/>
              <w:autoSpaceDN w:val="0"/>
              <w:adjustRightInd w:val="0"/>
              <w:ind w:right="-298"/>
              <w:rPr>
                <w:sz w:val="18"/>
                <w:szCs w:val="18"/>
              </w:rPr>
            </w:pPr>
          </w:p>
        </w:tc>
      </w:tr>
      <w:tr w:rsidR="00E21BB6" w:rsidRPr="00E21BB6" w:rsidTr="000D7568">
        <w:tc>
          <w:tcPr>
            <w:tcW w:w="486" w:type="dxa"/>
          </w:tcPr>
          <w:p w:rsidR="00E21BB6" w:rsidRPr="00E21BB6" w:rsidRDefault="00E21BB6" w:rsidP="00E21BB6">
            <w:pPr>
              <w:widowControl w:val="0"/>
              <w:autoSpaceDE w:val="0"/>
              <w:autoSpaceDN w:val="0"/>
              <w:adjustRightInd w:val="0"/>
              <w:ind w:right="-298"/>
              <w:rPr>
                <w:sz w:val="18"/>
                <w:szCs w:val="18"/>
              </w:rPr>
            </w:pPr>
          </w:p>
        </w:tc>
        <w:tc>
          <w:tcPr>
            <w:tcW w:w="1843" w:type="dxa"/>
          </w:tcPr>
          <w:p w:rsidR="00E21BB6" w:rsidRPr="00E21BB6" w:rsidRDefault="00E21BB6" w:rsidP="00E21BB6">
            <w:pPr>
              <w:widowControl w:val="0"/>
              <w:autoSpaceDE w:val="0"/>
              <w:autoSpaceDN w:val="0"/>
              <w:adjustRightInd w:val="0"/>
              <w:ind w:right="-298"/>
              <w:rPr>
                <w:sz w:val="18"/>
                <w:szCs w:val="18"/>
              </w:rPr>
            </w:pPr>
          </w:p>
        </w:tc>
        <w:tc>
          <w:tcPr>
            <w:tcW w:w="1645" w:type="dxa"/>
          </w:tcPr>
          <w:p w:rsidR="00E21BB6" w:rsidRPr="00E21BB6" w:rsidRDefault="00E21BB6" w:rsidP="00E21BB6">
            <w:pPr>
              <w:widowControl w:val="0"/>
              <w:autoSpaceDE w:val="0"/>
              <w:autoSpaceDN w:val="0"/>
              <w:adjustRightInd w:val="0"/>
              <w:ind w:right="-298"/>
              <w:rPr>
                <w:sz w:val="18"/>
                <w:szCs w:val="18"/>
              </w:rPr>
            </w:pPr>
          </w:p>
        </w:tc>
        <w:tc>
          <w:tcPr>
            <w:tcW w:w="1685" w:type="dxa"/>
          </w:tcPr>
          <w:p w:rsidR="00E21BB6" w:rsidRPr="00E21BB6" w:rsidRDefault="00E21BB6" w:rsidP="00E21BB6">
            <w:pPr>
              <w:widowControl w:val="0"/>
              <w:autoSpaceDE w:val="0"/>
              <w:autoSpaceDN w:val="0"/>
              <w:adjustRightInd w:val="0"/>
              <w:ind w:right="-298"/>
              <w:rPr>
                <w:sz w:val="18"/>
                <w:szCs w:val="18"/>
              </w:rPr>
            </w:pPr>
          </w:p>
        </w:tc>
        <w:tc>
          <w:tcPr>
            <w:tcW w:w="1681" w:type="dxa"/>
          </w:tcPr>
          <w:p w:rsidR="00E21BB6" w:rsidRPr="00E21BB6" w:rsidRDefault="00E21BB6" w:rsidP="00E21BB6">
            <w:pPr>
              <w:widowControl w:val="0"/>
              <w:autoSpaceDE w:val="0"/>
              <w:autoSpaceDN w:val="0"/>
              <w:adjustRightInd w:val="0"/>
              <w:ind w:right="-298"/>
              <w:rPr>
                <w:sz w:val="18"/>
                <w:szCs w:val="18"/>
              </w:rPr>
            </w:pPr>
          </w:p>
        </w:tc>
        <w:tc>
          <w:tcPr>
            <w:tcW w:w="1645" w:type="dxa"/>
          </w:tcPr>
          <w:p w:rsidR="00E21BB6" w:rsidRPr="00E21BB6" w:rsidRDefault="00E21BB6" w:rsidP="00E21BB6">
            <w:pPr>
              <w:widowControl w:val="0"/>
              <w:autoSpaceDE w:val="0"/>
              <w:autoSpaceDN w:val="0"/>
              <w:adjustRightInd w:val="0"/>
              <w:ind w:right="-298"/>
              <w:rPr>
                <w:sz w:val="18"/>
                <w:szCs w:val="18"/>
              </w:rPr>
            </w:pPr>
          </w:p>
        </w:tc>
      </w:tr>
      <w:tr w:rsidR="00E21BB6" w:rsidRPr="00E21BB6" w:rsidTr="000D7568">
        <w:tc>
          <w:tcPr>
            <w:tcW w:w="486" w:type="dxa"/>
          </w:tcPr>
          <w:p w:rsidR="00E21BB6" w:rsidRPr="00E21BB6" w:rsidRDefault="00E21BB6" w:rsidP="00E21BB6">
            <w:pPr>
              <w:widowControl w:val="0"/>
              <w:autoSpaceDE w:val="0"/>
              <w:autoSpaceDN w:val="0"/>
              <w:adjustRightInd w:val="0"/>
              <w:ind w:right="-298"/>
              <w:rPr>
                <w:sz w:val="18"/>
                <w:szCs w:val="18"/>
              </w:rPr>
            </w:pPr>
          </w:p>
        </w:tc>
        <w:tc>
          <w:tcPr>
            <w:tcW w:w="1843" w:type="dxa"/>
          </w:tcPr>
          <w:p w:rsidR="00E21BB6" w:rsidRPr="00E21BB6" w:rsidRDefault="00E21BB6" w:rsidP="00E21BB6">
            <w:pPr>
              <w:widowControl w:val="0"/>
              <w:autoSpaceDE w:val="0"/>
              <w:autoSpaceDN w:val="0"/>
              <w:adjustRightInd w:val="0"/>
              <w:ind w:right="-298"/>
              <w:rPr>
                <w:sz w:val="18"/>
                <w:szCs w:val="18"/>
              </w:rPr>
            </w:pPr>
          </w:p>
        </w:tc>
        <w:tc>
          <w:tcPr>
            <w:tcW w:w="1645" w:type="dxa"/>
          </w:tcPr>
          <w:p w:rsidR="00E21BB6" w:rsidRPr="00E21BB6" w:rsidRDefault="00E21BB6" w:rsidP="00E21BB6">
            <w:pPr>
              <w:widowControl w:val="0"/>
              <w:autoSpaceDE w:val="0"/>
              <w:autoSpaceDN w:val="0"/>
              <w:adjustRightInd w:val="0"/>
              <w:ind w:right="-298"/>
              <w:rPr>
                <w:sz w:val="18"/>
                <w:szCs w:val="18"/>
              </w:rPr>
            </w:pPr>
          </w:p>
        </w:tc>
        <w:tc>
          <w:tcPr>
            <w:tcW w:w="1685" w:type="dxa"/>
          </w:tcPr>
          <w:p w:rsidR="00E21BB6" w:rsidRPr="00E21BB6" w:rsidRDefault="00E21BB6" w:rsidP="00E21BB6">
            <w:pPr>
              <w:widowControl w:val="0"/>
              <w:autoSpaceDE w:val="0"/>
              <w:autoSpaceDN w:val="0"/>
              <w:adjustRightInd w:val="0"/>
              <w:ind w:right="-298"/>
              <w:rPr>
                <w:sz w:val="18"/>
                <w:szCs w:val="18"/>
              </w:rPr>
            </w:pPr>
          </w:p>
        </w:tc>
        <w:tc>
          <w:tcPr>
            <w:tcW w:w="1681" w:type="dxa"/>
          </w:tcPr>
          <w:p w:rsidR="00E21BB6" w:rsidRPr="00E21BB6" w:rsidRDefault="00E21BB6" w:rsidP="00E21BB6">
            <w:pPr>
              <w:widowControl w:val="0"/>
              <w:autoSpaceDE w:val="0"/>
              <w:autoSpaceDN w:val="0"/>
              <w:adjustRightInd w:val="0"/>
              <w:ind w:right="-298"/>
              <w:rPr>
                <w:sz w:val="18"/>
                <w:szCs w:val="18"/>
              </w:rPr>
            </w:pPr>
          </w:p>
        </w:tc>
        <w:tc>
          <w:tcPr>
            <w:tcW w:w="1645" w:type="dxa"/>
          </w:tcPr>
          <w:p w:rsidR="00E21BB6" w:rsidRPr="00E21BB6" w:rsidRDefault="00E21BB6" w:rsidP="00E21BB6">
            <w:pPr>
              <w:widowControl w:val="0"/>
              <w:autoSpaceDE w:val="0"/>
              <w:autoSpaceDN w:val="0"/>
              <w:adjustRightInd w:val="0"/>
              <w:ind w:right="-298"/>
              <w:rPr>
                <w:sz w:val="18"/>
                <w:szCs w:val="18"/>
              </w:rPr>
            </w:pPr>
          </w:p>
        </w:tc>
      </w:tr>
      <w:tr w:rsidR="00E21BB6" w:rsidRPr="00E21BB6" w:rsidTr="000D7568">
        <w:tc>
          <w:tcPr>
            <w:tcW w:w="486" w:type="dxa"/>
          </w:tcPr>
          <w:p w:rsidR="00E21BB6" w:rsidRPr="00E21BB6" w:rsidRDefault="00E21BB6" w:rsidP="00E21BB6">
            <w:pPr>
              <w:widowControl w:val="0"/>
              <w:autoSpaceDE w:val="0"/>
              <w:autoSpaceDN w:val="0"/>
              <w:adjustRightInd w:val="0"/>
              <w:ind w:right="-298"/>
              <w:rPr>
                <w:sz w:val="18"/>
                <w:szCs w:val="18"/>
              </w:rPr>
            </w:pPr>
          </w:p>
        </w:tc>
        <w:tc>
          <w:tcPr>
            <w:tcW w:w="1843" w:type="dxa"/>
          </w:tcPr>
          <w:p w:rsidR="00E21BB6" w:rsidRPr="00E21BB6" w:rsidRDefault="00E21BB6" w:rsidP="00E21BB6">
            <w:pPr>
              <w:widowControl w:val="0"/>
              <w:autoSpaceDE w:val="0"/>
              <w:autoSpaceDN w:val="0"/>
              <w:adjustRightInd w:val="0"/>
              <w:ind w:right="-298"/>
              <w:rPr>
                <w:sz w:val="18"/>
                <w:szCs w:val="18"/>
              </w:rPr>
            </w:pPr>
          </w:p>
        </w:tc>
        <w:tc>
          <w:tcPr>
            <w:tcW w:w="1645" w:type="dxa"/>
          </w:tcPr>
          <w:p w:rsidR="00E21BB6" w:rsidRPr="00E21BB6" w:rsidRDefault="00E21BB6" w:rsidP="00E21BB6">
            <w:pPr>
              <w:widowControl w:val="0"/>
              <w:autoSpaceDE w:val="0"/>
              <w:autoSpaceDN w:val="0"/>
              <w:adjustRightInd w:val="0"/>
              <w:ind w:right="-298"/>
              <w:rPr>
                <w:sz w:val="18"/>
                <w:szCs w:val="18"/>
              </w:rPr>
            </w:pPr>
          </w:p>
        </w:tc>
        <w:tc>
          <w:tcPr>
            <w:tcW w:w="1685" w:type="dxa"/>
          </w:tcPr>
          <w:p w:rsidR="00E21BB6" w:rsidRPr="00E21BB6" w:rsidRDefault="00E21BB6" w:rsidP="00E21BB6">
            <w:pPr>
              <w:widowControl w:val="0"/>
              <w:autoSpaceDE w:val="0"/>
              <w:autoSpaceDN w:val="0"/>
              <w:adjustRightInd w:val="0"/>
              <w:ind w:right="-298"/>
              <w:rPr>
                <w:sz w:val="18"/>
                <w:szCs w:val="18"/>
              </w:rPr>
            </w:pPr>
          </w:p>
        </w:tc>
        <w:tc>
          <w:tcPr>
            <w:tcW w:w="1681" w:type="dxa"/>
          </w:tcPr>
          <w:p w:rsidR="00E21BB6" w:rsidRPr="00E21BB6" w:rsidRDefault="00E21BB6" w:rsidP="00E21BB6">
            <w:pPr>
              <w:widowControl w:val="0"/>
              <w:autoSpaceDE w:val="0"/>
              <w:autoSpaceDN w:val="0"/>
              <w:adjustRightInd w:val="0"/>
              <w:ind w:right="-298"/>
              <w:rPr>
                <w:sz w:val="18"/>
                <w:szCs w:val="18"/>
              </w:rPr>
            </w:pPr>
          </w:p>
        </w:tc>
        <w:tc>
          <w:tcPr>
            <w:tcW w:w="1645" w:type="dxa"/>
          </w:tcPr>
          <w:p w:rsidR="00E21BB6" w:rsidRPr="00E21BB6" w:rsidRDefault="00E21BB6" w:rsidP="00E21BB6">
            <w:pPr>
              <w:widowControl w:val="0"/>
              <w:autoSpaceDE w:val="0"/>
              <w:autoSpaceDN w:val="0"/>
              <w:adjustRightInd w:val="0"/>
              <w:ind w:right="-298"/>
              <w:rPr>
                <w:sz w:val="18"/>
                <w:szCs w:val="18"/>
              </w:rPr>
            </w:pPr>
          </w:p>
        </w:tc>
      </w:tr>
    </w:tbl>
    <w:p w:rsidR="00E21BB6" w:rsidRPr="00E21BB6" w:rsidRDefault="00E21BB6" w:rsidP="00E21BB6">
      <w:pPr>
        <w:rPr>
          <w:b/>
          <w:sz w:val="22"/>
          <w:szCs w:val="20"/>
        </w:rPr>
      </w:pPr>
    </w:p>
    <w:p w:rsidR="00E21BB6" w:rsidRPr="00E21BB6" w:rsidRDefault="00E21BB6" w:rsidP="00E21BB6">
      <w:pPr>
        <w:tabs>
          <w:tab w:val="left" w:pos="6030"/>
        </w:tabs>
        <w:contextualSpacing/>
        <w:rPr>
          <w:b/>
          <w:sz w:val="22"/>
          <w:szCs w:val="22"/>
        </w:rPr>
      </w:pPr>
      <w:r w:rsidRPr="00E21BB6">
        <w:rPr>
          <w:b/>
          <w:sz w:val="22"/>
          <w:szCs w:val="22"/>
        </w:rPr>
        <w:t>ФОРМА СОГЛАСОВАНА:</w:t>
      </w:r>
    </w:p>
    <w:p w:rsidR="00E21BB6" w:rsidRPr="00E21BB6" w:rsidRDefault="00E21BB6" w:rsidP="00E21BB6">
      <w:pPr>
        <w:tabs>
          <w:tab w:val="left" w:pos="6030"/>
        </w:tabs>
        <w:contextualSpacing/>
      </w:pPr>
    </w:p>
    <w:tbl>
      <w:tblPr>
        <w:tblW w:w="9780" w:type="dxa"/>
        <w:tblInd w:w="-176" w:type="dxa"/>
        <w:tblLayout w:type="fixed"/>
        <w:tblLook w:val="04A0" w:firstRow="1" w:lastRow="0" w:firstColumn="1" w:lastColumn="0" w:noHBand="0" w:noVBand="1"/>
      </w:tblPr>
      <w:tblGrid>
        <w:gridCol w:w="5457"/>
        <w:gridCol w:w="4323"/>
      </w:tblGrid>
      <w:tr w:rsidR="00E21BB6" w:rsidRPr="00E21BB6" w:rsidTr="000D7568">
        <w:tc>
          <w:tcPr>
            <w:tcW w:w="5457" w:type="dxa"/>
          </w:tcPr>
          <w:p w:rsidR="00E21BB6" w:rsidRPr="00E21BB6" w:rsidRDefault="00E21BB6" w:rsidP="00E21BB6">
            <w:pPr>
              <w:widowControl w:val="0"/>
              <w:autoSpaceDE w:val="0"/>
              <w:autoSpaceDN w:val="0"/>
              <w:adjustRightInd w:val="0"/>
              <w:jc w:val="both"/>
              <w:rPr>
                <w:b/>
              </w:rPr>
            </w:pPr>
            <w:bookmarkStart w:id="7" w:name="_Hlk83202219"/>
            <w:r w:rsidRPr="00E21BB6">
              <w:rPr>
                <w:b/>
                <w:sz w:val="22"/>
                <w:szCs w:val="22"/>
              </w:rPr>
              <w:t>АРЕНДАТОР</w:t>
            </w:r>
          </w:p>
          <w:p w:rsidR="00E21BB6" w:rsidRPr="00E21BB6" w:rsidRDefault="00E21BB6" w:rsidP="00E21BB6">
            <w:pPr>
              <w:autoSpaceDE w:val="0"/>
              <w:autoSpaceDN w:val="0"/>
              <w:adjustRightInd w:val="0"/>
              <w:jc w:val="both"/>
            </w:pPr>
            <w:r w:rsidRPr="00E21BB6">
              <w:rPr>
                <w:sz w:val="22"/>
                <w:szCs w:val="22"/>
              </w:rPr>
              <w:t>_____________________</w:t>
            </w:r>
          </w:p>
          <w:p w:rsidR="00E21BB6" w:rsidRPr="00E21BB6" w:rsidRDefault="00E21BB6" w:rsidP="00E21BB6">
            <w:pPr>
              <w:autoSpaceDE w:val="0"/>
              <w:autoSpaceDN w:val="0"/>
              <w:adjustRightInd w:val="0"/>
              <w:jc w:val="both"/>
            </w:pPr>
            <w:r w:rsidRPr="00E21BB6">
              <w:rPr>
                <w:sz w:val="22"/>
                <w:szCs w:val="22"/>
              </w:rPr>
              <w:t xml:space="preserve">(должность) </w:t>
            </w:r>
          </w:p>
          <w:p w:rsidR="00E21BB6" w:rsidRPr="00E21BB6" w:rsidRDefault="00E21BB6" w:rsidP="00E21BB6">
            <w:pPr>
              <w:autoSpaceDE w:val="0"/>
              <w:autoSpaceDN w:val="0"/>
              <w:adjustRightInd w:val="0"/>
              <w:jc w:val="both"/>
            </w:pPr>
            <w:r w:rsidRPr="00E21BB6">
              <w:rPr>
                <w:sz w:val="22"/>
                <w:szCs w:val="22"/>
              </w:rPr>
              <w:t>_____________________</w:t>
            </w:r>
          </w:p>
          <w:p w:rsidR="00E21BB6" w:rsidRPr="00E21BB6" w:rsidRDefault="00E21BB6" w:rsidP="00E21BB6">
            <w:pPr>
              <w:autoSpaceDE w:val="0"/>
              <w:autoSpaceDN w:val="0"/>
              <w:adjustRightInd w:val="0"/>
              <w:jc w:val="both"/>
            </w:pPr>
            <w:r w:rsidRPr="00E21BB6">
              <w:rPr>
                <w:sz w:val="22"/>
                <w:szCs w:val="22"/>
              </w:rPr>
              <w:t xml:space="preserve">(ФИО) </w:t>
            </w:r>
          </w:p>
          <w:p w:rsidR="00E21BB6" w:rsidRPr="00E21BB6" w:rsidRDefault="00E21BB6" w:rsidP="00E21BB6">
            <w:pPr>
              <w:widowControl w:val="0"/>
              <w:shd w:val="clear" w:color="auto" w:fill="FFFFFF"/>
              <w:tabs>
                <w:tab w:val="left" w:pos="3490"/>
              </w:tabs>
              <w:suppressAutoHyphens/>
              <w:autoSpaceDE w:val="0"/>
              <w:autoSpaceDN w:val="0"/>
              <w:adjustRightInd w:val="0"/>
              <w:rPr>
                <w:bCs/>
              </w:rPr>
            </w:pPr>
            <w:r w:rsidRPr="00E21BB6">
              <w:rPr>
                <w:sz w:val="22"/>
                <w:szCs w:val="22"/>
              </w:rPr>
              <w:t>«____»_______________ 20_ г.</w:t>
            </w:r>
          </w:p>
          <w:p w:rsidR="00E21BB6" w:rsidRPr="00E21BB6" w:rsidRDefault="00E21BB6" w:rsidP="00E21BB6">
            <w:pPr>
              <w:widowControl w:val="0"/>
              <w:autoSpaceDE w:val="0"/>
              <w:autoSpaceDN w:val="0"/>
              <w:adjustRightInd w:val="0"/>
              <w:jc w:val="both"/>
            </w:pPr>
          </w:p>
        </w:tc>
        <w:tc>
          <w:tcPr>
            <w:tcW w:w="4323" w:type="dxa"/>
          </w:tcPr>
          <w:p w:rsidR="00E21BB6" w:rsidRPr="00E21BB6" w:rsidRDefault="00E21BB6" w:rsidP="00E21BB6">
            <w:pPr>
              <w:widowControl w:val="0"/>
              <w:autoSpaceDE w:val="0"/>
              <w:autoSpaceDN w:val="0"/>
              <w:adjustRightInd w:val="0"/>
              <w:jc w:val="both"/>
              <w:rPr>
                <w:b/>
              </w:rPr>
            </w:pPr>
            <w:r w:rsidRPr="00E21BB6">
              <w:rPr>
                <w:b/>
                <w:sz w:val="22"/>
                <w:szCs w:val="22"/>
              </w:rPr>
              <w:t>СУБАРЕНДАТОР</w:t>
            </w:r>
          </w:p>
          <w:p w:rsidR="00E21BB6" w:rsidRPr="00E21BB6" w:rsidRDefault="00E21BB6" w:rsidP="00E21BB6">
            <w:pPr>
              <w:autoSpaceDE w:val="0"/>
              <w:autoSpaceDN w:val="0"/>
              <w:adjustRightInd w:val="0"/>
              <w:jc w:val="both"/>
            </w:pPr>
            <w:r w:rsidRPr="00E21BB6">
              <w:rPr>
                <w:sz w:val="22"/>
                <w:szCs w:val="22"/>
              </w:rPr>
              <w:t>_____________________</w:t>
            </w:r>
          </w:p>
          <w:p w:rsidR="00E21BB6" w:rsidRPr="00E21BB6" w:rsidRDefault="00E21BB6" w:rsidP="00E21BB6">
            <w:pPr>
              <w:autoSpaceDE w:val="0"/>
              <w:autoSpaceDN w:val="0"/>
              <w:adjustRightInd w:val="0"/>
              <w:jc w:val="both"/>
            </w:pPr>
            <w:r w:rsidRPr="00E21BB6">
              <w:rPr>
                <w:sz w:val="22"/>
                <w:szCs w:val="22"/>
              </w:rPr>
              <w:t xml:space="preserve">(должность) </w:t>
            </w:r>
          </w:p>
          <w:p w:rsidR="00E21BB6" w:rsidRPr="00E21BB6" w:rsidRDefault="00E21BB6" w:rsidP="00E21BB6">
            <w:pPr>
              <w:autoSpaceDE w:val="0"/>
              <w:autoSpaceDN w:val="0"/>
              <w:adjustRightInd w:val="0"/>
              <w:jc w:val="both"/>
            </w:pPr>
            <w:r w:rsidRPr="00E21BB6">
              <w:rPr>
                <w:sz w:val="22"/>
                <w:szCs w:val="22"/>
              </w:rPr>
              <w:t>_____________________</w:t>
            </w:r>
          </w:p>
          <w:p w:rsidR="00E21BB6" w:rsidRPr="00E21BB6" w:rsidRDefault="00E21BB6" w:rsidP="00E21BB6">
            <w:pPr>
              <w:autoSpaceDE w:val="0"/>
              <w:autoSpaceDN w:val="0"/>
              <w:adjustRightInd w:val="0"/>
              <w:jc w:val="both"/>
            </w:pPr>
            <w:r w:rsidRPr="00E21BB6">
              <w:rPr>
                <w:sz w:val="22"/>
                <w:szCs w:val="22"/>
              </w:rPr>
              <w:t xml:space="preserve">(ФИО) </w:t>
            </w:r>
          </w:p>
          <w:p w:rsidR="00E21BB6" w:rsidRPr="00E21BB6" w:rsidRDefault="00E21BB6" w:rsidP="00E21BB6">
            <w:pPr>
              <w:widowControl w:val="0"/>
              <w:shd w:val="clear" w:color="auto" w:fill="FFFFFF"/>
              <w:tabs>
                <w:tab w:val="left" w:pos="3490"/>
              </w:tabs>
              <w:suppressAutoHyphens/>
              <w:autoSpaceDE w:val="0"/>
              <w:autoSpaceDN w:val="0"/>
              <w:adjustRightInd w:val="0"/>
            </w:pPr>
            <w:r w:rsidRPr="00E21BB6">
              <w:rPr>
                <w:sz w:val="22"/>
                <w:szCs w:val="22"/>
              </w:rPr>
              <w:t>«____»_______________ 20_ г.</w:t>
            </w:r>
          </w:p>
          <w:p w:rsidR="00E21BB6" w:rsidRPr="00E21BB6" w:rsidRDefault="00E21BB6" w:rsidP="00E21BB6">
            <w:pPr>
              <w:widowControl w:val="0"/>
              <w:autoSpaceDE w:val="0"/>
              <w:autoSpaceDN w:val="0"/>
              <w:adjustRightInd w:val="0"/>
            </w:pPr>
          </w:p>
        </w:tc>
      </w:tr>
      <w:bookmarkEnd w:id="7"/>
    </w:tbl>
    <w:p w:rsidR="00E21BB6" w:rsidRPr="00E21BB6" w:rsidRDefault="00E21BB6" w:rsidP="00E21BB6">
      <w:pPr>
        <w:widowControl w:val="0"/>
        <w:autoSpaceDE w:val="0"/>
        <w:autoSpaceDN w:val="0"/>
        <w:adjustRightInd w:val="0"/>
        <w:rPr>
          <w:sz w:val="20"/>
          <w:szCs w:val="20"/>
        </w:rPr>
      </w:pPr>
    </w:p>
    <w:p w:rsidR="00E21BB6" w:rsidRPr="00E21BB6" w:rsidRDefault="00E21BB6" w:rsidP="00E21BB6">
      <w:pPr>
        <w:rPr>
          <w:sz w:val="22"/>
          <w:szCs w:val="22"/>
        </w:rPr>
      </w:pPr>
    </w:p>
    <w:p w:rsidR="00E21BB6" w:rsidRPr="00E21BB6" w:rsidRDefault="00E21BB6" w:rsidP="00E21BB6">
      <w:pPr>
        <w:rPr>
          <w:sz w:val="22"/>
          <w:szCs w:val="22"/>
        </w:rPr>
      </w:pPr>
    </w:p>
    <w:p w:rsidR="00E21BB6" w:rsidRPr="00E21BB6" w:rsidRDefault="00E21BB6" w:rsidP="00E21BB6">
      <w:pPr>
        <w:rPr>
          <w:sz w:val="22"/>
          <w:szCs w:val="22"/>
        </w:rPr>
      </w:pPr>
    </w:p>
    <w:p w:rsidR="00E21BB6" w:rsidRPr="00E21BB6" w:rsidRDefault="00E21BB6" w:rsidP="00E21BB6">
      <w:pPr>
        <w:rPr>
          <w:sz w:val="22"/>
          <w:szCs w:val="22"/>
        </w:rPr>
      </w:pPr>
      <w:r w:rsidRPr="00E21BB6">
        <w:rPr>
          <w:sz w:val="22"/>
          <w:szCs w:val="22"/>
        </w:rPr>
        <w:br w:type="page"/>
      </w:r>
    </w:p>
    <w:p w:rsidR="00E21BB6" w:rsidRPr="00E21BB6" w:rsidRDefault="00E21BB6" w:rsidP="00E21BB6">
      <w:pPr>
        <w:widowControl w:val="0"/>
        <w:shd w:val="clear" w:color="auto" w:fill="FFFFFF"/>
        <w:autoSpaceDE w:val="0"/>
        <w:autoSpaceDN w:val="0"/>
        <w:adjustRightInd w:val="0"/>
        <w:contextualSpacing/>
        <w:jc w:val="right"/>
        <w:rPr>
          <w:sz w:val="20"/>
          <w:szCs w:val="20"/>
        </w:rPr>
      </w:pPr>
      <w:r w:rsidRPr="00E21BB6">
        <w:rPr>
          <w:sz w:val="20"/>
          <w:szCs w:val="20"/>
        </w:rPr>
        <w:lastRenderedPageBreak/>
        <w:t>ПРИЛОЖЕНИЕ № 7</w:t>
      </w:r>
    </w:p>
    <w:p w:rsidR="00E21BB6" w:rsidRPr="00E21BB6" w:rsidRDefault="00E21BB6" w:rsidP="00E21BB6">
      <w:pPr>
        <w:widowControl w:val="0"/>
        <w:autoSpaceDE w:val="0"/>
        <w:autoSpaceDN w:val="0"/>
        <w:adjustRightInd w:val="0"/>
        <w:jc w:val="right"/>
        <w:rPr>
          <w:sz w:val="20"/>
          <w:szCs w:val="20"/>
        </w:rPr>
      </w:pPr>
      <w:r w:rsidRPr="00E21BB6">
        <w:rPr>
          <w:sz w:val="20"/>
          <w:szCs w:val="20"/>
        </w:rPr>
        <w:t xml:space="preserve">к договору субаренды </w:t>
      </w:r>
    </w:p>
    <w:p w:rsidR="00E21BB6" w:rsidRPr="00E21BB6" w:rsidRDefault="00E21BB6" w:rsidP="00E21BB6">
      <w:pPr>
        <w:widowControl w:val="0"/>
        <w:autoSpaceDE w:val="0"/>
        <w:autoSpaceDN w:val="0"/>
        <w:adjustRightInd w:val="0"/>
        <w:jc w:val="right"/>
        <w:rPr>
          <w:sz w:val="20"/>
          <w:szCs w:val="20"/>
        </w:rPr>
      </w:pPr>
      <w:r w:rsidRPr="00E21BB6">
        <w:rPr>
          <w:sz w:val="20"/>
          <w:szCs w:val="20"/>
        </w:rPr>
        <w:t>№</w:t>
      </w:r>
      <w:r w:rsidRPr="00E21BB6">
        <w:rPr>
          <w:sz w:val="20"/>
          <w:szCs w:val="20"/>
          <w:highlight w:val="yellow"/>
        </w:rPr>
        <w:t>___________________</w:t>
      </w:r>
    </w:p>
    <w:p w:rsidR="00E21BB6" w:rsidRPr="00E21BB6" w:rsidRDefault="00E21BB6" w:rsidP="00E21BB6">
      <w:pPr>
        <w:widowControl w:val="0"/>
        <w:shd w:val="clear" w:color="auto" w:fill="FFFFFF"/>
        <w:autoSpaceDE w:val="0"/>
        <w:autoSpaceDN w:val="0"/>
        <w:adjustRightInd w:val="0"/>
        <w:contextualSpacing/>
        <w:jc w:val="right"/>
        <w:rPr>
          <w:sz w:val="20"/>
          <w:szCs w:val="20"/>
        </w:rPr>
      </w:pPr>
      <w:r w:rsidRPr="00E21BB6">
        <w:rPr>
          <w:sz w:val="20"/>
          <w:szCs w:val="20"/>
        </w:rPr>
        <w:t xml:space="preserve">                                                                                                               от</w:t>
      </w:r>
      <w:r w:rsidRPr="00E21BB6">
        <w:rPr>
          <w:sz w:val="20"/>
          <w:szCs w:val="20"/>
          <w:highlight w:val="yellow"/>
        </w:rPr>
        <w:t>___________________</w:t>
      </w:r>
    </w:p>
    <w:p w:rsidR="00E21BB6" w:rsidRPr="00E21BB6" w:rsidRDefault="00E21BB6" w:rsidP="00E21BB6">
      <w:pPr>
        <w:widowControl w:val="0"/>
        <w:autoSpaceDE w:val="0"/>
        <w:autoSpaceDN w:val="0"/>
        <w:adjustRightInd w:val="0"/>
        <w:jc w:val="center"/>
        <w:rPr>
          <w:b/>
          <w:sz w:val="20"/>
          <w:szCs w:val="20"/>
        </w:rPr>
      </w:pPr>
    </w:p>
    <w:p w:rsidR="00E21BB6" w:rsidRPr="00E21BB6" w:rsidRDefault="00E21BB6" w:rsidP="00E21BB6">
      <w:pPr>
        <w:widowControl w:val="0"/>
        <w:autoSpaceDE w:val="0"/>
        <w:autoSpaceDN w:val="0"/>
        <w:adjustRightInd w:val="0"/>
        <w:jc w:val="center"/>
        <w:rPr>
          <w:b/>
          <w:sz w:val="20"/>
          <w:szCs w:val="20"/>
        </w:rPr>
      </w:pPr>
      <w:r w:rsidRPr="00E21BB6">
        <w:rPr>
          <w:b/>
          <w:sz w:val="20"/>
          <w:szCs w:val="20"/>
        </w:rPr>
        <w:t xml:space="preserve">СОГЛАШЕНИЕ </w:t>
      </w:r>
    </w:p>
    <w:p w:rsidR="00E21BB6" w:rsidRPr="00E21BB6" w:rsidRDefault="00E21BB6" w:rsidP="00E21BB6">
      <w:pPr>
        <w:widowControl w:val="0"/>
        <w:autoSpaceDE w:val="0"/>
        <w:autoSpaceDN w:val="0"/>
        <w:adjustRightInd w:val="0"/>
        <w:jc w:val="center"/>
        <w:rPr>
          <w:b/>
          <w:sz w:val="20"/>
          <w:szCs w:val="20"/>
        </w:rPr>
      </w:pPr>
      <w:r w:rsidRPr="00E21BB6">
        <w:rPr>
          <w:b/>
          <w:sz w:val="20"/>
          <w:szCs w:val="20"/>
        </w:rPr>
        <w:t>ОБ ОБМЕНЕ ЭЛЕКТРОННЫМИ ДОКУМЕНТАМИ</w:t>
      </w:r>
    </w:p>
    <w:p w:rsidR="00E21BB6" w:rsidRPr="00E21BB6" w:rsidRDefault="00E21BB6" w:rsidP="00E21BB6">
      <w:pPr>
        <w:widowControl w:val="0"/>
        <w:autoSpaceDE w:val="0"/>
        <w:autoSpaceDN w:val="0"/>
        <w:adjustRightInd w:val="0"/>
        <w:rPr>
          <w:sz w:val="20"/>
          <w:szCs w:val="20"/>
        </w:rPr>
      </w:pPr>
    </w:p>
    <w:p w:rsidR="00E21BB6" w:rsidRPr="00E21BB6" w:rsidRDefault="00E21BB6" w:rsidP="00E21BB6">
      <w:pPr>
        <w:widowControl w:val="0"/>
        <w:autoSpaceDE w:val="0"/>
        <w:autoSpaceDN w:val="0"/>
        <w:adjustRightInd w:val="0"/>
        <w:jc w:val="center"/>
        <w:rPr>
          <w:b/>
          <w:sz w:val="20"/>
          <w:szCs w:val="20"/>
        </w:rPr>
      </w:pPr>
      <w:r w:rsidRPr="00E21BB6">
        <w:rPr>
          <w:b/>
          <w:sz w:val="20"/>
          <w:szCs w:val="20"/>
        </w:rPr>
        <w:t>1. ТЕРМИНЫ И ОПРЕДЕЛЕНИЯ</w:t>
      </w:r>
    </w:p>
    <w:p w:rsidR="00E21BB6" w:rsidRPr="00E21BB6" w:rsidRDefault="00E21BB6" w:rsidP="00E21BB6">
      <w:pPr>
        <w:widowControl w:val="0"/>
        <w:autoSpaceDE w:val="0"/>
        <w:autoSpaceDN w:val="0"/>
        <w:adjustRightInd w:val="0"/>
        <w:jc w:val="both"/>
        <w:rPr>
          <w:sz w:val="20"/>
          <w:szCs w:val="20"/>
        </w:rPr>
      </w:pPr>
      <w:r w:rsidRPr="00E21BB6">
        <w:rPr>
          <w:sz w:val="20"/>
          <w:szCs w:val="20"/>
        </w:rPr>
        <w:t xml:space="preserve">1.1. Электронный документ (ЭД) – информация в электронно-цифровой форме, выгружаемая из программах систем "1С: Предприятие". Электронный документ может быть формализованным и неформализованным. </w:t>
      </w:r>
    </w:p>
    <w:p w:rsidR="00E21BB6" w:rsidRPr="00E21BB6" w:rsidRDefault="00E21BB6" w:rsidP="00E21BB6">
      <w:pPr>
        <w:widowControl w:val="0"/>
        <w:autoSpaceDE w:val="0"/>
        <w:autoSpaceDN w:val="0"/>
        <w:adjustRightInd w:val="0"/>
        <w:jc w:val="both"/>
        <w:rPr>
          <w:sz w:val="20"/>
          <w:szCs w:val="20"/>
        </w:rPr>
      </w:pPr>
      <w:r w:rsidRPr="00E21BB6">
        <w:rPr>
          <w:sz w:val="20"/>
          <w:szCs w:val="20"/>
        </w:rPr>
        <w:t xml:space="preserve">1.2. Электронная подпись (ЭП)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w:t>
      </w:r>
    </w:p>
    <w:p w:rsidR="00E21BB6" w:rsidRPr="00E21BB6" w:rsidRDefault="00E21BB6" w:rsidP="00E21BB6">
      <w:pPr>
        <w:widowControl w:val="0"/>
        <w:autoSpaceDE w:val="0"/>
        <w:autoSpaceDN w:val="0"/>
        <w:adjustRightInd w:val="0"/>
        <w:jc w:val="both"/>
        <w:rPr>
          <w:sz w:val="20"/>
          <w:szCs w:val="20"/>
        </w:rPr>
      </w:pPr>
      <w:r w:rsidRPr="00E21BB6">
        <w:rPr>
          <w:sz w:val="20"/>
          <w:szCs w:val="20"/>
        </w:rPr>
        <w:t>1.2.1. Квалифицированная ЭП (КЭП) – вид усиленной электронной подписи, ключ проверки которой указан в квалифицированном сертификате, выданном аккредитованным удостоверяющим центром.</w:t>
      </w:r>
    </w:p>
    <w:p w:rsidR="00E21BB6" w:rsidRPr="00E21BB6" w:rsidRDefault="00E21BB6" w:rsidP="00E21BB6">
      <w:pPr>
        <w:widowControl w:val="0"/>
        <w:autoSpaceDE w:val="0"/>
        <w:autoSpaceDN w:val="0"/>
        <w:adjustRightInd w:val="0"/>
        <w:jc w:val="both"/>
        <w:rPr>
          <w:sz w:val="20"/>
          <w:szCs w:val="20"/>
        </w:rPr>
      </w:pPr>
      <w:r w:rsidRPr="00E21BB6">
        <w:rPr>
          <w:sz w:val="20"/>
          <w:szCs w:val="20"/>
        </w:rPr>
        <w:t>1.2.2. Неквалифицированная ЭП (НЭП) - вид усиленной электронной подписи, которая получена в результате криптографического преобразования информации с использованием ключа электронной подписи.</w:t>
      </w:r>
    </w:p>
    <w:p w:rsidR="00E21BB6" w:rsidRPr="00E21BB6" w:rsidRDefault="00E21BB6" w:rsidP="00E21BB6">
      <w:pPr>
        <w:widowControl w:val="0"/>
        <w:autoSpaceDE w:val="0"/>
        <w:autoSpaceDN w:val="0"/>
        <w:adjustRightInd w:val="0"/>
        <w:jc w:val="both"/>
        <w:rPr>
          <w:sz w:val="20"/>
          <w:szCs w:val="20"/>
        </w:rPr>
      </w:pPr>
      <w:r w:rsidRPr="00E21BB6">
        <w:rPr>
          <w:sz w:val="20"/>
          <w:szCs w:val="20"/>
        </w:rPr>
        <w:t>1.3. Электронный документооборот (ЭДО) – процесс обмена электронными документами, подписанными ЭП, между Сторонами.</w:t>
      </w:r>
    </w:p>
    <w:p w:rsidR="00E21BB6" w:rsidRPr="00E21BB6" w:rsidRDefault="00E21BB6" w:rsidP="00E21BB6">
      <w:pPr>
        <w:widowControl w:val="0"/>
        <w:autoSpaceDE w:val="0"/>
        <w:autoSpaceDN w:val="0"/>
        <w:adjustRightInd w:val="0"/>
        <w:jc w:val="both"/>
        <w:rPr>
          <w:sz w:val="20"/>
          <w:szCs w:val="20"/>
        </w:rPr>
      </w:pPr>
      <w:r w:rsidRPr="00E21BB6">
        <w:rPr>
          <w:sz w:val="20"/>
          <w:szCs w:val="20"/>
        </w:rPr>
        <w:t>1.4. Оператор – организация, обеспечивающая обмен открытой и конфиденциальной информацией по телекоммуникационным каналам связи в рамках электронного документооборота между Сторонами.</w:t>
      </w:r>
    </w:p>
    <w:p w:rsidR="00E21BB6" w:rsidRPr="00E21BB6" w:rsidRDefault="00E21BB6" w:rsidP="00E21BB6">
      <w:pPr>
        <w:widowControl w:val="0"/>
        <w:autoSpaceDE w:val="0"/>
        <w:autoSpaceDN w:val="0"/>
        <w:adjustRightInd w:val="0"/>
        <w:jc w:val="both"/>
        <w:rPr>
          <w:sz w:val="20"/>
          <w:szCs w:val="20"/>
        </w:rPr>
      </w:pPr>
      <w:r w:rsidRPr="00E21BB6">
        <w:rPr>
          <w:sz w:val="20"/>
          <w:szCs w:val="20"/>
        </w:rPr>
        <w:t>1.5. Направляющая Сторона – Арендатор или Субарендатор, направляющая документ в электронном виде по телекоммуникационным каналам связи другой Стороне.</w:t>
      </w:r>
    </w:p>
    <w:p w:rsidR="00E21BB6" w:rsidRPr="00E21BB6" w:rsidRDefault="00E21BB6" w:rsidP="00E21BB6">
      <w:pPr>
        <w:widowControl w:val="0"/>
        <w:autoSpaceDE w:val="0"/>
        <w:autoSpaceDN w:val="0"/>
        <w:adjustRightInd w:val="0"/>
        <w:jc w:val="both"/>
        <w:rPr>
          <w:sz w:val="20"/>
          <w:szCs w:val="20"/>
        </w:rPr>
      </w:pPr>
      <w:r w:rsidRPr="00E21BB6">
        <w:rPr>
          <w:sz w:val="20"/>
          <w:szCs w:val="20"/>
        </w:rPr>
        <w:t>1.6. Получающая Сторона – Арендатор или Субарендатор, получающая от Направляющей Стороны документ в электронном виде по телекоммуникационным каналам связи.</w:t>
      </w:r>
    </w:p>
    <w:p w:rsidR="00E21BB6" w:rsidRPr="00E21BB6" w:rsidRDefault="00E21BB6" w:rsidP="00E21BB6">
      <w:pPr>
        <w:widowControl w:val="0"/>
        <w:autoSpaceDE w:val="0"/>
        <w:autoSpaceDN w:val="0"/>
        <w:adjustRightInd w:val="0"/>
        <w:jc w:val="both"/>
        <w:rPr>
          <w:sz w:val="20"/>
          <w:szCs w:val="20"/>
        </w:rPr>
      </w:pPr>
      <w:r w:rsidRPr="00E21BB6">
        <w:rPr>
          <w:sz w:val="20"/>
          <w:szCs w:val="20"/>
        </w:rPr>
        <w:t>1.7. Документ – общее название документов, которыми обмениваются Стороны Соглашения.</w:t>
      </w:r>
    </w:p>
    <w:p w:rsidR="00E21BB6" w:rsidRPr="00E21BB6" w:rsidRDefault="00E21BB6" w:rsidP="00E21BB6">
      <w:pPr>
        <w:widowControl w:val="0"/>
        <w:autoSpaceDE w:val="0"/>
        <w:autoSpaceDN w:val="0"/>
        <w:adjustRightInd w:val="0"/>
        <w:rPr>
          <w:sz w:val="20"/>
          <w:szCs w:val="20"/>
        </w:rPr>
      </w:pPr>
      <w:r w:rsidRPr="00E21BB6">
        <w:rPr>
          <w:sz w:val="20"/>
          <w:szCs w:val="20"/>
        </w:rPr>
        <w:t>1.8. Прямой обмен – обмен электронными документами между хозяйствующими субъектами без участия Оператора.</w:t>
      </w:r>
    </w:p>
    <w:p w:rsidR="00E21BB6" w:rsidRPr="00E21BB6" w:rsidRDefault="00E21BB6" w:rsidP="00E21BB6">
      <w:pPr>
        <w:widowControl w:val="0"/>
        <w:autoSpaceDE w:val="0"/>
        <w:autoSpaceDN w:val="0"/>
        <w:adjustRightInd w:val="0"/>
        <w:jc w:val="both"/>
        <w:rPr>
          <w:sz w:val="20"/>
          <w:szCs w:val="20"/>
        </w:rPr>
      </w:pPr>
      <w:r w:rsidRPr="00E21BB6">
        <w:rPr>
          <w:sz w:val="20"/>
          <w:szCs w:val="20"/>
        </w:rPr>
        <w:t xml:space="preserve">1.9. Стороны согласовали, что обмен электронными документами осуществляется в системе «Диадок». </w:t>
      </w:r>
    </w:p>
    <w:p w:rsidR="00E21BB6" w:rsidRPr="00E21BB6" w:rsidRDefault="00E21BB6" w:rsidP="00E21BB6">
      <w:pPr>
        <w:widowControl w:val="0"/>
        <w:autoSpaceDE w:val="0"/>
        <w:autoSpaceDN w:val="0"/>
        <w:adjustRightInd w:val="0"/>
        <w:jc w:val="both"/>
        <w:rPr>
          <w:sz w:val="20"/>
          <w:szCs w:val="20"/>
        </w:rPr>
      </w:pPr>
      <w:r w:rsidRPr="00E21BB6">
        <w:rPr>
          <w:sz w:val="20"/>
          <w:szCs w:val="20"/>
        </w:rPr>
        <w:t>Диадок – корпоративная информационная система электронного документооборота, в которой осуществляется обмен информацией в электронной форме между участниками информационного взаимодействия. Правила работы в Диадоке установлены оператором Системы ЭДО.</w:t>
      </w:r>
    </w:p>
    <w:p w:rsidR="00E21BB6" w:rsidRPr="00E21BB6" w:rsidRDefault="00E21BB6" w:rsidP="00E21BB6">
      <w:pPr>
        <w:widowControl w:val="0"/>
        <w:autoSpaceDE w:val="0"/>
        <w:autoSpaceDN w:val="0"/>
        <w:adjustRightInd w:val="0"/>
        <w:rPr>
          <w:sz w:val="20"/>
          <w:szCs w:val="20"/>
        </w:rPr>
      </w:pPr>
    </w:p>
    <w:p w:rsidR="00E21BB6" w:rsidRPr="00E21BB6" w:rsidRDefault="00E21BB6" w:rsidP="00E21BB6">
      <w:pPr>
        <w:widowControl w:val="0"/>
        <w:autoSpaceDE w:val="0"/>
        <w:autoSpaceDN w:val="0"/>
        <w:adjustRightInd w:val="0"/>
        <w:jc w:val="center"/>
        <w:rPr>
          <w:b/>
          <w:sz w:val="20"/>
          <w:szCs w:val="20"/>
        </w:rPr>
      </w:pPr>
      <w:r w:rsidRPr="00E21BB6">
        <w:rPr>
          <w:b/>
          <w:sz w:val="20"/>
          <w:szCs w:val="20"/>
        </w:rPr>
        <w:t>2. ПРЕДМЕТ СОГЛАШЕНИЯ</w:t>
      </w:r>
    </w:p>
    <w:p w:rsidR="00E21BB6" w:rsidRPr="00E21BB6" w:rsidRDefault="00E21BB6" w:rsidP="00E21BB6">
      <w:pPr>
        <w:widowControl w:val="0"/>
        <w:autoSpaceDE w:val="0"/>
        <w:autoSpaceDN w:val="0"/>
        <w:adjustRightInd w:val="0"/>
        <w:jc w:val="both"/>
        <w:rPr>
          <w:sz w:val="20"/>
          <w:szCs w:val="20"/>
        </w:rPr>
      </w:pPr>
      <w:r w:rsidRPr="00E21BB6">
        <w:rPr>
          <w:sz w:val="20"/>
          <w:szCs w:val="20"/>
        </w:rPr>
        <w:t>2.1. Соглашением Стороны устанавливают порядок ЭДО во исполнение своих обязательств по Договору;</w:t>
      </w:r>
    </w:p>
    <w:p w:rsidR="00E21BB6" w:rsidRPr="00E21BB6" w:rsidRDefault="00E21BB6" w:rsidP="00E21BB6">
      <w:pPr>
        <w:widowControl w:val="0"/>
        <w:autoSpaceDE w:val="0"/>
        <w:autoSpaceDN w:val="0"/>
        <w:adjustRightInd w:val="0"/>
        <w:jc w:val="both"/>
        <w:rPr>
          <w:sz w:val="20"/>
          <w:szCs w:val="20"/>
        </w:rPr>
      </w:pPr>
      <w:r w:rsidRPr="00E21BB6">
        <w:rPr>
          <w:sz w:val="20"/>
          <w:szCs w:val="20"/>
        </w:rPr>
        <w:t>2.2. Электронные документы, которыми обмениваются Стороны Соглашения, могут быть подписаны Квалифицированной ЭП.</w:t>
      </w:r>
    </w:p>
    <w:p w:rsidR="00E21BB6" w:rsidRPr="00E21BB6" w:rsidRDefault="00E21BB6" w:rsidP="00E21BB6">
      <w:pPr>
        <w:widowControl w:val="0"/>
        <w:autoSpaceDE w:val="0"/>
        <w:autoSpaceDN w:val="0"/>
        <w:adjustRightInd w:val="0"/>
        <w:jc w:val="both"/>
        <w:rPr>
          <w:sz w:val="20"/>
          <w:szCs w:val="20"/>
        </w:rPr>
      </w:pPr>
      <w:r w:rsidRPr="00E21BB6">
        <w:rPr>
          <w:sz w:val="20"/>
          <w:szCs w:val="20"/>
        </w:rPr>
        <w:t>2.3. Стороны согласились принимать к сведению и исполнению следующие электронные документы:</w:t>
      </w:r>
    </w:p>
    <w:p w:rsidR="00E21BB6" w:rsidRPr="00E21BB6" w:rsidRDefault="00E21BB6" w:rsidP="00E21BB6">
      <w:pPr>
        <w:widowControl w:val="0"/>
        <w:autoSpaceDE w:val="0"/>
        <w:autoSpaceDN w:val="0"/>
        <w:adjustRightInd w:val="0"/>
        <w:jc w:val="both"/>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2"/>
        <w:gridCol w:w="2832"/>
        <w:gridCol w:w="2832"/>
      </w:tblGrid>
      <w:tr w:rsidR="00E21BB6" w:rsidRPr="00E21BB6" w:rsidTr="000D7568">
        <w:tc>
          <w:tcPr>
            <w:tcW w:w="2832" w:type="dxa"/>
          </w:tcPr>
          <w:p w:rsidR="00E21BB6" w:rsidRPr="00E21BB6" w:rsidRDefault="00E21BB6" w:rsidP="00E21BB6">
            <w:pPr>
              <w:widowControl w:val="0"/>
              <w:autoSpaceDE w:val="0"/>
              <w:autoSpaceDN w:val="0"/>
              <w:adjustRightInd w:val="0"/>
              <w:jc w:val="center"/>
              <w:rPr>
                <w:b/>
                <w:sz w:val="20"/>
                <w:szCs w:val="20"/>
              </w:rPr>
            </w:pPr>
            <w:r w:rsidRPr="00E21BB6">
              <w:rPr>
                <w:b/>
                <w:sz w:val="20"/>
                <w:szCs w:val="20"/>
              </w:rPr>
              <w:t>Наименование электронного документа</w:t>
            </w:r>
          </w:p>
        </w:tc>
        <w:tc>
          <w:tcPr>
            <w:tcW w:w="2832" w:type="dxa"/>
          </w:tcPr>
          <w:p w:rsidR="00E21BB6" w:rsidRPr="00E21BB6" w:rsidRDefault="00E21BB6" w:rsidP="00E21BB6">
            <w:pPr>
              <w:widowControl w:val="0"/>
              <w:autoSpaceDE w:val="0"/>
              <w:autoSpaceDN w:val="0"/>
              <w:adjustRightInd w:val="0"/>
              <w:jc w:val="center"/>
              <w:rPr>
                <w:b/>
                <w:sz w:val="20"/>
                <w:szCs w:val="20"/>
              </w:rPr>
            </w:pPr>
            <w:r w:rsidRPr="00E21BB6">
              <w:rPr>
                <w:b/>
                <w:sz w:val="20"/>
                <w:szCs w:val="20"/>
              </w:rPr>
              <w:t>Формат электронного документа</w:t>
            </w:r>
          </w:p>
        </w:tc>
        <w:tc>
          <w:tcPr>
            <w:tcW w:w="2832" w:type="dxa"/>
          </w:tcPr>
          <w:p w:rsidR="00E21BB6" w:rsidRPr="00E21BB6" w:rsidRDefault="00E21BB6" w:rsidP="00E21BB6">
            <w:pPr>
              <w:widowControl w:val="0"/>
              <w:autoSpaceDE w:val="0"/>
              <w:autoSpaceDN w:val="0"/>
              <w:adjustRightInd w:val="0"/>
              <w:jc w:val="center"/>
              <w:rPr>
                <w:b/>
                <w:sz w:val="20"/>
                <w:szCs w:val="20"/>
              </w:rPr>
            </w:pPr>
            <w:r w:rsidRPr="00E21BB6">
              <w:rPr>
                <w:b/>
                <w:sz w:val="20"/>
                <w:szCs w:val="20"/>
              </w:rPr>
              <w:t>Равнозначный документ на бумажном носителе</w:t>
            </w:r>
          </w:p>
        </w:tc>
      </w:tr>
      <w:tr w:rsidR="00E21BB6" w:rsidRPr="00E21BB6" w:rsidTr="000D7568">
        <w:tc>
          <w:tcPr>
            <w:tcW w:w="2832" w:type="dxa"/>
          </w:tcPr>
          <w:p w:rsidR="00E21BB6" w:rsidRPr="00E21BB6" w:rsidRDefault="00E21BB6" w:rsidP="00E21BB6">
            <w:pPr>
              <w:widowControl w:val="0"/>
              <w:autoSpaceDE w:val="0"/>
              <w:autoSpaceDN w:val="0"/>
              <w:adjustRightInd w:val="0"/>
              <w:rPr>
                <w:sz w:val="20"/>
                <w:szCs w:val="20"/>
              </w:rPr>
            </w:pPr>
            <w:r w:rsidRPr="00E21BB6">
              <w:rPr>
                <w:sz w:val="20"/>
                <w:szCs w:val="20"/>
              </w:rPr>
              <w:t>Универсальный передаточный документ</w:t>
            </w:r>
          </w:p>
        </w:tc>
        <w:tc>
          <w:tcPr>
            <w:tcW w:w="2832" w:type="dxa"/>
          </w:tcPr>
          <w:p w:rsidR="00E21BB6" w:rsidRPr="00E21BB6" w:rsidRDefault="00E21BB6" w:rsidP="00E21BB6">
            <w:pPr>
              <w:widowControl w:val="0"/>
              <w:autoSpaceDE w:val="0"/>
              <w:autoSpaceDN w:val="0"/>
              <w:adjustRightInd w:val="0"/>
              <w:jc w:val="both"/>
              <w:rPr>
                <w:sz w:val="20"/>
                <w:szCs w:val="20"/>
              </w:rPr>
            </w:pPr>
            <w:r w:rsidRPr="00E21BB6">
              <w:rPr>
                <w:sz w:val="20"/>
                <w:szCs w:val="20"/>
                <w:lang w:val="en-US"/>
              </w:rPr>
              <w:t>XML</w:t>
            </w:r>
            <w:r w:rsidRPr="00E21BB6">
              <w:rPr>
                <w:sz w:val="20"/>
                <w:szCs w:val="20"/>
              </w:rPr>
              <w:t xml:space="preserve"> Утв. приказом ФНС России от 19.12.2018 N ММВ-7-15/820@.</w:t>
            </w:r>
          </w:p>
        </w:tc>
        <w:tc>
          <w:tcPr>
            <w:tcW w:w="2832" w:type="dxa"/>
          </w:tcPr>
          <w:p w:rsidR="00E21BB6" w:rsidRPr="00E21BB6" w:rsidRDefault="00E21BB6" w:rsidP="00E21BB6">
            <w:pPr>
              <w:widowControl w:val="0"/>
              <w:autoSpaceDE w:val="0"/>
              <w:autoSpaceDN w:val="0"/>
              <w:adjustRightInd w:val="0"/>
              <w:rPr>
                <w:sz w:val="20"/>
                <w:szCs w:val="20"/>
              </w:rPr>
            </w:pPr>
            <w:r w:rsidRPr="00E21BB6">
              <w:rPr>
                <w:sz w:val="20"/>
                <w:szCs w:val="20"/>
              </w:rPr>
              <w:t>УПД</w:t>
            </w:r>
          </w:p>
        </w:tc>
      </w:tr>
      <w:tr w:rsidR="00E21BB6" w:rsidRPr="00E21BB6" w:rsidTr="000D7568">
        <w:tc>
          <w:tcPr>
            <w:tcW w:w="2832" w:type="dxa"/>
          </w:tcPr>
          <w:p w:rsidR="00E21BB6" w:rsidRPr="00E21BB6" w:rsidRDefault="00E21BB6" w:rsidP="00E21BB6">
            <w:pPr>
              <w:widowControl w:val="0"/>
              <w:autoSpaceDE w:val="0"/>
              <w:autoSpaceDN w:val="0"/>
              <w:adjustRightInd w:val="0"/>
              <w:rPr>
                <w:sz w:val="20"/>
                <w:szCs w:val="20"/>
              </w:rPr>
            </w:pPr>
            <w:r w:rsidRPr="00E21BB6">
              <w:rPr>
                <w:sz w:val="20"/>
                <w:szCs w:val="20"/>
              </w:rPr>
              <w:t>Акт выполненных работ (оказанных услуг)</w:t>
            </w:r>
          </w:p>
        </w:tc>
        <w:tc>
          <w:tcPr>
            <w:tcW w:w="2832" w:type="dxa"/>
          </w:tcPr>
          <w:p w:rsidR="00E21BB6" w:rsidRPr="00E21BB6" w:rsidRDefault="00E21BB6" w:rsidP="00E21BB6">
            <w:pPr>
              <w:widowControl w:val="0"/>
              <w:autoSpaceDE w:val="0"/>
              <w:autoSpaceDN w:val="0"/>
              <w:adjustRightInd w:val="0"/>
              <w:jc w:val="both"/>
              <w:rPr>
                <w:sz w:val="20"/>
                <w:szCs w:val="20"/>
                <w:lang w:val="en-US"/>
              </w:rPr>
            </w:pPr>
            <w:r w:rsidRPr="00E21BB6">
              <w:rPr>
                <w:sz w:val="20"/>
                <w:szCs w:val="20"/>
                <w:lang w:val="en-US"/>
              </w:rPr>
              <w:t xml:space="preserve">XML </w:t>
            </w:r>
          </w:p>
        </w:tc>
        <w:tc>
          <w:tcPr>
            <w:tcW w:w="2832" w:type="dxa"/>
          </w:tcPr>
          <w:p w:rsidR="00E21BB6" w:rsidRPr="00E21BB6" w:rsidRDefault="00E21BB6" w:rsidP="00E21BB6">
            <w:pPr>
              <w:widowControl w:val="0"/>
              <w:autoSpaceDE w:val="0"/>
              <w:autoSpaceDN w:val="0"/>
              <w:adjustRightInd w:val="0"/>
              <w:rPr>
                <w:sz w:val="20"/>
                <w:szCs w:val="20"/>
              </w:rPr>
            </w:pPr>
            <w:r w:rsidRPr="00E21BB6">
              <w:rPr>
                <w:sz w:val="20"/>
                <w:szCs w:val="20"/>
              </w:rPr>
              <w:t>Акт выполненных работ (оказанных услуг)</w:t>
            </w:r>
          </w:p>
        </w:tc>
      </w:tr>
      <w:tr w:rsidR="00E21BB6" w:rsidRPr="00E21BB6" w:rsidTr="000D7568">
        <w:tc>
          <w:tcPr>
            <w:tcW w:w="2832" w:type="dxa"/>
          </w:tcPr>
          <w:p w:rsidR="00E21BB6" w:rsidRPr="00E21BB6" w:rsidRDefault="00E21BB6" w:rsidP="00E21BB6">
            <w:pPr>
              <w:widowControl w:val="0"/>
              <w:autoSpaceDE w:val="0"/>
              <w:autoSpaceDN w:val="0"/>
              <w:adjustRightInd w:val="0"/>
              <w:rPr>
                <w:sz w:val="20"/>
                <w:szCs w:val="20"/>
              </w:rPr>
            </w:pPr>
            <w:r w:rsidRPr="00E21BB6">
              <w:rPr>
                <w:sz w:val="20"/>
                <w:szCs w:val="20"/>
              </w:rPr>
              <w:t>Реестр оказанных услуг</w:t>
            </w:r>
          </w:p>
        </w:tc>
        <w:tc>
          <w:tcPr>
            <w:tcW w:w="2832" w:type="dxa"/>
          </w:tcPr>
          <w:p w:rsidR="00E21BB6" w:rsidRPr="00E21BB6" w:rsidRDefault="00E21BB6" w:rsidP="00E21BB6">
            <w:pPr>
              <w:widowControl w:val="0"/>
              <w:autoSpaceDE w:val="0"/>
              <w:autoSpaceDN w:val="0"/>
              <w:adjustRightInd w:val="0"/>
              <w:jc w:val="both"/>
              <w:rPr>
                <w:sz w:val="20"/>
                <w:szCs w:val="20"/>
                <w:lang w:val="en-US"/>
              </w:rPr>
            </w:pPr>
            <w:r w:rsidRPr="00E21BB6">
              <w:rPr>
                <w:sz w:val="20"/>
                <w:szCs w:val="20"/>
                <w:lang w:val="en-US"/>
              </w:rPr>
              <w:t>Ex</w:t>
            </w:r>
            <w:r w:rsidRPr="00E21BB6">
              <w:rPr>
                <w:sz w:val="20"/>
                <w:szCs w:val="20"/>
              </w:rPr>
              <w:t>с</w:t>
            </w:r>
            <w:r w:rsidRPr="00E21BB6">
              <w:rPr>
                <w:sz w:val="20"/>
                <w:szCs w:val="20"/>
                <w:lang w:val="en-US"/>
              </w:rPr>
              <w:t>el</w:t>
            </w:r>
          </w:p>
        </w:tc>
        <w:tc>
          <w:tcPr>
            <w:tcW w:w="2832" w:type="dxa"/>
          </w:tcPr>
          <w:p w:rsidR="00E21BB6" w:rsidRPr="00E21BB6" w:rsidRDefault="00E21BB6" w:rsidP="00E21BB6">
            <w:pPr>
              <w:widowControl w:val="0"/>
              <w:autoSpaceDE w:val="0"/>
              <w:autoSpaceDN w:val="0"/>
              <w:adjustRightInd w:val="0"/>
              <w:rPr>
                <w:sz w:val="20"/>
                <w:szCs w:val="20"/>
              </w:rPr>
            </w:pPr>
            <w:r w:rsidRPr="00E21BB6">
              <w:rPr>
                <w:sz w:val="20"/>
                <w:szCs w:val="20"/>
              </w:rPr>
              <w:t>Реестр оказанных услуг</w:t>
            </w:r>
          </w:p>
        </w:tc>
      </w:tr>
      <w:tr w:rsidR="00E21BB6" w:rsidRPr="00E21BB6" w:rsidTr="000D7568">
        <w:tc>
          <w:tcPr>
            <w:tcW w:w="2832" w:type="dxa"/>
          </w:tcPr>
          <w:p w:rsidR="00E21BB6" w:rsidRPr="00E21BB6" w:rsidDel="00573CDC" w:rsidRDefault="00E21BB6" w:rsidP="00E21BB6">
            <w:pPr>
              <w:widowControl w:val="0"/>
              <w:autoSpaceDE w:val="0"/>
              <w:autoSpaceDN w:val="0"/>
              <w:adjustRightInd w:val="0"/>
              <w:jc w:val="both"/>
              <w:rPr>
                <w:sz w:val="20"/>
                <w:szCs w:val="20"/>
              </w:rPr>
            </w:pPr>
            <w:r w:rsidRPr="00E21BB6">
              <w:rPr>
                <w:sz w:val="20"/>
                <w:szCs w:val="20"/>
              </w:rPr>
              <w:t>Акт сверки расчетов</w:t>
            </w:r>
          </w:p>
        </w:tc>
        <w:tc>
          <w:tcPr>
            <w:tcW w:w="2832" w:type="dxa"/>
          </w:tcPr>
          <w:p w:rsidR="00E21BB6" w:rsidRPr="00E21BB6" w:rsidRDefault="00E21BB6" w:rsidP="00E21BB6">
            <w:pPr>
              <w:widowControl w:val="0"/>
              <w:autoSpaceDE w:val="0"/>
              <w:autoSpaceDN w:val="0"/>
              <w:adjustRightInd w:val="0"/>
              <w:jc w:val="both"/>
              <w:rPr>
                <w:sz w:val="20"/>
                <w:szCs w:val="20"/>
                <w:lang w:val="en-US"/>
              </w:rPr>
            </w:pPr>
            <w:r w:rsidRPr="00E21BB6">
              <w:rPr>
                <w:sz w:val="20"/>
                <w:szCs w:val="20"/>
                <w:lang w:val="en-US"/>
              </w:rPr>
              <w:t>Ex</w:t>
            </w:r>
            <w:r w:rsidRPr="00E21BB6">
              <w:rPr>
                <w:sz w:val="20"/>
                <w:szCs w:val="20"/>
              </w:rPr>
              <w:t>с</w:t>
            </w:r>
            <w:r w:rsidRPr="00E21BB6">
              <w:rPr>
                <w:sz w:val="20"/>
                <w:szCs w:val="20"/>
                <w:lang w:val="en-US"/>
              </w:rPr>
              <w:t>el</w:t>
            </w:r>
          </w:p>
        </w:tc>
        <w:tc>
          <w:tcPr>
            <w:tcW w:w="2832" w:type="dxa"/>
          </w:tcPr>
          <w:p w:rsidR="00E21BB6" w:rsidRPr="00E21BB6" w:rsidRDefault="00E21BB6" w:rsidP="00E21BB6">
            <w:pPr>
              <w:widowControl w:val="0"/>
              <w:autoSpaceDE w:val="0"/>
              <w:autoSpaceDN w:val="0"/>
              <w:adjustRightInd w:val="0"/>
              <w:jc w:val="both"/>
              <w:rPr>
                <w:sz w:val="20"/>
                <w:szCs w:val="20"/>
              </w:rPr>
            </w:pPr>
            <w:r w:rsidRPr="00E21BB6">
              <w:rPr>
                <w:sz w:val="20"/>
                <w:szCs w:val="20"/>
              </w:rPr>
              <w:t>Акт сверки</w:t>
            </w:r>
          </w:p>
        </w:tc>
      </w:tr>
      <w:tr w:rsidR="00E21BB6" w:rsidRPr="00E21BB6" w:rsidTr="000D7568">
        <w:tc>
          <w:tcPr>
            <w:tcW w:w="2832" w:type="dxa"/>
          </w:tcPr>
          <w:p w:rsidR="00E21BB6" w:rsidRPr="00E21BB6" w:rsidDel="00573CDC" w:rsidRDefault="00E21BB6" w:rsidP="00E21BB6">
            <w:pPr>
              <w:widowControl w:val="0"/>
              <w:autoSpaceDE w:val="0"/>
              <w:autoSpaceDN w:val="0"/>
              <w:adjustRightInd w:val="0"/>
              <w:jc w:val="both"/>
              <w:rPr>
                <w:sz w:val="20"/>
                <w:szCs w:val="20"/>
              </w:rPr>
            </w:pPr>
            <w:r w:rsidRPr="00E21BB6">
              <w:rPr>
                <w:sz w:val="20"/>
                <w:szCs w:val="20"/>
              </w:rPr>
              <w:t>Счет на оплату</w:t>
            </w:r>
          </w:p>
        </w:tc>
        <w:tc>
          <w:tcPr>
            <w:tcW w:w="2832" w:type="dxa"/>
          </w:tcPr>
          <w:p w:rsidR="00E21BB6" w:rsidRPr="00E21BB6" w:rsidRDefault="00E21BB6" w:rsidP="00E21BB6">
            <w:pPr>
              <w:widowControl w:val="0"/>
              <w:autoSpaceDE w:val="0"/>
              <w:autoSpaceDN w:val="0"/>
              <w:adjustRightInd w:val="0"/>
              <w:jc w:val="both"/>
              <w:rPr>
                <w:sz w:val="20"/>
                <w:szCs w:val="20"/>
                <w:lang w:val="en-US"/>
              </w:rPr>
            </w:pPr>
            <w:r w:rsidRPr="00E21BB6">
              <w:rPr>
                <w:sz w:val="20"/>
                <w:szCs w:val="20"/>
                <w:lang w:val="en-US"/>
              </w:rPr>
              <w:t>Ex</w:t>
            </w:r>
            <w:r w:rsidRPr="00E21BB6">
              <w:rPr>
                <w:sz w:val="20"/>
                <w:szCs w:val="20"/>
              </w:rPr>
              <w:t>с</w:t>
            </w:r>
            <w:r w:rsidRPr="00E21BB6">
              <w:rPr>
                <w:sz w:val="20"/>
                <w:szCs w:val="20"/>
                <w:lang w:val="en-US"/>
              </w:rPr>
              <w:t>el</w:t>
            </w:r>
          </w:p>
        </w:tc>
        <w:tc>
          <w:tcPr>
            <w:tcW w:w="2832" w:type="dxa"/>
          </w:tcPr>
          <w:p w:rsidR="00E21BB6" w:rsidRPr="00E21BB6" w:rsidRDefault="00E21BB6" w:rsidP="00E21BB6">
            <w:pPr>
              <w:widowControl w:val="0"/>
              <w:autoSpaceDE w:val="0"/>
              <w:autoSpaceDN w:val="0"/>
              <w:adjustRightInd w:val="0"/>
              <w:jc w:val="both"/>
              <w:rPr>
                <w:sz w:val="20"/>
                <w:szCs w:val="20"/>
              </w:rPr>
            </w:pPr>
            <w:r w:rsidRPr="00E21BB6">
              <w:rPr>
                <w:sz w:val="20"/>
                <w:szCs w:val="20"/>
              </w:rPr>
              <w:t>Счет на оплату</w:t>
            </w:r>
          </w:p>
        </w:tc>
      </w:tr>
    </w:tbl>
    <w:p w:rsidR="00E21BB6" w:rsidRPr="00E21BB6" w:rsidRDefault="00E21BB6" w:rsidP="00E21BB6">
      <w:pPr>
        <w:widowControl w:val="0"/>
        <w:autoSpaceDE w:val="0"/>
        <w:autoSpaceDN w:val="0"/>
        <w:adjustRightInd w:val="0"/>
        <w:jc w:val="both"/>
        <w:rPr>
          <w:sz w:val="20"/>
          <w:szCs w:val="20"/>
        </w:rPr>
      </w:pPr>
      <w:r w:rsidRPr="00E21BB6">
        <w:rPr>
          <w:sz w:val="20"/>
          <w:szCs w:val="20"/>
        </w:rPr>
        <w:t>2.4. Электронный документооборот Стороны осуществляют в соответствии с Гражданским кодексом Российской Федерации, Федеральным законом от 06.04.2011 № 63-ФЗ "Об электронной подписи", Федеральным законом от 06.12.2011 "О бухгалтерском учете", Приказ Минфина России от 05.02.2021 № 14н "Об утверждении Порядка выставления и получения счетов-фактур в электронной форме по телекоммуникационным каналам связи с применением усиленной квалифицированной электронной подписи".</w:t>
      </w:r>
    </w:p>
    <w:p w:rsidR="00E21BB6" w:rsidRPr="00E21BB6" w:rsidRDefault="00E21BB6" w:rsidP="00E21BB6">
      <w:pPr>
        <w:widowControl w:val="0"/>
        <w:autoSpaceDE w:val="0"/>
        <w:autoSpaceDN w:val="0"/>
        <w:adjustRightInd w:val="0"/>
        <w:jc w:val="both"/>
        <w:outlineLvl w:val="0"/>
        <w:rPr>
          <w:sz w:val="20"/>
          <w:szCs w:val="20"/>
        </w:rPr>
      </w:pPr>
      <w:r w:rsidRPr="00E21BB6">
        <w:rPr>
          <w:sz w:val="20"/>
          <w:szCs w:val="20"/>
        </w:rPr>
        <w:t>2.5. Стороны для организации ЭДО используют квалифицированную электронную подпись, что предполагает получение Арендатором или Субарендатором</w:t>
      </w:r>
      <w:r w:rsidRPr="00E21BB6" w:rsidDel="009032B6">
        <w:rPr>
          <w:sz w:val="20"/>
          <w:szCs w:val="20"/>
        </w:rPr>
        <w:t xml:space="preserve"> </w:t>
      </w:r>
      <w:r w:rsidRPr="00E21BB6">
        <w:rPr>
          <w:sz w:val="20"/>
          <w:szCs w:val="20"/>
        </w:rPr>
        <w:t>сертификатов ключа проверки электронной подписи в аккредитованном удостоверяющем центре в соответствии с нормами Закона № 63-ФЗ (далее – "УЦ");</w:t>
      </w:r>
    </w:p>
    <w:p w:rsidR="00E21BB6" w:rsidRPr="00E21BB6" w:rsidRDefault="00E21BB6" w:rsidP="00E21BB6">
      <w:pPr>
        <w:widowControl w:val="0"/>
        <w:autoSpaceDE w:val="0"/>
        <w:autoSpaceDN w:val="0"/>
        <w:adjustRightInd w:val="0"/>
        <w:jc w:val="both"/>
        <w:outlineLvl w:val="0"/>
        <w:rPr>
          <w:sz w:val="20"/>
          <w:szCs w:val="20"/>
        </w:rPr>
      </w:pPr>
      <w:r w:rsidRPr="00E21BB6">
        <w:rPr>
          <w:sz w:val="20"/>
          <w:szCs w:val="20"/>
        </w:rPr>
        <w:t>2.6. Стороны обязаны информировать друг друга о невозможности обмена документами в электронном виде, подписанными квалифицированной ЭП, в случае технического сбоя внутренних систем Стороны. В этом случае в период действия такого сбоя Стороны производят обмен документами на бумажном носителе с подписанием собственноручной подписью.</w:t>
      </w:r>
    </w:p>
    <w:p w:rsidR="00E21BB6" w:rsidRPr="00E21BB6" w:rsidRDefault="00E21BB6" w:rsidP="00E21BB6">
      <w:pPr>
        <w:widowControl w:val="0"/>
        <w:autoSpaceDE w:val="0"/>
        <w:autoSpaceDN w:val="0"/>
        <w:adjustRightInd w:val="0"/>
        <w:jc w:val="both"/>
        <w:outlineLvl w:val="0"/>
        <w:rPr>
          <w:sz w:val="20"/>
          <w:szCs w:val="20"/>
        </w:rPr>
      </w:pPr>
      <w:r w:rsidRPr="00E21BB6">
        <w:rPr>
          <w:sz w:val="20"/>
          <w:szCs w:val="20"/>
        </w:rPr>
        <w:t>2.7. При осуществлении обмена электронными документами Стороны используют форматы документов, которые утверждены приказами ФНС России. Если форматы документов не утверждены, то Стороны используют согласованные между собой</w:t>
      </w:r>
      <w:r w:rsidRPr="00E21BB6">
        <w:rPr>
          <w:i/>
          <w:sz w:val="20"/>
          <w:szCs w:val="20"/>
        </w:rPr>
        <w:t xml:space="preserve"> </w:t>
      </w:r>
      <w:r w:rsidRPr="00E21BB6">
        <w:rPr>
          <w:sz w:val="20"/>
          <w:szCs w:val="20"/>
        </w:rPr>
        <w:t>форматы.</w:t>
      </w:r>
    </w:p>
    <w:p w:rsidR="00E21BB6" w:rsidRPr="00E21BB6" w:rsidRDefault="00E21BB6" w:rsidP="00E21BB6">
      <w:pPr>
        <w:widowControl w:val="0"/>
        <w:autoSpaceDE w:val="0"/>
        <w:autoSpaceDN w:val="0"/>
        <w:adjustRightInd w:val="0"/>
        <w:rPr>
          <w:sz w:val="20"/>
          <w:szCs w:val="20"/>
        </w:rPr>
      </w:pPr>
    </w:p>
    <w:p w:rsidR="00E21BB6" w:rsidRPr="00E21BB6" w:rsidRDefault="00E21BB6" w:rsidP="00E21BB6">
      <w:pPr>
        <w:widowControl w:val="0"/>
        <w:autoSpaceDE w:val="0"/>
        <w:autoSpaceDN w:val="0"/>
        <w:adjustRightInd w:val="0"/>
        <w:jc w:val="center"/>
        <w:rPr>
          <w:b/>
          <w:sz w:val="20"/>
          <w:szCs w:val="20"/>
        </w:rPr>
      </w:pPr>
      <w:r w:rsidRPr="00E21BB6">
        <w:rPr>
          <w:b/>
          <w:sz w:val="20"/>
          <w:szCs w:val="20"/>
        </w:rPr>
        <w:t>3. ПРИЗНАНИЕ ЭЛЕКТРОННЫХ ДОКУМЕНТОВ РАВНОЗНАЧНЫМИ ДОКУМЕНТАМ НА БУМАЖНОМ НОСИТЕЛЕ</w:t>
      </w:r>
    </w:p>
    <w:p w:rsidR="00E21BB6" w:rsidRPr="00E21BB6" w:rsidRDefault="00E21BB6" w:rsidP="00E21BB6">
      <w:pPr>
        <w:widowControl w:val="0"/>
        <w:autoSpaceDE w:val="0"/>
        <w:autoSpaceDN w:val="0"/>
        <w:adjustRightInd w:val="0"/>
        <w:jc w:val="both"/>
        <w:outlineLvl w:val="0"/>
        <w:rPr>
          <w:sz w:val="20"/>
          <w:szCs w:val="20"/>
        </w:rPr>
      </w:pPr>
      <w:r w:rsidRPr="00E21BB6">
        <w:rPr>
          <w:sz w:val="20"/>
          <w:szCs w:val="20"/>
        </w:rPr>
        <w:t xml:space="preserve">3.1. Электронный документ, подписанный КЭП, содержание которого соответствует требованиям нормативных правовых актов, должен приниматься Сторонами к учету в качестве первичного учетного документа, использоваться в качестве доказательства в судебных разбирательствах, предоставляться в государственные органы по запросам последних. </w:t>
      </w:r>
    </w:p>
    <w:p w:rsidR="00E21BB6" w:rsidRPr="00E21BB6" w:rsidRDefault="00E21BB6" w:rsidP="00E21BB6">
      <w:pPr>
        <w:widowControl w:val="0"/>
        <w:autoSpaceDE w:val="0"/>
        <w:autoSpaceDN w:val="0"/>
        <w:adjustRightInd w:val="0"/>
        <w:jc w:val="both"/>
        <w:rPr>
          <w:sz w:val="20"/>
          <w:szCs w:val="20"/>
        </w:rPr>
      </w:pPr>
      <w:r w:rsidRPr="00E21BB6">
        <w:rPr>
          <w:sz w:val="20"/>
          <w:szCs w:val="20"/>
        </w:rPr>
        <w:t xml:space="preserve">3.2. Подписание электронного документа, бумажный аналог которого должен содержать подписи и (или) печати обеих сторон, осуществляется путем последовательного подписания данного электронного документа каждой из Сторон. Доказательством подписания электронного документа Субарендатором может являться в том числе ее ЭП с идентификатором подписанного документа, т.е. без повторного приложения самого документа, подписанного Арендатором. </w:t>
      </w:r>
    </w:p>
    <w:p w:rsidR="00E21BB6" w:rsidRPr="00E21BB6" w:rsidRDefault="00E21BB6" w:rsidP="00E21BB6">
      <w:pPr>
        <w:widowControl w:val="0"/>
        <w:autoSpaceDE w:val="0"/>
        <w:autoSpaceDN w:val="0"/>
        <w:adjustRightInd w:val="0"/>
        <w:jc w:val="both"/>
        <w:rPr>
          <w:sz w:val="20"/>
          <w:szCs w:val="20"/>
        </w:rPr>
      </w:pPr>
      <w:r w:rsidRPr="00E21BB6">
        <w:rPr>
          <w:sz w:val="20"/>
          <w:szCs w:val="20"/>
        </w:rPr>
        <w:t>3.3. Каждая из Сторон несет ответственность за обеспечение конфиденциальности ключей КЭП, недопущение использования принадлежащих ей ключей без ее согласия. Если в сертификате КЭП не указан орган или физическое лицо, действующее от имени организации при подписании электронного документа, то в каждом случае получения подписанного электронного документа Получающая Сторона добросовестно исходит из того, что документ подписан от имени Направляющей Стороны надлежащим лицом, действующим в пределах, имеющихся у него полномочий.</w:t>
      </w:r>
    </w:p>
    <w:p w:rsidR="00E21BB6" w:rsidRPr="00E21BB6" w:rsidRDefault="00E21BB6" w:rsidP="00E21BB6">
      <w:pPr>
        <w:widowControl w:val="0"/>
        <w:autoSpaceDE w:val="0"/>
        <w:autoSpaceDN w:val="0"/>
        <w:adjustRightInd w:val="0"/>
        <w:jc w:val="both"/>
        <w:rPr>
          <w:sz w:val="20"/>
          <w:szCs w:val="20"/>
        </w:rPr>
      </w:pPr>
      <w:r w:rsidRPr="00E21BB6">
        <w:rPr>
          <w:sz w:val="20"/>
          <w:szCs w:val="20"/>
        </w:rPr>
        <w:t>3.4. Организация ЭДО между Сторонами не отменяет использование иных способов изготовления и обмена документами между Сторонами в рамках обязательств, не регулируемых данным Соглашением.</w:t>
      </w:r>
    </w:p>
    <w:p w:rsidR="00E21BB6" w:rsidRPr="00E21BB6" w:rsidRDefault="00E21BB6" w:rsidP="00E21BB6">
      <w:pPr>
        <w:widowControl w:val="0"/>
        <w:autoSpaceDE w:val="0"/>
        <w:autoSpaceDN w:val="0"/>
        <w:adjustRightInd w:val="0"/>
        <w:jc w:val="center"/>
        <w:rPr>
          <w:b/>
          <w:sz w:val="20"/>
          <w:szCs w:val="20"/>
        </w:rPr>
      </w:pPr>
    </w:p>
    <w:p w:rsidR="00E21BB6" w:rsidRPr="00E21BB6" w:rsidRDefault="00E21BB6" w:rsidP="00E21BB6">
      <w:pPr>
        <w:widowControl w:val="0"/>
        <w:autoSpaceDE w:val="0"/>
        <w:autoSpaceDN w:val="0"/>
        <w:adjustRightInd w:val="0"/>
        <w:jc w:val="center"/>
        <w:rPr>
          <w:b/>
          <w:sz w:val="20"/>
          <w:szCs w:val="20"/>
        </w:rPr>
      </w:pPr>
      <w:r w:rsidRPr="00E21BB6">
        <w:rPr>
          <w:b/>
          <w:sz w:val="20"/>
          <w:szCs w:val="20"/>
        </w:rPr>
        <w:t>4. ВЗАИМОДЕЙСТВИЕ С УДОСТОВЕРЯЮЩИМ ЦЕНТРОМ И ОПЕРАТОРОМ</w:t>
      </w:r>
    </w:p>
    <w:p w:rsidR="00E21BB6" w:rsidRPr="00E21BB6" w:rsidRDefault="00E21BB6" w:rsidP="00E21BB6">
      <w:pPr>
        <w:widowControl w:val="0"/>
        <w:autoSpaceDE w:val="0"/>
        <w:autoSpaceDN w:val="0"/>
        <w:adjustRightInd w:val="0"/>
        <w:jc w:val="both"/>
        <w:rPr>
          <w:sz w:val="20"/>
          <w:szCs w:val="20"/>
        </w:rPr>
      </w:pPr>
      <w:r w:rsidRPr="00E21BB6">
        <w:rPr>
          <w:sz w:val="20"/>
          <w:szCs w:val="20"/>
        </w:rPr>
        <w:t xml:space="preserve">4.1. Стороны самостоятельно подключаются к Диадоку, не позднее </w:t>
      </w:r>
      <w:r w:rsidRPr="00E21BB6">
        <w:rPr>
          <w:sz w:val="20"/>
          <w:szCs w:val="20"/>
          <w:highlight w:val="yellow"/>
        </w:rPr>
        <w:t>15</w:t>
      </w:r>
      <w:r w:rsidRPr="00E21BB6">
        <w:rPr>
          <w:sz w:val="20"/>
          <w:szCs w:val="20"/>
        </w:rPr>
        <w:t xml:space="preserve"> дней после подписания Соглашения обязуются за свой счет получить сертификаты ЭП, которые можно будет использовать в течение всего срока действия данного Соглашения.</w:t>
      </w:r>
    </w:p>
    <w:p w:rsidR="00E21BB6" w:rsidRPr="00E21BB6" w:rsidRDefault="00E21BB6" w:rsidP="00E21BB6">
      <w:pPr>
        <w:widowControl w:val="0"/>
        <w:autoSpaceDE w:val="0"/>
        <w:autoSpaceDN w:val="0"/>
        <w:adjustRightInd w:val="0"/>
        <w:jc w:val="both"/>
        <w:rPr>
          <w:sz w:val="20"/>
          <w:szCs w:val="20"/>
        </w:rPr>
      </w:pPr>
      <w:r w:rsidRPr="00E21BB6">
        <w:rPr>
          <w:sz w:val="20"/>
          <w:szCs w:val="20"/>
        </w:rPr>
        <w:t xml:space="preserve">4.2. Условия использования средств ЭП, порядок проверки ЭП, правила обращения с ключами и сертификатами квалифицированной ЭП устанавливаются нормативными документами (регламентами) УЦ; по данным вопросам Стороны руководствуются нормативными документами УЦ. </w:t>
      </w:r>
    </w:p>
    <w:p w:rsidR="00E21BB6" w:rsidRPr="00E21BB6" w:rsidRDefault="00E21BB6" w:rsidP="00E21BB6">
      <w:pPr>
        <w:widowControl w:val="0"/>
        <w:autoSpaceDE w:val="0"/>
        <w:autoSpaceDN w:val="0"/>
        <w:adjustRightInd w:val="0"/>
        <w:jc w:val="both"/>
        <w:rPr>
          <w:sz w:val="20"/>
          <w:szCs w:val="20"/>
        </w:rPr>
      </w:pPr>
      <w:r w:rsidRPr="00E21BB6">
        <w:rPr>
          <w:sz w:val="20"/>
          <w:szCs w:val="20"/>
        </w:rPr>
        <w:t>4.3. До начала осуществления обмена электронными документами Стороны должны оформить и представить Оператору заявление об участии в ОЭД, а также получить у Оператора идентификатор участника обмена, реквизиты доступа и другие необходимые данные.</w:t>
      </w:r>
    </w:p>
    <w:p w:rsidR="00E21BB6" w:rsidRPr="00E21BB6" w:rsidRDefault="00E21BB6" w:rsidP="00E21BB6">
      <w:pPr>
        <w:widowControl w:val="0"/>
        <w:autoSpaceDE w:val="0"/>
        <w:autoSpaceDN w:val="0"/>
        <w:adjustRightInd w:val="0"/>
        <w:jc w:val="both"/>
        <w:rPr>
          <w:sz w:val="20"/>
          <w:szCs w:val="20"/>
        </w:rPr>
      </w:pPr>
      <w:r w:rsidRPr="00E21BB6">
        <w:rPr>
          <w:sz w:val="20"/>
          <w:szCs w:val="20"/>
        </w:rPr>
        <w:t xml:space="preserve">4.4. В случае изменения учетных данных, содержащихся в заявлении об участии в ОЭД в электронном виде по телекоммуникационным каналам связи, Сторона не позднее трех рабочих дней со дня соответствующего изменения представляет Оператору заявление о внесении изменений в ранее сообщенные данные. </w:t>
      </w:r>
    </w:p>
    <w:p w:rsidR="00E21BB6" w:rsidRPr="00E21BB6" w:rsidRDefault="00E21BB6" w:rsidP="00E21BB6">
      <w:pPr>
        <w:widowControl w:val="0"/>
        <w:autoSpaceDE w:val="0"/>
        <w:autoSpaceDN w:val="0"/>
        <w:adjustRightInd w:val="0"/>
        <w:jc w:val="both"/>
        <w:rPr>
          <w:sz w:val="20"/>
          <w:szCs w:val="20"/>
        </w:rPr>
      </w:pPr>
    </w:p>
    <w:p w:rsidR="00E21BB6" w:rsidRPr="00E21BB6" w:rsidRDefault="00E21BB6" w:rsidP="00E21BB6">
      <w:pPr>
        <w:widowControl w:val="0"/>
        <w:autoSpaceDE w:val="0"/>
        <w:autoSpaceDN w:val="0"/>
        <w:adjustRightInd w:val="0"/>
        <w:jc w:val="center"/>
        <w:rPr>
          <w:b/>
          <w:sz w:val="20"/>
          <w:szCs w:val="20"/>
        </w:rPr>
      </w:pPr>
      <w:r w:rsidRPr="00E21BB6">
        <w:rPr>
          <w:b/>
          <w:sz w:val="20"/>
          <w:szCs w:val="20"/>
        </w:rPr>
        <w:t>5. ПОРЯДОК ВЫСТАВЛЕНИЯ И ПОЛУЧЕНИЯ СЧЕТОВ-ФАКТУР/УПД В ЭЛЕКТРОННОМ ВИДЕ ПО ТЕЛЕКОММУНИКАЦИОННЫМ КАНАЛАМ СВЯЗИ С ИСПОЛЬЗОВАНИЕМ КВАЛИФИЦИРОВАННОЙ ЭП (ЭЦП)</w:t>
      </w:r>
    </w:p>
    <w:p w:rsidR="00E21BB6" w:rsidRPr="00E21BB6" w:rsidRDefault="00E21BB6" w:rsidP="00E21BB6">
      <w:pPr>
        <w:widowControl w:val="0"/>
        <w:autoSpaceDE w:val="0"/>
        <w:autoSpaceDN w:val="0"/>
        <w:adjustRightInd w:val="0"/>
        <w:jc w:val="both"/>
        <w:rPr>
          <w:sz w:val="20"/>
          <w:szCs w:val="20"/>
        </w:rPr>
      </w:pPr>
      <w:r w:rsidRPr="00E21BB6">
        <w:rPr>
          <w:sz w:val="20"/>
          <w:szCs w:val="20"/>
        </w:rPr>
        <w:t>5.1. При выставлении и получении счетов-фактур/УПД Стороны руководствуются порядком, закрепленным в приказе Минфина России от 05.02.2021 № 14н "Об утверждении Порядка выставления и получения счетов-фактур в электронной форме по телекоммуникационным каналам связи с применением усиленной квалифицированной электронной подписи".</w:t>
      </w:r>
    </w:p>
    <w:p w:rsidR="00E21BB6" w:rsidRPr="00E21BB6" w:rsidRDefault="00E21BB6" w:rsidP="00E21BB6">
      <w:pPr>
        <w:widowControl w:val="0"/>
        <w:autoSpaceDE w:val="0"/>
        <w:autoSpaceDN w:val="0"/>
        <w:adjustRightInd w:val="0"/>
        <w:jc w:val="both"/>
        <w:rPr>
          <w:sz w:val="20"/>
          <w:szCs w:val="20"/>
        </w:rPr>
      </w:pPr>
    </w:p>
    <w:p w:rsidR="00E21BB6" w:rsidRPr="00E21BB6" w:rsidRDefault="00E21BB6" w:rsidP="00E21BB6">
      <w:pPr>
        <w:widowControl w:val="0"/>
        <w:autoSpaceDE w:val="0"/>
        <w:autoSpaceDN w:val="0"/>
        <w:adjustRightInd w:val="0"/>
        <w:jc w:val="center"/>
        <w:rPr>
          <w:b/>
          <w:sz w:val="20"/>
          <w:szCs w:val="20"/>
        </w:rPr>
      </w:pPr>
      <w:r w:rsidRPr="00E21BB6">
        <w:rPr>
          <w:b/>
          <w:sz w:val="20"/>
          <w:szCs w:val="20"/>
        </w:rPr>
        <w:t>6. ПОРЯДОК ВЫСТАВЛЕНИЯ, НАПРАВЛЕНИЯ И ОБМЕНА ДОКУМЕНТАМИ ЧЕРЕЗ ОПЕРАТОРА</w:t>
      </w:r>
    </w:p>
    <w:p w:rsidR="00E21BB6" w:rsidRPr="00E21BB6" w:rsidRDefault="00E21BB6" w:rsidP="00E21BB6">
      <w:pPr>
        <w:widowControl w:val="0"/>
        <w:autoSpaceDE w:val="0"/>
        <w:autoSpaceDN w:val="0"/>
        <w:adjustRightInd w:val="0"/>
        <w:jc w:val="both"/>
        <w:rPr>
          <w:sz w:val="20"/>
          <w:szCs w:val="20"/>
        </w:rPr>
      </w:pPr>
      <w:r w:rsidRPr="00E21BB6">
        <w:rPr>
          <w:sz w:val="20"/>
          <w:szCs w:val="20"/>
        </w:rPr>
        <w:t>6.1.</w:t>
      </w:r>
      <w:r w:rsidRPr="00E21BB6">
        <w:rPr>
          <w:sz w:val="20"/>
          <w:szCs w:val="20"/>
        </w:rPr>
        <w:tab/>
        <w:t>Направляющая Сторона формирует необходимый Документ в электронном виде в системе ПО, подписывает его КЭП, упаковывает в транспортный контейнер и отправляет через Оператора Получающей Стороне.</w:t>
      </w:r>
    </w:p>
    <w:p w:rsidR="00E21BB6" w:rsidRPr="00E21BB6" w:rsidRDefault="00E21BB6" w:rsidP="00E21BB6">
      <w:pPr>
        <w:widowControl w:val="0"/>
        <w:autoSpaceDE w:val="0"/>
        <w:autoSpaceDN w:val="0"/>
        <w:adjustRightInd w:val="0"/>
        <w:jc w:val="both"/>
        <w:rPr>
          <w:sz w:val="20"/>
          <w:szCs w:val="20"/>
        </w:rPr>
      </w:pPr>
      <w:r w:rsidRPr="00E21BB6">
        <w:rPr>
          <w:sz w:val="20"/>
          <w:szCs w:val="20"/>
        </w:rPr>
        <w:t xml:space="preserve">6.2. Оператор проверяет адрес и структуру транспортного контейнера и, при отсутствии недостатков, осуществляет его доставку Получающей Стороне. При этом Оператор фиксирует дату и время получения Документа, формирует Подтверждение даты получения (ПДП) и отправляет его Направляющей Стороне. </w:t>
      </w:r>
    </w:p>
    <w:p w:rsidR="00E21BB6" w:rsidRPr="00E21BB6" w:rsidRDefault="00E21BB6" w:rsidP="00E21BB6">
      <w:pPr>
        <w:widowControl w:val="0"/>
        <w:autoSpaceDE w:val="0"/>
        <w:autoSpaceDN w:val="0"/>
        <w:adjustRightInd w:val="0"/>
        <w:jc w:val="both"/>
        <w:rPr>
          <w:sz w:val="20"/>
          <w:szCs w:val="20"/>
        </w:rPr>
      </w:pPr>
      <w:r w:rsidRPr="00E21BB6">
        <w:rPr>
          <w:sz w:val="20"/>
          <w:szCs w:val="20"/>
        </w:rPr>
        <w:t>6.3. При обнаружении ошибок в полученном контейнере Оператор формирует сообщение об ошибке и отправляет его Направляющей Стороне.</w:t>
      </w:r>
    </w:p>
    <w:p w:rsidR="00E21BB6" w:rsidRPr="00E21BB6" w:rsidRDefault="00E21BB6" w:rsidP="00E21BB6">
      <w:pPr>
        <w:widowControl w:val="0"/>
        <w:autoSpaceDE w:val="0"/>
        <w:autoSpaceDN w:val="0"/>
        <w:adjustRightInd w:val="0"/>
        <w:jc w:val="both"/>
        <w:rPr>
          <w:sz w:val="20"/>
          <w:szCs w:val="20"/>
        </w:rPr>
      </w:pPr>
      <w:r w:rsidRPr="00E21BB6">
        <w:rPr>
          <w:sz w:val="20"/>
          <w:szCs w:val="20"/>
        </w:rPr>
        <w:t>6.4. Получающая Сторона, ознакомившись с Документом, может не позднее одного рабочего дня совершить одно из следующих действий:</w:t>
      </w:r>
    </w:p>
    <w:p w:rsidR="00E21BB6" w:rsidRPr="00E21BB6" w:rsidRDefault="00E21BB6" w:rsidP="00E21BB6">
      <w:pPr>
        <w:widowControl w:val="0"/>
        <w:autoSpaceDE w:val="0"/>
        <w:autoSpaceDN w:val="0"/>
        <w:adjustRightInd w:val="0"/>
        <w:jc w:val="both"/>
        <w:rPr>
          <w:sz w:val="20"/>
          <w:szCs w:val="20"/>
        </w:rPr>
      </w:pPr>
      <w:r w:rsidRPr="00E21BB6">
        <w:rPr>
          <w:sz w:val="20"/>
          <w:szCs w:val="20"/>
        </w:rPr>
        <w:t>6.4.1. Сформировать ответный Документ, подписать его КЭП и отправить Направляющей Стороне через Оператора – в том случае, если Получающая Сторона согласна с содержанием Документа.</w:t>
      </w:r>
    </w:p>
    <w:p w:rsidR="00E21BB6" w:rsidRPr="00E21BB6" w:rsidRDefault="00E21BB6" w:rsidP="00E21BB6">
      <w:pPr>
        <w:widowControl w:val="0"/>
        <w:autoSpaceDE w:val="0"/>
        <w:autoSpaceDN w:val="0"/>
        <w:adjustRightInd w:val="0"/>
        <w:jc w:val="both"/>
        <w:rPr>
          <w:sz w:val="20"/>
          <w:szCs w:val="20"/>
        </w:rPr>
      </w:pPr>
      <w:r w:rsidRPr="00E21BB6">
        <w:rPr>
          <w:sz w:val="20"/>
          <w:szCs w:val="20"/>
        </w:rPr>
        <w:t>6.4.2. При несогласии с содержанием Документа – сформировать Уведомление об уточнении (УОУ), указав причину несогласия, подписать его КЭП и отправить Направляющей Стороне через Оператора.</w:t>
      </w:r>
    </w:p>
    <w:p w:rsidR="00E21BB6" w:rsidRPr="00E21BB6" w:rsidRDefault="00E21BB6" w:rsidP="00E21BB6">
      <w:pPr>
        <w:widowControl w:val="0"/>
        <w:autoSpaceDE w:val="0"/>
        <w:autoSpaceDN w:val="0"/>
        <w:adjustRightInd w:val="0"/>
        <w:jc w:val="both"/>
        <w:rPr>
          <w:sz w:val="20"/>
          <w:szCs w:val="20"/>
        </w:rPr>
      </w:pPr>
      <w:r w:rsidRPr="00E21BB6">
        <w:rPr>
          <w:sz w:val="20"/>
          <w:szCs w:val="20"/>
        </w:rPr>
        <w:t xml:space="preserve">6.5. При необходимости Направляющая сторона не позднее 5 (пяти) рабочих дней вносит исправления в данные и повторяет действия, установленные п. 6.1. Соглашения. </w:t>
      </w:r>
    </w:p>
    <w:p w:rsidR="00E21BB6" w:rsidRPr="00E21BB6" w:rsidRDefault="00E21BB6" w:rsidP="00E21BB6">
      <w:pPr>
        <w:widowControl w:val="0"/>
        <w:autoSpaceDE w:val="0"/>
        <w:autoSpaceDN w:val="0"/>
        <w:adjustRightInd w:val="0"/>
        <w:jc w:val="center"/>
        <w:rPr>
          <w:b/>
          <w:sz w:val="20"/>
          <w:szCs w:val="20"/>
        </w:rPr>
      </w:pPr>
      <w:r w:rsidRPr="00E21BB6">
        <w:rPr>
          <w:b/>
          <w:sz w:val="20"/>
          <w:szCs w:val="20"/>
        </w:rPr>
        <w:t xml:space="preserve">7. ПОРЯДОК ПРЯМОГО ОБМЕНА НЕФОРМАЛИЗОВАННЫМИ ДОКУМЕНТАМИ </w:t>
      </w:r>
    </w:p>
    <w:p w:rsidR="00E21BB6" w:rsidRPr="00E21BB6" w:rsidRDefault="00E21BB6" w:rsidP="00E21BB6">
      <w:pPr>
        <w:widowControl w:val="0"/>
        <w:autoSpaceDE w:val="0"/>
        <w:autoSpaceDN w:val="0"/>
        <w:adjustRightInd w:val="0"/>
        <w:jc w:val="both"/>
        <w:rPr>
          <w:sz w:val="20"/>
          <w:szCs w:val="20"/>
        </w:rPr>
      </w:pPr>
      <w:r w:rsidRPr="00E21BB6">
        <w:rPr>
          <w:sz w:val="20"/>
          <w:szCs w:val="20"/>
        </w:rPr>
        <w:t xml:space="preserve">7.1. Направляющая Сторона формирует необходимый Документ в электронном виде в системе ПО, подписывает его КЭП направляет файл с документом в электронном виде в адрес Получающей Стороны. </w:t>
      </w:r>
    </w:p>
    <w:p w:rsidR="00E21BB6" w:rsidRPr="00E21BB6" w:rsidRDefault="00E21BB6" w:rsidP="00E21BB6">
      <w:pPr>
        <w:widowControl w:val="0"/>
        <w:autoSpaceDE w:val="0"/>
        <w:autoSpaceDN w:val="0"/>
        <w:adjustRightInd w:val="0"/>
        <w:jc w:val="both"/>
        <w:rPr>
          <w:sz w:val="20"/>
          <w:szCs w:val="20"/>
        </w:rPr>
      </w:pPr>
      <w:r w:rsidRPr="00E21BB6">
        <w:rPr>
          <w:sz w:val="20"/>
          <w:szCs w:val="20"/>
        </w:rPr>
        <w:t>7.2. Получающая Сторона, ознакомившись с документом, может совершить одно из следующих действий:</w:t>
      </w:r>
    </w:p>
    <w:p w:rsidR="00E21BB6" w:rsidRPr="00E21BB6" w:rsidRDefault="00E21BB6" w:rsidP="00E21BB6">
      <w:pPr>
        <w:widowControl w:val="0"/>
        <w:autoSpaceDE w:val="0"/>
        <w:autoSpaceDN w:val="0"/>
        <w:adjustRightInd w:val="0"/>
        <w:jc w:val="both"/>
        <w:rPr>
          <w:sz w:val="20"/>
          <w:szCs w:val="20"/>
        </w:rPr>
      </w:pPr>
      <w:r w:rsidRPr="00E21BB6">
        <w:rPr>
          <w:sz w:val="20"/>
          <w:szCs w:val="20"/>
        </w:rPr>
        <w:t xml:space="preserve">7.2.1. Подписать Документ КЭП и отправить Направляющей стороне – в том случае, если Получающая Сторона </w:t>
      </w:r>
      <w:r w:rsidRPr="00E21BB6">
        <w:rPr>
          <w:sz w:val="20"/>
          <w:szCs w:val="20"/>
        </w:rPr>
        <w:lastRenderedPageBreak/>
        <w:t>согласна с содержанием Документа.</w:t>
      </w:r>
    </w:p>
    <w:p w:rsidR="00E21BB6" w:rsidRPr="00E21BB6" w:rsidRDefault="00E21BB6" w:rsidP="00E21BB6">
      <w:pPr>
        <w:widowControl w:val="0"/>
        <w:autoSpaceDE w:val="0"/>
        <w:autoSpaceDN w:val="0"/>
        <w:adjustRightInd w:val="0"/>
        <w:jc w:val="both"/>
        <w:rPr>
          <w:sz w:val="20"/>
          <w:szCs w:val="20"/>
        </w:rPr>
      </w:pPr>
      <w:r w:rsidRPr="00E21BB6">
        <w:rPr>
          <w:sz w:val="20"/>
          <w:szCs w:val="20"/>
        </w:rPr>
        <w:t>7.2.2. При несогласии с содержанием Документа – сформировать Уведомление об уточнении (УОУ), указав причину несогласия, подписать его КЭП и отправить Направляющей Стороне через Оператора.</w:t>
      </w:r>
    </w:p>
    <w:p w:rsidR="00E21BB6" w:rsidRPr="00E21BB6" w:rsidRDefault="00E21BB6" w:rsidP="00E21BB6">
      <w:pPr>
        <w:widowControl w:val="0"/>
        <w:autoSpaceDE w:val="0"/>
        <w:autoSpaceDN w:val="0"/>
        <w:adjustRightInd w:val="0"/>
        <w:jc w:val="both"/>
        <w:rPr>
          <w:sz w:val="20"/>
          <w:szCs w:val="20"/>
        </w:rPr>
      </w:pPr>
      <w:r w:rsidRPr="00E21BB6">
        <w:rPr>
          <w:sz w:val="20"/>
          <w:szCs w:val="20"/>
        </w:rPr>
        <w:t xml:space="preserve">7.3. При необходимости Направляющая сторона не позднее 5 (пяти) рабочих дней вносит исправления в данные и повторяет действия, установленные п. 7.1. Соглашения. </w:t>
      </w:r>
    </w:p>
    <w:p w:rsidR="00E21BB6" w:rsidRPr="00E21BB6" w:rsidRDefault="00E21BB6" w:rsidP="00E21BB6">
      <w:pPr>
        <w:widowControl w:val="0"/>
        <w:autoSpaceDE w:val="0"/>
        <w:autoSpaceDN w:val="0"/>
        <w:adjustRightInd w:val="0"/>
        <w:rPr>
          <w:sz w:val="20"/>
          <w:szCs w:val="20"/>
        </w:rPr>
      </w:pPr>
    </w:p>
    <w:p w:rsidR="00E21BB6" w:rsidRPr="00E21BB6" w:rsidRDefault="00E21BB6" w:rsidP="00E21BB6">
      <w:pPr>
        <w:widowControl w:val="0"/>
        <w:autoSpaceDE w:val="0"/>
        <w:autoSpaceDN w:val="0"/>
        <w:adjustRightInd w:val="0"/>
        <w:jc w:val="center"/>
        <w:rPr>
          <w:b/>
          <w:sz w:val="20"/>
          <w:szCs w:val="20"/>
        </w:rPr>
      </w:pPr>
      <w:r w:rsidRPr="00E21BB6">
        <w:rPr>
          <w:b/>
          <w:sz w:val="20"/>
          <w:szCs w:val="20"/>
        </w:rPr>
        <w:t>8. ПРОЧИЕ УСЛОВИЯ</w:t>
      </w:r>
    </w:p>
    <w:p w:rsidR="00E21BB6" w:rsidRPr="00E21BB6" w:rsidRDefault="00E21BB6" w:rsidP="00E21BB6">
      <w:pPr>
        <w:widowControl w:val="0"/>
        <w:autoSpaceDE w:val="0"/>
        <w:autoSpaceDN w:val="0"/>
        <w:adjustRightInd w:val="0"/>
        <w:jc w:val="both"/>
        <w:rPr>
          <w:sz w:val="20"/>
          <w:szCs w:val="20"/>
        </w:rPr>
      </w:pPr>
      <w:r w:rsidRPr="00E21BB6">
        <w:rPr>
          <w:sz w:val="20"/>
          <w:szCs w:val="20"/>
        </w:rPr>
        <w:t>8.1. В случае несоответствия государственного календаря рабочего времени Субарендатора (Получающей Стороны) с производственным календарем РФ Субарендатор (Получающая Сторона) обязан направить извещение о получении Документа (счета-фактуры/УПД) в электронном виде в первый рабочий день согласно государственному календарю рабочего времени Субарендатора (Получающей Стороны).</w:t>
      </w:r>
    </w:p>
    <w:p w:rsidR="00E21BB6" w:rsidRPr="00E21BB6" w:rsidRDefault="00E21BB6" w:rsidP="00E21BB6">
      <w:pPr>
        <w:widowControl w:val="0"/>
        <w:autoSpaceDE w:val="0"/>
        <w:autoSpaceDN w:val="0"/>
        <w:adjustRightInd w:val="0"/>
        <w:jc w:val="both"/>
        <w:rPr>
          <w:sz w:val="20"/>
          <w:szCs w:val="20"/>
        </w:rPr>
      </w:pPr>
      <w:r w:rsidRPr="00E21BB6">
        <w:rPr>
          <w:sz w:val="20"/>
          <w:szCs w:val="20"/>
        </w:rPr>
        <w:t>8.2. В случае если Направляющая сторона не получила от Получающей стороны и/или Оператора Получающей стороны, а равно если Оператор Получающей стороны не получил от Получающей стороны, извещение о получении Документа (счета-фактуры/УПД) от Направляющей стороны и/или Оператора Направляющей стороны, и при условии отсутствия от Получающей Стороны уведомления согласно п. 2.6. Соглашения и невозможности для Направляющей Стороны получить от Получающей Стороны информацию о причинах отсутствия извещения, Направляющая Сторона оформляет соответствующий документ на бумажном носителе с подписанием собственноручной подписью, Стороны считают его оригиналом, при этом такая форма оригинала документа должна быть зафиксирована приказом руководителя Направляющей Стороны.</w:t>
      </w:r>
    </w:p>
    <w:p w:rsidR="00E21BB6" w:rsidRPr="00E21BB6" w:rsidRDefault="00E21BB6" w:rsidP="00E21BB6">
      <w:pPr>
        <w:widowControl w:val="0"/>
        <w:autoSpaceDE w:val="0"/>
        <w:autoSpaceDN w:val="0"/>
        <w:adjustRightInd w:val="0"/>
        <w:jc w:val="both"/>
        <w:rPr>
          <w:sz w:val="20"/>
          <w:szCs w:val="20"/>
        </w:rPr>
      </w:pPr>
      <w:r w:rsidRPr="00E21BB6">
        <w:rPr>
          <w:sz w:val="20"/>
          <w:szCs w:val="20"/>
        </w:rPr>
        <w:t>8.3. В случае невозможности и далее производить обмен документами в электронном виде (неполучение извещений о получении электронного документа, отсутствие любого вида связи с Получающей Стороной и пр.) Направляющая Сторона оформляет документы на бумажных носителях в письменном виде и Стороны считают их оригиналами, при этом Соглашение считается расторгнутым, без оформления каких-либо Дополнительных соглашений.</w:t>
      </w:r>
    </w:p>
    <w:p w:rsidR="00E21BB6" w:rsidRPr="00E21BB6" w:rsidRDefault="00E21BB6" w:rsidP="00E21BB6">
      <w:pPr>
        <w:widowControl w:val="0"/>
        <w:autoSpaceDE w:val="0"/>
        <w:autoSpaceDN w:val="0"/>
        <w:adjustRightInd w:val="0"/>
        <w:rPr>
          <w:sz w:val="20"/>
          <w:szCs w:val="20"/>
        </w:rPr>
      </w:pPr>
    </w:p>
    <w:p w:rsidR="00E21BB6" w:rsidRPr="00E21BB6" w:rsidRDefault="00E21BB6" w:rsidP="00E21BB6">
      <w:pPr>
        <w:widowControl w:val="0"/>
        <w:autoSpaceDE w:val="0"/>
        <w:autoSpaceDN w:val="0"/>
        <w:adjustRightInd w:val="0"/>
        <w:jc w:val="center"/>
        <w:rPr>
          <w:b/>
          <w:sz w:val="20"/>
          <w:szCs w:val="20"/>
        </w:rPr>
      </w:pPr>
      <w:r w:rsidRPr="00E21BB6">
        <w:rPr>
          <w:b/>
          <w:sz w:val="20"/>
          <w:szCs w:val="20"/>
        </w:rPr>
        <w:t>9. РАЗРЕШЕНИЕ СПОРОВ</w:t>
      </w:r>
    </w:p>
    <w:p w:rsidR="00E21BB6" w:rsidRPr="00E21BB6" w:rsidRDefault="00E21BB6" w:rsidP="00E21BB6">
      <w:pPr>
        <w:widowControl w:val="0"/>
        <w:autoSpaceDE w:val="0"/>
        <w:autoSpaceDN w:val="0"/>
        <w:adjustRightInd w:val="0"/>
        <w:jc w:val="both"/>
        <w:rPr>
          <w:sz w:val="20"/>
          <w:szCs w:val="20"/>
        </w:rPr>
      </w:pPr>
      <w:r w:rsidRPr="00E21BB6">
        <w:rPr>
          <w:sz w:val="20"/>
          <w:szCs w:val="20"/>
        </w:rPr>
        <w:t>9.1. Квалифицированная ЭП, которой подписан документ, признается действительной до тех пор, пока решением суда не установлено иное.</w:t>
      </w:r>
    </w:p>
    <w:p w:rsidR="00E21BB6" w:rsidRPr="00E21BB6" w:rsidRDefault="00E21BB6" w:rsidP="00E21BB6">
      <w:pPr>
        <w:widowControl w:val="0"/>
        <w:autoSpaceDE w:val="0"/>
        <w:autoSpaceDN w:val="0"/>
        <w:adjustRightInd w:val="0"/>
        <w:jc w:val="both"/>
        <w:rPr>
          <w:sz w:val="20"/>
          <w:szCs w:val="20"/>
        </w:rPr>
      </w:pPr>
      <w:r w:rsidRPr="00E21BB6">
        <w:rPr>
          <w:sz w:val="20"/>
          <w:szCs w:val="20"/>
        </w:rPr>
        <w:t>9.2. При возникновении разногласий относительно подписания с помощью КЭП определенных электронных документов Стороны соглашаются предоставить комиссии, созданной в соответствии с регламентом УЦ, возможность ознакомления с условиями и порядком работы своих программных и технических средств, используемых для обмена электронными документами.</w:t>
      </w:r>
    </w:p>
    <w:p w:rsidR="00E21BB6" w:rsidRPr="00E21BB6" w:rsidRDefault="00E21BB6" w:rsidP="00E21BB6">
      <w:pPr>
        <w:widowControl w:val="0"/>
        <w:autoSpaceDE w:val="0"/>
        <w:autoSpaceDN w:val="0"/>
        <w:adjustRightInd w:val="0"/>
        <w:jc w:val="both"/>
        <w:rPr>
          <w:sz w:val="20"/>
          <w:szCs w:val="20"/>
        </w:rPr>
      </w:pPr>
      <w:r w:rsidRPr="00E21BB6">
        <w:rPr>
          <w:sz w:val="20"/>
          <w:szCs w:val="20"/>
        </w:rPr>
        <w:t>9.3. Порядок разрешения споров по Соглашению устанавливается в порядке, предусмотренном Договором.</w:t>
      </w:r>
    </w:p>
    <w:p w:rsidR="00E21BB6" w:rsidRPr="00E21BB6" w:rsidRDefault="00E21BB6" w:rsidP="00E21BB6">
      <w:pPr>
        <w:widowControl w:val="0"/>
        <w:autoSpaceDE w:val="0"/>
        <w:autoSpaceDN w:val="0"/>
        <w:adjustRightInd w:val="0"/>
        <w:rPr>
          <w:sz w:val="20"/>
          <w:szCs w:val="20"/>
        </w:rPr>
      </w:pPr>
    </w:p>
    <w:p w:rsidR="00E21BB6" w:rsidRPr="00E21BB6" w:rsidRDefault="00E21BB6" w:rsidP="00E21BB6">
      <w:pPr>
        <w:widowControl w:val="0"/>
        <w:autoSpaceDE w:val="0"/>
        <w:autoSpaceDN w:val="0"/>
        <w:adjustRightInd w:val="0"/>
        <w:jc w:val="both"/>
        <w:rPr>
          <w:sz w:val="20"/>
          <w:szCs w:val="20"/>
        </w:rPr>
      </w:pPr>
    </w:p>
    <w:p w:rsidR="00E21BB6" w:rsidRPr="00E21BB6" w:rsidRDefault="00E21BB6" w:rsidP="00E21BB6">
      <w:pPr>
        <w:widowControl w:val="0"/>
        <w:autoSpaceDE w:val="0"/>
        <w:autoSpaceDN w:val="0"/>
        <w:adjustRightInd w:val="0"/>
        <w:jc w:val="center"/>
        <w:rPr>
          <w:b/>
          <w:sz w:val="20"/>
          <w:szCs w:val="20"/>
        </w:rPr>
      </w:pPr>
      <w:r w:rsidRPr="00E21BB6">
        <w:rPr>
          <w:b/>
          <w:sz w:val="20"/>
          <w:szCs w:val="20"/>
        </w:rPr>
        <w:t xml:space="preserve">10. ПОДПИСИ СТОРОН </w:t>
      </w:r>
    </w:p>
    <w:p w:rsidR="00E21BB6" w:rsidRPr="00E21BB6" w:rsidRDefault="00E21BB6" w:rsidP="00E21BB6">
      <w:pPr>
        <w:widowControl w:val="0"/>
        <w:shd w:val="clear" w:color="auto" w:fill="FFFFFF"/>
        <w:autoSpaceDE w:val="0"/>
        <w:autoSpaceDN w:val="0"/>
        <w:adjustRightInd w:val="0"/>
        <w:rPr>
          <w:b/>
          <w:sz w:val="20"/>
          <w:szCs w:val="20"/>
        </w:rPr>
      </w:pPr>
    </w:p>
    <w:tbl>
      <w:tblPr>
        <w:tblW w:w="9780" w:type="dxa"/>
        <w:tblInd w:w="-176" w:type="dxa"/>
        <w:tblLayout w:type="fixed"/>
        <w:tblLook w:val="04A0" w:firstRow="1" w:lastRow="0" w:firstColumn="1" w:lastColumn="0" w:noHBand="0" w:noVBand="1"/>
      </w:tblPr>
      <w:tblGrid>
        <w:gridCol w:w="5457"/>
        <w:gridCol w:w="4323"/>
      </w:tblGrid>
      <w:tr w:rsidR="00E21BB6" w:rsidRPr="00E21BB6" w:rsidTr="000D7568">
        <w:tc>
          <w:tcPr>
            <w:tcW w:w="5458" w:type="dxa"/>
          </w:tcPr>
          <w:p w:rsidR="00E21BB6" w:rsidRPr="00E21BB6" w:rsidRDefault="00E21BB6" w:rsidP="00E21BB6">
            <w:pPr>
              <w:widowControl w:val="0"/>
              <w:autoSpaceDE w:val="0"/>
              <w:autoSpaceDN w:val="0"/>
              <w:adjustRightInd w:val="0"/>
              <w:jc w:val="both"/>
              <w:rPr>
                <w:b/>
                <w:sz w:val="20"/>
                <w:szCs w:val="20"/>
              </w:rPr>
            </w:pPr>
            <w:r w:rsidRPr="00E21BB6">
              <w:rPr>
                <w:b/>
                <w:sz w:val="20"/>
                <w:szCs w:val="20"/>
              </w:rPr>
              <w:t>АРЕНДАТОР</w:t>
            </w:r>
          </w:p>
          <w:p w:rsidR="00E21BB6" w:rsidRPr="00E21BB6" w:rsidRDefault="00E21BB6" w:rsidP="00E21BB6">
            <w:pPr>
              <w:autoSpaceDE w:val="0"/>
              <w:autoSpaceDN w:val="0"/>
              <w:adjustRightInd w:val="0"/>
              <w:jc w:val="both"/>
            </w:pPr>
            <w:r w:rsidRPr="00E21BB6">
              <w:rPr>
                <w:sz w:val="22"/>
                <w:szCs w:val="22"/>
                <w:highlight w:val="yellow"/>
              </w:rPr>
              <w:t>_____________________</w:t>
            </w:r>
          </w:p>
          <w:p w:rsidR="00E21BB6" w:rsidRPr="00E21BB6" w:rsidRDefault="00E21BB6" w:rsidP="00E21BB6">
            <w:pPr>
              <w:autoSpaceDE w:val="0"/>
              <w:autoSpaceDN w:val="0"/>
              <w:adjustRightInd w:val="0"/>
              <w:jc w:val="both"/>
            </w:pPr>
            <w:r w:rsidRPr="00E21BB6">
              <w:rPr>
                <w:sz w:val="22"/>
                <w:szCs w:val="22"/>
              </w:rPr>
              <w:t xml:space="preserve">(должность) </w:t>
            </w:r>
          </w:p>
          <w:p w:rsidR="00E21BB6" w:rsidRPr="00E21BB6" w:rsidRDefault="00E21BB6" w:rsidP="00E21BB6">
            <w:pPr>
              <w:autoSpaceDE w:val="0"/>
              <w:autoSpaceDN w:val="0"/>
              <w:adjustRightInd w:val="0"/>
              <w:jc w:val="both"/>
            </w:pPr>
            <w:r w:rsidRPr="00E21BB6">
              <w:rPr>
                <w:sz w:val="22"/>
                <w:szCs w:val="22"/>
                <w:highlight w:val="yellow"/>
              </w:rPr>
              <w:t>_____________________</w:t>
            </w:r>
          </w:p>
          <w:p w:rsidR="00E21BB6" w:rsidRPr="00E21BB6" w:rsidRDefault="00E21BB6" w:rsidP="00E21BB6">
            <w:pPr>
              <w:autoSpaceDE w:val="0"/>
              <w:autoSpaceDN w:val="0"/>
              <w:adjustRightInd w:val="0"/>
              <w:jc w:val="both"/>
            </w:pPr>
            <w:r w:rsidRPr="00E21BB6">
              <w:rPr>
                <w:sz w:val="22"/>
                <w:szCs w:val="22"/>
              </w:rPr>
              <w:t xml:space="preserve">(ФИО) </w:t>
            </w:r>
          </w:p>
          <w:p w:rsidR="00E21BB6" w:rsidRPr="00E21BB6" w:rsidRDefault="00E21BB6" w:rsidP="00E21BB6">
            <w:pPr>
              <w:widowControl w:val="0"/>
              <w:shd w:val="clear" w:color="auto" w:fill="FFFFFF"/>
              <w:tabs>
                <w:tab w:val="left" w:pos="3490"/>
              </w:tabs>
              <w:suppressAutoHyphens/>
              <w:autoSpaceDE w:val="0"/>
              <w:autoSpaceDN w:val="0"/>
              <w:adjustRightInd w:val="0"/>
              <w:rPr>
                <w:bCs/>
                <w:sz w:val="20"/>
                <w:szCs w:val="20"/>
              </w:rPr>
            </w:pPr>
            <w:r w:rsidRPr="00E21BB6">
              <w:rPr>
                <w:sz w:val="20"/>
                <w:szCs w:val="20"/>
                <w:highlight w:val="yellow"/>
              </w:rPr>
              <w:t>«____»_______________ 20_ г.</w:t>
            </w:r>
          </w:p>
          <w:p w:rsidR="00E21BB6" w:rsidRPr="00E21BB6" w:rsidRDefault="00E21BB6" w:rsidP="00E21BB6">
            <w:pPr>
              <w:widowControl w:val="0"/>
              <w:autoSpaceDE w:val="0"/>
              <w:autoSpaceDN w:val="0"/>
              <w:adjustRightInd w:val="0"/>
              <w:jc w:val="both"/>
              <w:rPr>
                <w:sz w:val="20"/>
                <w:szCs w:val="20"/>
              </w:rPr>
            </w:pPr>
          </w:p>
        </w:tc>
        <w:tc>
          <w:tcPr>
            <w:tcW w:w="4324" w:type="dxa"/>
          </w:tcPr>
          <w:p w:rsidR="00E21BB6" w:rsidRPr="00E21BB6" w:rsidRDefault="00E21BB6" w:rsidP="00E21BB6">
            <w:pPr>
              <w:widowControl w:val="0"/>
              <w:autoSpaceDE w:val="0"/>
              <w:autoSpaceDN w:val="0"/>
              <w:adjustRightInd w:val="0"/>
              <w:jc w:val="both"/>
              <w:rPr>
                <w:b/>
                <w:sz w:val="20"/>
                <w:szCs w:val="20"/>
              </w:rPr>
            </w:pPr>
            <w:r w:rsidRPr="00E21BB6">
              <w:rPr>
                <w:b/>
                <w:sz w:val="20"/>
                <w:szCs w:val="20"/>
              </w:rPr>
              <w:t>СУБАРЕНДАТОР</w:t>
            </w:r>
          </w:p>
          <w:p w:rsidR="00E21BB6" w:rsidRPr="00E21BB6" w:rsidRDefault="00E21BB6" w:rsidP="00E21BB6">
            <w:pPr>
              <w:autoSpaceDE w:val="0"/>
              <w:autoSpaceDN w:val="0"/>
              <w:adjustRightInd w:val="0"/>
              <w:jc w:val="both"/>
            </w:pPr>
            <w:r w:rsidRPr="00E21BB6">
              <w:rPr>
                <w:sz w:val="22"/>
                <w:szCs w:val="22"/>
                <w:highlight w:val="yellow"/>
              </w:rPr>
              <w:t>_____________________</w:t>
            </w:r>
          </w:p>
          <w:p w:rsidR="00E21BB6" w:rsidRPr="00E21BB6" w:rsidRDefault="00E21BB6" w:rsidP="00E21BB6">
            <w:pPr>
              <w:autoSpaceDE w:val="0"/>
              <w:autoSpaceDN w:val="0"/>
              <w:adjustRightInd w:val="0"/>
              <w:jc w:val="both"/>
            </w:pPr>
            <w:r w:rsidRPr="00E21BB6">
              <w:rPr>
                <w:sz w:val="22"/>
                <w:szCs w:val="22"/>
              </w:rPr>
              <w:t xml:space="preserve">(должность) </w:t>
            </w:r>
          </w:p>
          <w:p w:rsidR="00E21BB6" w:rsidRPr="00E21BB6" w:rsidRDefault="00E21BB6" w:rsidP="00E21BB6">
            <w:pPr>
              <w:autoSpaceDE w:val="0"/>
              <w:autoSpaceDN w:val="0"/>
              <w:adjustRightInd w:val="0"/>
              <w:jc w:val="both"/>
            </w:pPr>
            <w:r w:rsidRPr="00E21BB6">
              <w:rPr>
                <w:sz w:val="22"/>
                <w:szCs w:val="22"/>
                <w:highlight w:val="yellow"/>
              </w:rPr>
              <w:t>_____________________</w:t>
            </w:r>
          </w:p>
          <w:p w:rsidR="00E21BB6" w:rsidRPr="00E21BB6" w:rsidRDefault="00E21BB6" w:rsidP="00E21BB6">
            <w:pPr>
              <w:autoSpaceDE w:val="0"/>
              <w:autoSpaceDN w:val="0"/>
              <w:adjustRightInd w:val="0"/>
              <w:jc w:val="both"/>
            </w:pPr>
            <w:r w:rsidRPr="00E21BB6">
              <w:rPr>
                <w:sz w:val="22"/>
                <w:szCs w:val="22"/>
              </w:rPr>
              <w:t xml:space="preserve">(ФИО) </w:t>
            </w:r>
          </w:p>
          <w:p w:rsidR="00E21BB6" w:rsidRPr="00E21BB6" w:rsidRDefault="00E21BB6" w:rsidP="00E21BB6">
            <w:pPr>
              <w:widowControl w:val="0"/>
              <w:shd w:val="clear" w:color="auto" w:fill="FFFFFF"/>
              <w:tabs>
                <w:tab w:val="left" w:pos="3490"/>
              </w:tabs>
              <w:suppressAutoHyphens/>
              <w:autoSpaceDE w:val="0"/>
              <w:autoSpaceDN w:val="0"/>
              <w:adjustRightInd w:val="0"/>
              <w:rPr>
                <w:bCs/>
                <w:sz w:val="20"/>
                <w:szCs w:val="20"/>
              </w:rPr>
            </w:pPr>
            <w:r w:rsidRPr="00E21BB6">
              <w:rPr>
                <w:sz w:val="20"/>
                <w:szCs w:val="20"/>
                <w:highlight w:val="yellow"/>
              </w:rPr>
              <w:t>«____»_______________ 20_ г.</w:t>
            </w:r>
          </w:p>
          <w:p w:rsidR="00E21BB6" w:rsidRPr="00E21BB6" w:rsidRDefault="00E21BB6" w:rsidP="00E21BB6">
            <w:pPr>
              <w:widowControl w:val="0"/>
              <w:autoSpaceDE w:val="0"/>
              <w:autoSpaceDN w:val="0"/>
              <w:adjustRightInd w:val="0"/>
              <w:rPr>
                <w:sz w:val="20"/>
                <w:szCs w:val="20"/>
              </w:rPr>
            </w:pPr>
          </w:p>
        </w:tc>
      </w:tr>
    </w:tbl>
    <w:p w:rsidR="00E21BB6" w:rsidRPr="00E21BB6" w:rsidRDefault="00E21BB6" w:rsidP="00E21BB6">
      <w:pPr>
        <w:widowControl w:val="0"/>
        <w:autoSpaceDE w:val="0"/>
        <w:autoSpaceDN w:val="0"/>
        <w:adjustRightInd w:val="0"/>
        <w:rPr>
          <w:sz w:val="20"/>
          <w:szCs w:val="20"/>
        </w:rPr>
      </w:pPr>
    </w:p>
    <w:p w:rsidR="00E21BB6" w:rsidRPr="00E21BB6" w:rsidRDefault="00E21BB6" w:rsidP="00E21BB6">
      <w:pPr>
        <w:rPr>
          <w:sz w:val="22"/>
          <w:szCs w:val="22"/>
        </w:rPr>
      </w:pPr>
    </w:p>
    <w:p w:rsidR="00E21BB6" w:rsidRPr="00E21BB6" w:rsidRDefault="00E21BB6" w:rsidP="00E21BB6">
      <w:pPr>
        <w:rPr>
          <w:sz w:val="22"/>
          <w:szCs w:val="22"/>
        </w:rPr>
      </w:pPr>
    </w:p>
    <w:p w:rsidR="00E21BB6" w:rsidRPr="00E21BB6" w:rsidRDefault="00E21BB6" w:rsidP="00E21BB6">
      <w:pPr>
        <w:rPr>
          <w:sz w:val="22"/>
          <w:szCs w:val="22"/>
        </w:rPr>
      </w:pPr>
    </w:p>
    <w:p w:rsidR="00E21BB6" w:rsidRPr="00E21BB6" w:rsidRDefault="00E21BB6" w:rsidP="00E21BB6">
      <w:pPr>
        <w:rPr>
          <w:sz w:val="22"/>
          <w:szCs w:val="22"/>
        </w:rPr>
      </w:pPr>
    </w:p>
    <w:p w:rsidR="00E21BB6" w:rsidRPr="00E21BB6" w:rsidRDefault="00E21BB6" w:rsidP="00E21BB6">
      <w:pPr>
        <w:rPr>
          <w:sz w:val="22"/>
          <w:szCs w:val="22"/>
        </w:rPr>
      </w:pPr>
    </w:p>
    <w:p w:rsidR="00E21BB6" w:rsidRPr="00E21BB6" w:rsidRDefault="00E21BB6" w:rsidP="00E21BB6">
      <w:pPr>
        <w:rPr>
          <w:sz w:val="22"/>
          <w:szCs w:val="22"/>
        </w:rPr>
      </w:pPr>
    </w:p>
    <w:p w:rsidR="00E21BB6" w:rsidRPr="00E21BB6" w:rsidRDefault="00E21BB6" w:rsidP="00E21BB6">
      <w:pPr>
        <w:rPr>
          <w:sz w:val="22"/>
          <w:szCs w:val="22"/>
        </w:rPr>
      </w:pPr>
    </w:p>
    <w:p w:rsidR="00E21BB6" w:rsidRPr="00E21BB6" w:rsidRDefault="00E21BB6" w:rsidP="00E21BB6">
      <w:pPr>
        <w:rPr>
          <w:sz w:val="22"/>
          <w:szCs w:val="22"/>
        </w:rPr>
      </w:pPr>
    </w:p>
    <w:p w:rsidR="00E21BB6" w:rsidRPr="00E21BB6" w:rsidRDefault="00E21BB6" w:rsidP="00E21BB6">
      <w:pPr>
        <w:rPr>
          <w:sz w:val="22"/>
          <w:szCs w:val="22"/>
        </w:rPr>
      </w:pPr>
    </w:p>
    <w:p w:rsidR="00E21BB6" w:rsidRPr="00E21BB6" w:rsidRDefault="00E21BB6" w:rsidP="00E21BB6">
      <w:pPr>
        <w:rPr>
          <w:sz w:val="22"/>
          <w:szCs w:val="22"/>
        </w:rPr>
      </w:pPr>
      <w:r w:rsidRPr="00E21BB6">
        <w:rPr>
          <w:sz w:val="22"/>
          <w:szCs w:val="22"/>
        </w:rPr>
        <w:br w:type="page"/>
      </w:r>
    </w:p>
    <w:p w:rsidR="00E21BB6" w:rsidRPr="00E21BB6" w:rsidRDefault="00E21BB6" w:rsidP="00E21BB6">
      <w:pPr>
        <w:widowControl w:val="0"/>
        <w:shd w:val="clear" w:color="auto" w:fill="FFFFFF"/>
        <w:autoSpaceDE w:val="0"/>
        <w:autoSpaceDN w:val="0"/>
        <w:adjustRightInd w:val="0"/>
        <w:contextualSpacing/>
        <w:jc w:val="right"/>
        <w:rPr>
          <w:sz w:val="22"/>
          <w:szCs w:val="22"/>
        </w:rPr>
      </w:pPr>
      <w:r w:rsidRPr="00E21BB6">
        <w:rPr>
          <w:sz w:val="22"/>
          <w:szCs w:val="22"/>
        </w:rPr>
        <w:lastRenderedPageBreak/>
        <w:t>ПРИЛОЖЕНИЕ № 8</w:t>
      </w:r>
    </w:p>
    <w:p w:rsidR="00E21BB6" w:rsidRPr="00E21BB6" w:rsidRDefault="00E21BB6" w:rsidP="00E21BB6">
      <w:pPr>
        <w:widowControl w:val="0"/>
        <w:autoSpaceDE w:val="0"/>
        <w:autoSpaceDN w:val="0"/>
        <w:adjustRightInd w:val="0"/>
        <w:jc w:val="right"/>
        <w:rPr>
          <w:sz w:val="22"/>
          <w:szCs w:val="22"/>
        </w:rPr>
      </w:pPr>
      <w:r w:rsidRPr="00E21BB6">
        <w:rPr>
          <w:sz w:val="22"/>
          <w:szCs w:val="22"/>
        </w:rPr>
        <w:t xml:space="preserve">к договору субаренды </w:t>
      </w:r>
    </w:p>
    <w:p w:rsidR="00E21BB6" w:rsidRPr="00E21BB6" w:rsidRDefault="00E21BB6" w:rsidP="00E21BB6">
      <w:pPr>
        <w:widowControl w:val="0"/>
        <w:autoSpaceDE w:val="0"/>
        <w:autoSpaceDN w:val="0"/>
        <w:adjustRightInd w:val="0"/>
        <w:jc w:val="right"/>
        <w:rPr>
          <w:sz w:val="22"/>
          <w:szCs w:val="22"/>
        </w:rPr>
      </w:pPr>
      <w:r w:rsidRPr="00E21BB6">
        <w:rPr>
          <w:sz w:val="22"/>
          <w:szCs w:val="22"/>
        </w:rPr>
        <w:t>№</w:t>
      </w:r>
      <w:r w:rsidRPr="00E21BB6">
        <w:rPr>
          <w:sz w:val="22"/>
          <w:szCs w:val="22"/>
          <w:highlight w:val="yellow"/>
        </w:rPr>
        <w:t>___________________</w:t>
      </w:r>
    </w:p>
    <w:p w:rsidR="00E21BB6" w:rsidRPr="00E21BB6" w:rsidRDefault="00E21BB6" w:rsidP="00E21BB6">
      <w:pPr>
        <w:widowControl w:val="0"/>
        <w:shd w:val="clear" w:color="auto" w:fill="FFFFFF"/>
        <w:autoSpaceDE w:val="0"/>
        <w:autoSpaceDN w:val="0"/>
        <w:adjustRightInd w:val="0"/>
        <w:contextualSpacing/>
        <w:jc w:val="right"/>
        <w:rPr>
          <w:sz w:val="22"/>
          <w:szCs w:val="22"/>
        </w:rPr>
      </w:pPr>
      <w:r w:rsidRPr="00E21BB6">
        <w:rPr>
          <w:sz w:val="22"/>
          <w:szCs w:val="22"/>
        </w:rPr>
        <w:t xml:space="preserve">                                                                                                               от</w:t>
      </w:r>
      <w:r w:rsidRPr="00E21BB6">
        <w:rPr>
          <w:sz w:val="22"/>
          <w:szCs w:val="22"/>
          <w:highlight w:val="yellow"/>
        </w:rPr>
        <w:t>___________________</w:t>
      </w:r>
    </w:p>
    <w:p w:rsidR="00E21BB6" w:rsidRPr="00E21BB6" w:rsidRDefault="00E21BB6" w:rsidP="00E21BB6">
      <w:pPr>
        <w:widowControl w:val="0"/>
        <w:shd w:val="clear" w:color="auto" w:fill="FFFFFF"/>
        <w:autoSpaceDE w:val="0"/>
        <w:autoSpaceDN w:val="0"/>
        <w:adjustRightInd w:val="0"/>
        <w:contextualSpacing/>
        <w:jc w:val="center"/>
        <w:rPr>
          <w:sz w:val="20"/>
          <w:szCs w:val="20"/>
        </w:rPr>
      </w:pPr>
    </w:p>
    <w:p w:rsidR="00E21BB6" w:rsidRPr="00E21BB6" w:rsidRDefault="00E21BB6" w:rsidP="00E21BB6">
      <w:pPr>
        <w:widowControl w:val="0"/>
        <w:shd w:val="clear" w:color="auto" w:fill="FFFFFF"/>
        <w:autoSpaceDE w:val="0"/>
        <w:autoSpaceDN w:val="0"/>
        <w:adjustRightInd w:val="0"/>
        <w:contextualSpacing/>
        <w:jc w:val="right"/>
        <w:rPr>
          <w:b/>
          <w:sz w:val="22"/>
          <w:szCs w:val="22"/>
        </w:rPr>
      </w:pPr>
      <w:r w:rsidRPr="00E21BB6">
        <w:rPr>
          <w:b/>
          <w:sz w:val="22"/>
          <w:szCs w:val="22"/>
        </w:rPr>
        <w:t>ФОРМА</w:t>
      </w:r>
    </w:p>
    <w:p w:rsidR="00E21BB6" w:rsidRPr="00E21BB6" w:rsidRDefault="00E21BB6" w:rsidP="00E21BB6">
      <w:pPr>
        <w:widowControl w:val="0"/>
        <w:shd w:val="clear" w:color="auto" w:fill="FFFFFF"/>
        <w:autoSpaceDE w:val="0"/>
        <w:autoSpaceDN w:val="0"/>
        <w:adjustRightInd w:val="0"/>
        <w:contextualSpacing/>
        <w:jc w:val="center"/>
        <w:rPr>
          <w:sz w:val="22"/>
          <w:szCs w:val="22"/>
        </w:rPr>
      </w:pPr>
    </w:p>
    <w:p w:rsidR="00E21BB6" w:rsidRPr="00E21BB6" w:rsidRDefault="00E21BB6" w:rsidP="00E21BB6">
      <w:pPr>
        <w:widowControl w:val="0"/>
        <w:shd w:val="clear" w:color="auto" w:fill="FFFFFF"/>
        <w:autoSpaceDE w:val="0"/>
        <w:autoSpaceDN w:val="0"/>
        <w:adjustRightInd w:val="0"/>
        <w:contextualSpacing/>
        <w:jc w:val="center"/>
        <w:rPr>
          <w:b/>
          <w:sz w:val="22"/>
          <w:szCs w:val="22"/>
        </w:rPr>
      </w:pPr>
      <w:r w:rsidRPr="00E21BB6">
        <w:rPr>
          <w:b/>
          <w:sz w:val="22"/>
          <w:szCs w:val="22"/>
        </w:rPr>
        <w:t>А К Т</w:t>
      </w:r>
    </w:p>
    <w:p w:rsidR="00E21BB6" w:rsidRPr="00E21BB6" w:rsidRDefault="00E21BB6" w:rsidP="00E21BB6">
      <w:pPr>
        <w:widowControl w:val="0"/>
        <w:shd w:val="clear" w:color="auto" w:fill="FFFFFF"/>
        <w:autoSpaceDE w:val="0"/>
        <w:autoSpaceDN w:val="0"/>
        <w:adjustRightInd w:val="0"/>
        <w:contextualSpacing/>
        <w:jc w:val="center"/>
        <w:rPr>
          <w:b/>
          <w:sz w:val="22"/>
          <w:szCs w:val="22"/>
        </w:rPr>
      </w:pPr>
      <w:r w:rsidRPr="00E21BB6">
        <w:rPr>
          <w:b/>
          <w:sz w:val="22"/>
          <w:szCs w:val="22"/>
        </w:rPr>
        <w:t>Об окончании арендных каникул и начале деятельности СУБАРЕНДАТОРА</w:t>
      </w:r>
    </w:p>
    <w:p w:rsidR="00E21BB6" w:rsidRPr="00E21BB6" w:rsidRDefault="00E21BB6" w:rsidP="00E21BB6">
      <w:pPr>
        <w:widowControl w:val="0"/>
        <w:shd w:val="clear" w:color="auto" w:fill="FFFFFF"/>
        <w:autoSpaceDE w:val="0"/>
        <w:autoSpaceDN w:val="0"/>
        <w:adjustRightInd w:val="0"/>
        <w:contextualSpacing/>
        <w:jc w:val="center"/>
        <w:rPr>
          <w:b/>
          <w:sz w:val="22"/>
          <w:szCs w:val="22"/>
          <w:u w:val="single"/>
        </w:rPr>
      </w:pPr>
    </w:p>
    <w:p w:rsidR="00E21BB6" w:rsidRPr="00E21BB6" w:rsidRDefault="00E21BB6" w:rsidP="00E21BB6">
      <w:pPr>
        <w:widowControl w:val="0"/>
        <w:autoSpaceDE w:val="0"/>
        <w:autoSpaceDN w:val="0"/>
        <w:adjustRightInd w:val="0"/>
        <w:jc w:val="both"/>
        <w:rPr>
          <w:sz w:val="22"/>
          <w:szCs w:val="22"/>
        </w:rPr>
      </w:pPr>
      <w:r w:rsidRPr="00E21BB6">
        <w:rPr>
          <w:sz w:val="22"/>
          <w:szCs w:val="22"/>
          <w:highlight w:val="yellow"/>
        </w:rPr>
        <w:t>_____________________________</w:t>
      </w:r>
      <w:r w:rsidRPr="00E21BB6">
        <w:rPr>
          <w:sz w:val="22"/>
          <w:szCs w:val="22"/>
        </w:rPr>
        <w:tab/>
      </w:r>
      <w:r w:rsidRPr="00E21BB6">
        <w:rPr>
          <w:sz w:val="22"/>
          <w:szCs w:val="22"/>
        </w:rPr>
        <w:tab/>
      </w:r>
      <w:r w:rsidRPr="00E21BB6">
        <w:rPr>
          <w:sz w:val="22"/>
          <w:szCs w:val="22"/>
        </w:rPr>
        <w:tab/>
      </w:r>
      <w:r w:rsidRPr="00E21BB6">
        <w:rPr>
          <w:sz w:val="22"/>
          <w:szCs w:val="22"/>
        </w:rPr>
        <w:tab/>
        <w:t xml:space="preserve">               «</w:t>
      </w:r>
      <w:r w:rsidRPr="00E21BB6">
        <w:rPr>
          <w:sz w:val="22"/>
          <w:szCs w:val="22"/>
          <w:highlight w:val="yellow"/>
        </w:rPr>
        <w:t>___</w:t>
      </w:r>
      <w:r w:rsidRPr="00E21BB6">
        <w:rPr>
          <w:sz w:val="22"/>
          <w:szCs w:val="22"/>
        </w:rPr>
        <w:t>»</w:t>
      </w:r>
      <w:r w:rsidRPr="00E21BB6">
        <w:rPr>
          <w:sz w:val="22"/>
          <w:szCs w:val="22"/>
          <w:highlight w:val="yellow"/>
        </w:rPr>
        <w:t>_______________</w:t>
      </w:r>
      <w:r w:rsidRPr="00E21BB6">
        <w:rPr>
          <w:sz w:val="22"/>
          <w:szCs w:val="22"/>
        </w:rPr>
        <w:t>20</w:t>
      </w:r>
      <w:r w:rsidRPr="00E21BB6">
        <w:rPr>
          <w:sz w:val="22"/>
          <w:szCs w:val="22"/>
          <w:highlight w:val="yellow"/>
        </w:rPr>
        <w:t>__</w:t>
      </w:r>
      <w:r w:rsidRPr="00E21BB6">
        <w:rPr>
          <w:sz w:val="22"/>
          <w:szCs w:val="22"/>
        </w:rPr>
        <w:t xml:space="preserve"> г.</w:t>
      </w:r>
    </w:p>
    <w:p w:rsidR="00E21BB6" w:rsidRPr="00E21BB6" w:rsidRDefault="00E21BB6" w:rsidP="00E21BB6">
      <w:pPr>
        <w:widowControl w:val="0"/>
        <w:autoSpaceDE w:val="0"/>
        <w:autoSpaceDN w:val="0"/>
        <w:adjustRightInd w:val="0"/>
        <w:spacing w:after="120"/>
        <w:rPr>
          <w:sz w:val="22"/>
          <w:szCs w:val="22"/>
        </w:rPr>
      </w:pPr>
    </w:p>
    <w:p w:rsidR="00E21BB6" w:rsidRPr="00E21BB6" w:rsidRDefault="00E21BB6" w:rsidP="00E21BB6">
      <w:pPr>
        <w:widowControl w:val="0"/>
        <w:autoSpaceDE w:val="0"/>
        <w:autoSpaceDN w:val="0"/>
        <w:adjustRightInd w:val="0"/>
        <w:spacing w:after="120"/>
        <w:ind w:firstLine="708"/>
        <w:jc w:val="both"/>
        <w:rPr>
          <w:sz w:val="22"/>
          <w:szCs w:val="22"/>
        </w:rPr>
      </w:pPr>
      <w:r w:rsidRPr="00E21BB6">
        <w:rPr>
          <w:b/>
          <w:sz w:val="22"/>
          <w:szCs w:val="22"/>
        </w:rPr>
        <w:t>Полное наименование АРЕНДАТОРА (сокращенное наименование АРЕНДАТОРА),</w:t>
      </w:r>
      <w:r w:rsidRPr="00E21BB6">
        <w:rPr>
          <w:sz w:val="22"/>
          <w:szCs w:val="22"/>
        </w:rPr>
        <w:t xml:space="preserve"> именуемое в дальнейшем «АРЕНДАТОР», в лице (должность, ФИО), действующего(ей) на основании (указать наименование и реквизиты документа), с одной стороны, и </w:t>
      </w:r>
    </w:p>
    <w:p w:rsidR="00E21BB6" w:rsidRPr="00E21BB6" w:rsidRDefault="00E21BB6" w:rsidP="00E21BB6">
      <w:pPr>
        <w:widowControl w:val="0"/>
        <w:autoSpaceDE w:val="0"/>
        <w:autoSpaceDN w:val="0"/>
        <w:adjustRightInd w:val="0"/>
        <w:spacing w:after="120"/>
        <w:ind w:firstLine="708"/>
        <w:jc w:val="both"/>
        <w:rPr>
          <w:sz w:val="22"/>
          <w:szCs w:val="22"/>
        </w:rPr>
      </w:pPr>
      <w:r w:rsidRPr="00E21BB6">
        <w:rPr>
          <w:b/>
          <w:sz w:val="22"/>
          <w:szCs w:val="22"/>
        </w:rPr>
        <w:t>Полное наименование СУБАРЕНДАТОРА (сокращенное наименование СУБАРЕНДАТОРА),</w:t>
      </w:r>
      <w:r w:rsidRPr="00E21BB6">
        <w:rPr>
          <w:sz w:val="22"/>
          <w:szCs w:val="22"/>
        </w:rPr>
        <w:t xml:space="preserve"> именуемое в дальнейшем «СУБАРЕНДАТОР», в лице (должность, ФИО), действующего(ей) на основании (указать наименование и реквизиты документа), с другой стороны, совместно по тексту именуемые «Стороны», составили настоящий Акт о нижеследующем:</w:t>
      </w:r>
    </w:p>
    <w:p w:rsidR="00E21BB6" w:rsidRPr="00E21BB6" w:rsidRDefault="00E21BB6" w:rsidP="00E21BB6">
      <w:pPr>
        <w:widowControl w:val="0"/>
        <w:numPr>
          <w:ilvl w:val="0"/>
          <w:numId w:val="16"/>
        </w:numPr>
        <w:autoSpaceDE w:val="0"/>
        <w:autoSpaceDN w:val="0"/>
        <w:adjustRightInd w:val="0"/>
        <w:spacing w:after="120"/>
        <w:jc w:val="both"/>
        <w:rPr>
          <w:sz w:val="22"/>
          <w:szCs w:val="22"/>
        </w:rPr>
      </w:pPr>
      <w:r w:rsidRPr="00E21BB6">
        <w:rPr>
          <w:sz w:val="22"/>
          <w:szCs w:val="22"/>
        </w:rPr>
        <w:t xml:space="preserve">Актом Стороны подтверждают окончание арендных каникул по Договору субаренды недвижимого имущества от «___»__________20__г. №_________, предоставленных в связи с </w:t>
      </w:r>
      <w:r w:rsidRPr="00E21BB6">
        <w:rPr>
          <w:sz w:val="22"/>
          <w:szCs w:val="22"/>
          <w:highlight w:val="yellow"/>
          <w:u w:val="single"/>
        </w:rPr>
        <w:t>(указать обстоятельства послужившие причиной предоставления арендных каникул).</w:t>
      </w:r>
    </w:p>
    <w:p w:rsidR="00E21BB6" w:rsidRPr="00E21BB6" w:rsidRDefault="00E21BB6" w:rsidP="00E21BB6">
      <w:pPr>
        <w:widowControl w:val="0"/>
        <w:numPr>
          <w:ilvl w:val="0"/>
          <w:numId w:val="16"/>
        </w:numPr>
        <w:autoSpaceDE w:val="0"/>
        <w:autoSpaceDN w:val="0"/>
        <w:adjustRightInd w:val="0"/>
        <w:spacing w:after="240"/>
        <w:contextualSpacing/>
        <w:jc w:val="both"/>
        <w:rPr>
          <w:sz w:val="22"/>
          <w:szCs w:val="22"/>
        </w:rPr>
      </w:pPr>
      <w:r w:rsidRPr="00E21BB6">
        <w:rPr>
          <w:sz w:val="22"/>
          <w:szCs w:val="22"/>
        </w:rPr>
        <w:t>Стороны установили что датой окончания арендных каникул по Договору субаренды недвижимого имущества от «___»__________20__г. №_________ будет являться «___»_______________20__ г. Датой начала деятельности СУБАРЕНДАТОРА согласно пункту 1.2 договора субаренды недвижимого имущества от «___»__________20__г. №_________ , считать  «___»_______________20__ г.</w:t>
      </w:r>
    </w:p>
    <w:p w:rsidR="00E21BB6" w:rsidRPr="00E21BB6" w:rsidRDefault="00E21BB6" w:rsidP="00E21BB6">
      <w:pPr>
        <w:widowControl w:val="0"/>
        <w:numPr>
          <w:ilvl w:val="0"/>
          <w:numId w:val="16"/>
        </w:numPr>
        <w:autoSpaceDE w:val="0"/>
        <w:autoSpaceDN w:val="0"/>
        <w:adjustRightInd w:val="0"/>
        <w:spacing w:before="240" w:after="120"/>
        <w:jc w:val="both"/>
        <w:rPr>
          <w:sz w:val="22"/>
          <w:szCs w:val="22"/>
        </w:rPr>
      </w:pPr>
      <w:r w:rsidRPr="00E21BB6">
        <w:rPr>
          <w:sz w:val="22"/>
          <w:szCs w:val="22"/>
        </w:rPr>
        <w:t>Стороны подтверждают, что начисление арендной платы, указанной в п. 2 Приложения № 3 к Договору субаренды недвижимого имущества от «___»__________20__г. №_________, производится начиная с «___»_______________20__ г.</w:t>
      </w:r>
    </w:p>
    <w:p w:rsidR="00E21BB6" w:rsidRPr="00E21BB6" w:rsidRDefault="00E21BB6" w:rsidP="00E21BB6">
      <w:pPr>
        <w:widowControl w:val="0"/>
        <w:numPr>
          <w:ilvl w:val="0"/>
          <w:numId w:val="16"/>
        </w:numPr>
        <w:autoSpaceDE w:val="0"/>
        <w:autoSpaceDN w:val="0"/>
        <w:adjustRightInd w:val="0"/>
        <w:spacing w:after="120"/>
        <w:jc w:val="both"/>
        <w:rPr>
          <w:sz w:val="20"/>
          <w:szCs w:val="20"/>
        </w:rPr>
      </w:pPr>
      <w:r w:rsidRPr="00E21BB6">
        <w:rPr>
          <w:sz w:val="22"/>
          <w:szCs w:val="22"/>
        </w:rPr>
        <w:t>Акт подписан в 2 (двух) экземплярах, имеющих одинаковую юридическую силу, по одному для каждой из Сторон</w:t>
      </w:r>
      <w:r w:rsidRPr="00E21BB6">
        <w:rPr>
          <w:sz w:val="20"/>
          <w:szCs w:val="20"/>
        </w:rPr>
        <w:t>.</w:t>
      </w:r>
    </w:p>
    <w:p w:rsidR="00E21BB6" w:rsidRPr="00E21BB6" w:rsidRDefault="00E21BB6" w:rsidP="00E21BB6">
      <w:pPr>
        <w:widowControl w:val="0"/>
        <w:autoSpaceDE w:val="0"/>
        <w:autoSpaceDN w:val="0"/>
        <w:adjustRightInd w:val="0"/>
        <w:spacing w:after="120"/>
        <w:ind w:firstLine="708"/>
        <w:rPr>
          <w:sz w:val="20"/>
          <w:szCs w:val="20"/>
        </w:rPr>
      </w:pPr>
    </w:p>
    <w:p w:rsidR="00E21BB6" w:rsidRPr="00E21BB6" w:rsidRDefault="00E21BB6" w:rsidP="00E21BB6">
      <w:pPr>
        <w:rPr>
          <w:b/>
          <w:sz w:val="22"/>
          <w:szCs w:val="20"/>
        </w:rPr>
      </w:pPr>
      <w:r w:rsidRPr="00E21BB6">
        <w:rPr>
          <w:b/>
          <w:sz w:val="22"/>
          <w:szCs w:val="20"/>
        </w:rPr>
        <w:t>ФОРМА СОГЛАСОВАНА:</w:t>
      </w:r>
    </w:p>
    <w:p w:rsidR="00E21BB6" w:rsidRPr="00E21BB6" w:rsidRDefault="00E21BB6" w:rsidP="00E21BB6">
      <w:pPr>
        <w:tabs>
          <w:tab w:val="left" w:pos="6030"/>
        </w:tabs>
        <w:contextualSpacing/>
      </w:pPr>
    </w:p>
    <w:tbl>
      <w:tblPr>
        <w:tblW w:w="9780" w:type="dxa"/>
        <w:tblInd w:w="-176" w:type="dxa"/>
        <w:tblLayout w:type="fixed"/>
        <w:tblLook w:val="04A0" w:firstRow="1" w:lastRow="0" w:firstColumn="1" w:lastColumn="0" w:noHBand="0" w:noVBand="1"/>
      </w:tblPr>
      <w:tblGrid>
        <w:gridCol w:w="5457"/>
        <w:gridCol w:w="4323"/>
      </w:tblGrid>
      <w:tr w:rsidR="00E21BB6" w:rsidRPr="00E21BB6" w:rsidTr="000D7568">
        <w:tc>
          <w:tcPr>
            <w:tcW w:w="5457" w:type="dxa"/>
          </w:tcPr>
          <w:p w:rsidR="00E21BB6" w:rsidRPr="00E21BB6" w:rsidRDefault="00E21BB6" w:rsidP="00E21BB6">
            <w:pPr>
              <w:widowControl w:val="0"/>
              <w:autoSpaceDE w:val="0"/>
              <w:autoSpaceDN w:val="0"/>
              <w:adjustRightInd w:val="0"/>
              <w:jc w:val="both"/>
              <w:rPr>
                <w:b/>
                <w:highlight w:val="yellow"/>
              </w:rPr>
            </w:pPr>
            <w:r w:rsidRPr="00E21BB6">
              <w:rPr>
                <w:b/>
                <w:sz w:val="22"/>
                <w:szCs w:val="22"/>
                <w:highlight w:val="yellow"/>
              </w:rPr>
              <w:t>АРЕНДАТОР</w:t>
            </w:r>
          </w:p>
          <w:p w:rsidR="00E21BB6" w:rsidRPr="00E21BB6" w:rsidRDefault="00E21BB6" w:rsidP="00E21BB6">
            <w:pPr>
              <w:autoSpaceDE w:val="0"/>
              <w:autoSpaceDN w:val="0"/>
              <w:adjustRightInd w:val="0"/>
              <w:jc w:val="both"/>
              <w:rPr>
                <w:highlight w:val="yellow"/>
              </w:rPr>
            </w:pPr>
            <w:r w:rsidRPr="00E21BB6">
              <w:rPr>
                <w:sz w:val="22"/>
                <w:szCs w:val="22"/>
                <w:highlight w:val="yellow"/>
              </w:rPr>
              <w:t>_____________________</w:t>
            </w:r>
          </w:p>
          <w:p w:rsidR="00E21BB6" w:rsidRPr="00E21BB6" w:rsidRDefault="00E21BB6" w:rsidP="00E21BB6">
            <w:pPr>
              <w:autoSpaceDE w:val="0"/>
              <w:autoSpaceDN w:val="0"/>
              <w:adjustRightInd w:val="0"/>
              <w:jc w:val="both"/>
              <w:rPr>
                <w:highlight w:val="yellow"/>
              </w:rPr>
            </w:pPr>
            <w:r w:rsidRPr="00E21BB6">
              <w:rPr>
                <w:sz w:val="22"/>
                <w:szCs w:val="22"/>
                <w:highlight w:val="yellow"/>
              </w:rPr>
              <w:t xml:space="preserve">(должность) </w:t>
            </w:r>
          </w:p>
          <w:p w:rsidR="00E21BB6" w:rsidRPr="00E21BB6" w:rsidRDefault="00E21BB6" w:rsidP="00E21BB6">
            <w:pPr>
              <w:autoSpaceDE w:val="0"/>
              <w:autoSpaceDN w:val="0"/>
              <w:adjustRightInd w:val="0"/>
              <w:jc w:val="both"/>
              <w:rPr>
                <w:highlight w:val="yellow"/>
              </w:rPr>
            </w:pPr>
            <w:r w:rsidRPr="00E21BB6">
              <w:rPr>
                <w:sz w:val="22"/>
                <w:szCs w:val="22"/>
                <w:highlight w:val="yellow"/>
              </w:rPr>
              <w:t>_____________________</w:t>
            </w:r>
          </w:p>
          <w:p w:rsidR="00E21BB6" w:rsidRPr="00E21BB6" w:rsidRDefault="00E21BB6" w:rsidP="00E21BB6">
            <w:pPr>
              <w:autoSpaceDE w:val="0"/>
              <w:autoSpaceDN w:val="0"/>
              <w:adjustRightInd w:val="0"/>
              <w:jc w:val="both"/>
              <w:rPr>
                <w:highlight w:val="yellow"/>
              </w:rPr>
            </w:pPr>
            <w:r w:rsidRPr="00E21BB6">
              <w:rPr>
                <w:sz w:val="22"/>
                <w:szCs w:val="22"/>
                <w:highlight w:val="yellow"/>
              </w:rPr>
              <w:t xml:space="preserve">(ФИО) </w:t>
            </w:r>
          </w:p>
          <w:p w:rsidR="00E21BB6" w:rsidRPr="00E21BB6" w:rsidRDefault="00E21BB6" w:rsidP="00E21BB6">
            <w:pPr>
              <w:widowControl w:val="0"/>
              <w:shd w:val="clear" w:color="auto" w:fill="FFFFFF"/>
              <w:tabs>
                <w:tab w:val="left" w:pos="3490"/>
              </w:tabs>
              <w:suppressAutoHyphens/>
              <w:autoSpaceDE w:val="0"/>
              <w:autoSpaceDN w:val="0"/>
              <w:adjustRightInd w:val="0"/>
              <w:rPr>
                <w:bCs/>
                <w:highlight w:val="yellow"/>
              </w:rPr>
            </w:pPr>
            <w:r w:rsidRPr="00E21BB6">
              <w:rPr>
                <w:sz w:val="22"/>
                <w:szCs w:val="22"/>
                <w:highlight w:val="yellow"/>
              </w:rPr>
              <w:t>«____»_______________ 20_ г.</w:t>
            </w:r>
          </w:p>
          <w:p w:rsidR="00E21BB6" w:rsidRPr="00E21BB6" w:rsidRDefault="00E21BB6" w:rsidP="00E21BB6">
            <w:pPr>
              <w:widowControl w:val="0"/>
              <w:autoSpaceDE w:val="0"/>
              <w:autoSpaceDN w:val="0"/>
              <w:adjustRightInd w:val="0"/>
              <w:jc w:val="both"/>
              <w:rPr>
                <w:highlight w:val="yellow"/>
              </w:rPr>
            </w:pPr>
          </w:p>
        </w:tc>
        <w:tc>
          <w:tcPr>
            <w:tcW w:w="4323" w:type="dxa"/>
          </w:tcPr>
          <w:p w:rsidR="00E21BB6" w:rsidRPr="00E21BB6" w:rsidRDefault="00E21BB6" w:rsidP="00E21BB6">
            <w:pPr>
              <w:widowControl w:val="0"/>
              <w:autoSpaceDE w:val="0"/>
              <w:autoSpaceDN w:val="0"/>
              <w:adjustRightInd w:val="0"/>
              <w:jc w:val="both"/>
              <w:rPr>
                <w:b/>
                <w:highlight w:val="yellow"/>
              </w:rPr>
            </w:pPr>
            <w:r w:rsidRPr="00E21BB6">
              <w:rPr>
                <w:b/>
                <w:sz w:val="22"/>
                <w:szCs w:val="22"/>
                <w:highlight w:val="yellow"/>
              </w:rPr>
              <w:t>СУБАРЕНДАТОР</w:t>
            </w:r>
          </w:p>
          <w:p w:rsidR="00E21BB6" w:rsidRPr="00E21BB6" w:rsidRDefault="00E21BB6" w:rsidP="00E21BB6">
            <w:pPr>
              <w:autoSpaceDE w:val="0"/>
              <w:autoSpaceDN w:val="0"/>
              <w:adjustRightInd w:val="0"/>
              <w:jc w:val="both"/>
              <w:rPr>
                <w:highlight w:val="yellow"/>
              </w:rPr>
            </w:pPr>
            <w:r w:rsidRPr="00E21BB6">
              <w:rPr>
                <w:sz w:val="22"/>
                <w:szCs w:val="22"/>
                <w:highlight w:val="yellow"/>
              </w:rPr>
              <w:t>_____________________</w:t>
            </w:r>
          </w:p>
          <w:p w:rsidR="00E21BB6" w:rsidRPr="00E21BB6" w:rsidRDefault="00E21BB6" w:rsidP="00E21BB6">
            <w:pPr>
              <w:autoSpaceDE w:val="0"/>
              <w:autoSpaceDN w:val="0"/>
              <w:adjustRightInd w:val="0"/>
              <w:jc w:val="both"/>
              <w:rPr>
                <w:highlight w:val="yellow"/>
              </w:rPr>
            </w:pPr>
            <w:r w:rsidRPr="00E21BB6">
              <w:rPr>
                <w:sz w:val="22"/>
                <w:szCs w:val="22"/>
                <w:highlight w:val="yellow"/>
              </w:rPr>
              <w:t xml:space="preserve">(должность) </w:t>
            </w:r>
          </w:p>
          <w:p w:rsidR="00E21BB6" w:rsidRPr="00E21BB6" w:rsidRDefault="00E21BB6" w:rsidP="00E21BB6">
            <w:pPr>
              <w:autoSpaceDE w:val="0"/>
              <w:autoSpaceDN w:val="0"/>
              <w:adjustRightInd w:val="0"/>
              <w:jc w:val="both"/>
              <w:rPr>
                <w:highlight w:val="yellow"/>
              </w:rPr>
            </w:pPr>
            <w:r w:rsidRPr="00E21BB6">
              <w:rPr>
                <w:sz w:val="22"/>
                <w:szCs w:val="22"/>
                <w:highlight w:val="yellow"/>
              </w:rPr>
              <w:t>_____________________</w:t>
            </w:r>
          </w:p>
          <w:p w:rsidR="00E21BB6" w:rsidRPr="00E21BB6" w:rsidRDefault="00E21BB6" w:rsidP="00E21BB6">
            <w:pPr>
              <w:autoSpaceDE w:val="0"/>
              <w:autoSpaceDN w:val="0"/>
              <w:adjustRightInd w:val="0"/>
              <w:jc w:val="both"/>
              <w:rPr>
                <w:highlight w:val="yellow"/>
              </w:rPr>
            </w:pPr>
            <w:r w:rsidRPr="00E21BB6">
              <w:rPr>
                <w:sz w:val="22"/>
                <w:szCs w:val="22"/>
                <w:highlight w:val="yellow"/>
              </w:rPr>
              <w:t xml:space="preserve">(ФИО) </w:t>
            </w:r>
          </w:p>
          <w:p w:rsidR="00E21BB6" w:rsidRPr="00E21BB6" w:rsidRDefault="00E21BB6" w:rsidP="00E21BB6">
            <w:pPr>
              <w:widowControl w:val="0"/>
              <w:shd w:val="clear" w:color="auto" w:fill="FFFFFF"/>
              <w:tabs>
                <w:tab w:val="left" w:pos="3490"/>
              </w:tabs>
              <w:suppressAutoHyphens/>
              <w:autoSpaceDE w:val="0"/>
              <w:autoSpaceDN w:val="0"/>
              <w:adjustRightInd w:val="0"/>
              <w:rPr>
                <w:highlight w:val="yellow"/>
              </w:rPr>
            </w:pPr>
            <w:r w:rsidRPr="00E21BB6">
              <w:rPr>
                <w:sz w:val="22"/>
                <w:szCs w:val="22"/>
                <w:highlight w:val="yellow"/>
              </w:rPr>
              <w:t>«____»_______________ 20_ г.</w:t>
            </w:r>
          </w:p>
          <w:p w:rsidR="00E21BB6" w:rsidRPr="00E21BB6" w:rsidRDefault="00E21BB6" w:rsidP="00E21BB6">
            <w:pPr>
              <w:widowControl w:val="0"/>
              <w:autoSpaceDE w:val="0"/>
              <w:autoSpaceDN w:val="0"/>
              <w:adjustRightInd w:val="0"/>
              <w:rPr>
                <w:highlight w:val="yellow"/>
              </w:rPr>
            </w:pPr>
          </w:p>
        </w:tc>
      </w:tr>
    </w:tbl>
    <w:p w:rsidR="00E21BB6" w:rsidRPr="00E21BB6" w:rsidRDefault="00E21BB6" w:rsidP="00E21BB6">
      <w:pPr>
        <w:widowControl w:val="0"/>
        <w:autoSpaceDE w:val="0"/>
        <w:autoSpaceDN w:val="0"/>
        <w:adjustRightInd w:val="0"/>
        <w:rPr>
          <w:sz w:val="20"/>
          <w:szCs w:val="20"/>
        </w:rPr>
      </w:pPr>
    </w:p>
    <w:p w:rsidR="00E21BB6" w:rsidRPr="00E21BB6" w:rsidRDefault="00E21BB6" w:rsidP="00E21BB6">
      <w:pPr>
        <w:rPr>
          <w:sz w:val="22"/>
          <w:szCs w:val="22"/>
        </w:rPr>
      </w:pPr>
    </w:p>
    <w:p w:rsidR="00E21BB6" w:rsidRPr="00E21BB6" w:rsidRDefault="00E21BB6" w:rsidP="00E21BB6">
      <w:pPr>
        <w:rPr>
          <w:sz w:val="22"/>
          <w:szCs w:val="22"/>
        </w:rPr>
      </w:pPr>
    </w:p>
    <w:p w:rsidR="00E21BB6" w:rsidRPr="00175275" w:rsidRDefault="00E21BB6" w:rsidP="00A243F9">
      <w:pPr>
        <w:jc w:val="center"/>
        <w:rPr>
          <w:b/>
          <w:szCs w:val="20"/>
          <w:lang w:eastAsia="ar-SA"/>
        </w:rPr>
      </w:pPr>
    </w:p>
    <w:sectPr w:rsidR="00E21BB6" w:rsidRPr="00175275" w:rsidSect="004E0F87">
      <w:pgSz w:w="11906" w:h="16838"/>
      <w:pgMar w:top="567" w:right="282"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2F74" w:rsidRDefault="009D2F74" w:rsidP="00316BF9">
      <w:r>
        <w:separator/>
      </w:r>
    </w:p>
  </w:endnote>
  <w:endnote w:type="continuationSeparator" w:id="0">
    <w:p w:rsidR="009D2F74" w:rsidRDefault="009D2F74" w:rsidP="00316B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00"/>
    <w:family w:val="auto"/>
    <w:pitch w:val="default"/>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2F74" w:rsidRDefault="009D2F74" w:rsidP="00316BF9">
      <w:r>
        <w:separator/>
      </w:r>
    </w:p>
  </w:footnote>
  <w:footnote w:type="continuationSeparator" w:id="0">
    <w:p w:rsidR="009D2F74" w:rsidRDefault="009D2F74" w:rsidP="00316BF9">
      <w:r>
        <w:continuationSeparator/>
      </w:r>
    </w:p>
  </w:footnote>
  <w:footnote w:id="1">
    <w:p w:rsidR="000D7568" w:rsidRDefault="000D7568" w:rsidP="00E21BB6">
      <w:pPr>
        <w:pStyle w:val="af3"/>
      </w:pPr>
      <w:r w:rsidRPr="0082295F">
        <w:rPr>
          <w:rStyle w:val="aff7"/>
          <w:rFonts w:eastAsia="Andale Sans UI"/>
        </w:rPr>
        <w:footnoteRef/>
      </w:r>
      <w:r w:rsidRPr="0082295F">
        <w:t xml:space="preserve"> Данный </w:t>
      </w:r>
      <w:r>
        <w:t>Догово</w:t>
      </w:r>
      <w:r w:rsidRPr="0082295F">
        <w:t>р применяется в случаях, когда компания Холдинга выступает в качестве Арендатора.</w:t>
      </w:r>
    </w:p>
  </w:footnote>
  <w:footnote w:id="2">
    <w:p w:rsidR="000D7568" w:rsidRDefault="000D7568" w:rsidP="00E21BB6">
      <w:pPr>
        <w:pStyle w:val="af3"/>
      </w:pPr>
      <w:r w:rsidRPr="0082295F">
        <w:rPr>
          <w:rStyle w:val="aff7"/>
          <w:rFonts w:eastAsia="Andale Sans UI"/>
        </w:rPr>
        <w:footnoteRef/>
      </w:r>
      <w:r w:rsidRPr="0082295F">
        <w:t xml:space="preserve"> Необходимо выбрать один из предложенных вариантов.</w:t>
      </w:r>
    </w:p>
  </w:footnote>
  <w:footnote w:id="3">
    <w:p w:rsidR="000D7568" w:rsidRDefault="000D7568" w:rsidP="00E21BB6">
      <w:pPr>
        <w:pStyle w:val="af3"/>
      </w:pPr>
      <w:r w:rsidRPr="0082295F">
        <w:rPr>
          <w:rStyle w:val="aff7"/>
          <w:rFonts w:eastAsia="Andale Sans UI"/>
        </w:rPr>
        <w:footnoteRef/>
      </w:r>
      <w:r>
        <w:t>Кадастровый номер указывается при заключении долгосрочного Договора субаренды (на срок 1 (один) год и более).</w:t>
      </w:r>
    </w:p>
  </w:footnote>
  <w:footnote w:id="4">
    <w:p w:rsidR="000D7568" w:rsidRDefault="000D7568" w:rsidP="00E21BB6">
      <w:pPr>
        <w:pStyle w:val="af3"/>
      </w:pPr>
      <w:r w:rsidRPr="0082295F">
        <w:rPr>
          <w:rStyle w:val="aff7"/>
          <w:rFonts w:eastAsia="Andale Sans UI"/>
        </w:rPr>
        <w:footnoteRef/>
      </w:r>
      <w:r w:rsidRPr="0082295F">
        <w:t xml:space="preserve"> Указать наименование объекта недвижимого имущества, в котором расположено передаваемое в </w:t>
      </w:r>
      <w:r>
        <w:t>суб</w:t>
      </w:r>
      <w:r w:rsidRPr="0082295F">
        <w:t>аренду нежилое помещение или часть нежилого помещения.</w:t>
      </w:r>
    </w:p>
  </w:footnote>
  <w:footnote w:id="5">
    <w:p w:rsidR="000D7568" w:rsidRDefault="000D7568" w:rsidP="00E21BB6">
      <w:pPr>
        <w:pStyle w:val="af3"/>
        <w:jc w:val="both"/>
      </w:pPr>
      <w:r w:rsidRPr="0082295F">
        <w:rPr>
          <w:rStyle w:val="aff7"/>
          <w:rFonts w:eastAsia="Andale Sans UI"/>
        </w:rPr>
        <w:footnoteRef/>
      </w:r>
      <w:r w:rsidRPr="0082295F">
        <w:t xml:space="preserve"> Применяется в случаях, когда в </w:t>
      </w:r>
      <w:r>
        <w:t>суб</w:t>
      </w:r>
      <w:r w:rsidRPr="0082295F">
        <w:t>аренду сдается здание или сооружение полностью, при заполнении необходимо выбрать один из предложенных вариантов.</w:t>
      </w:r>
    </w:p>
  </w:footnote>
  <w:footnote w:id="6">
    <w:p w:rsidR="000D7568" w:rsidRDefault="000D7568" w:rsidP="00E21BB6">
      <w:pPr>
        <w:pStyle w:val="af3"/>
      </w:pPr>
      <w:r>
        <w:rPr>
          <w:rStyle w:val="aff7"/>
          <w:rFonts w:eastAsia="Andale Sans UI"/>
        </w:rPr>
        <w:footnoteRef/>
      </w:r>
      <w:r w:rsidRPr="0082295F">
        <w:t xml:space="preserve">Применяется в случаях, когда в </w:t>
      </w:r>
      <w:r>
        <w:t>суб</w:t>
      </w:r>
      <w:r w:rsidRPr="0082295F">
        <w:t>аренду сдается здание или сооружение полностью, при заполнении необходимо выбрать один из предложенных вариантов.</w:t>
      </w:r>
    </w:p>
  </w:footnote>
  <w:footnote w:id="7">
    <w:p w:rsidR="000D7568" w:rsidRDefault="000D7568" w:rsidP="00E21BB6">
      <w:pPr>
        <w:pStyle w:val="af3"/>
      </w:pPr>
      <w:r w:rsidRPr="0082295F">
        <w:rPr>
          <w:rStyle w:val="aff7"/>
          <w:rFonts w:eastAsia="Andale Sans UI"/>
        </w:rPr>
        <w:footnoteRef/>
      </w:r>
      <w:r w:rsidRPr="0082295F">
        <w:t xml:space="preserve"> Указать цель использования помещения.</w:t>
      </w:r>
    </w:p>
  </w:footnote>
  <w:footnote w:id="8">
    <w:p w:rsidR="000D7568" w:rsidRDefault="000D7568" w:rsidP="00E21BB6">
      <w:pPr>
        <w:pStyle w:val="af3"/>
      </w:pPr>
      <w:r w:rsidRPr="0082295F">
        <w:rPr>
          <w:rStyle w:val="aff7"/>
          <w:rFonts w:eastAsia="Andale Sans UI"/>
        </w:rPr>
        <w:footnoteRef/>
      </w:r>
      <w:r w:rsidRPr="0082295F">
        <w:t xml:space="preserve"> Указать режим работы: круглосуточный или иной.</w:t>
      </w:r>
    </w:p>
  </w:footnote>
  <w:footnote w:id="9">
    <w:p w:rsidR="000D7568" w:rsidRDefault="000D7568" w:rsidP="00E21BB6">
      <w:pPr>
        <w:pStyle w:val="af3"/>
      </w:pPr>
      <w:r w:rsidRPr="0082295F">
        <w:rPr>
          <w:rStyle w:val="aff7"/>
          <w:rFonts w:eastAsia="Andale Sans UI"/>
        </w:rPr>
        <w:footnoteRef/>
      </w:r>
      <w:r w:rsidRPr="0082295F">
        <w:t xml:space="preserve"> При заполнении </w:t>
      </w:r>
      <w:r>
        <w:t>Догово</w:t>
      </w:r>
      <w:r w:rsidRPr="0082295F">
        <w:t>ра необходимо выбрать один вариантов п. 1.9.</w:t>
      </w:r>
    </w:p>
  </w:footnote>
  <w:footnote w:id="10">
    <w:p w:rsidR="000D7568" w:rsidRDefault="000D7568" w:rsidP="00E21BB6">
      <w:pPr>
        <w:pStyle w:val="af3"/>
      </w:pPr>
      <w:r w:rsidRPr="00707B5B">
        <w:rPr>
          <w:rStyle w:val="aff7"/>
          <w:rFonts w:eastAsia="Andale Sans UI"/>
        </w:rPr>
        <w:footnoteRef/>
      </w:r>
      <w:r w:rsidRPr="00707B5B">
        <w:t xml:space="preserve">  Указывается балансовая/кадастровая стоимость в целях определения необходимости применения/неприменения Федерального стандарта бухгалтерского учета ФСБУ 25/2018 «Бухгалтерский учет аренды». Если в аренду передается часть здания стоимость передаваемого в аренду имущества рассчитывается пропорционально стоимости здания.</w:t>
      </w:r>
    </w:p>
  </w:footnote>
  <w:footnote w:id="11">
    <w:p w:rsidR="000D7568" w:rsidRDefault="000D7568" w:rsidP="00E21BB6">
      <w:pPr>
        <w:pStyle w:val="af3"/>
      </w:pPr>
      <w:r w:rsidRPr="00D32577">
        <w:rPr>
          <w:rStyle w:val="aff7"/>
          <w:rFonts w:eastAsia="Andale Sans UI"/>
        </w:rPr>
        <w:footnoteRef/>
      </w:r>
      <w:r w:rsidRPr="00D32577">
        <w:t xml:space="preserve"> Применяется в случаях заключения Субарендатором договоров с ресурсоснабжающими организациями.</w:t>
      </w:r>
    </w:p>
  </w:footnote>
  <w:footnote w:id="12">
    <w:p w:rsidR="000D7568" w:rsidRDefault="000D7568" w:rsidP="00E21BB6">
      <w:pPr>
        <w:pStyle w:val="af3"/>
      </w:pPr>
      <w:r w:rsidRPr="00D32577">
        <w:rPr>
          <w:rStyle w:val="aff7"/>
          <w:rFonts w:eastAsia="Andale Sans UI"/>
        </w:rPr>
        <w:footnoteRef/>
      </w:r>
      <w:r w:rsidRPr="00D32577">
        <w:t xml:space="preserve"> Применяется при размещении в арендуемом помещении точек общественного питания.</w:t>
      </w:r>
    </w:p>
  </w:footnote>
  <w:footnote w:id="13">
    <w:p w:rsidR="000D7568" w:rsidRDefault="000D7568" w:rsidP="00E21BB6">
      <w:pPr>
        <w:pStyle w:val="af3"/>
      </w:pPr>
      <w:r w:rsidRPr="0042656D">
        <w:rPr>
          <w:rStyle w:val="aff7"/>
          <w:rFonts w:eastAsia="Andale Sans UI"/>
        </w:rPr>
        <w:footnoteRef/>
      </w:r>
      <w:r w:rsidRPr="0042656D">
        <w:t xml:space="preserve"> Применяется в случае, когда СУБАРЕНДАТОР </w:t>
      </w:r>
      <w:r w:rsidRPr="0042656D">
        <w:rPr>
          <w:lang w:eastAsia="ar-SA"/>
        </w:rPr>
        <w:t xml:space="preserve">должен сам заключить </w:t>
      </w:r>
      <w:r>
        <w:rPr>
          <w:lang w:eastAsia="ar-SA"/>
        </w:rPr>
        <w:t>Догово</w:t>
      </w:r>
      <w:r w:rsidRPr="0042656D">
        <w:rPr>
          <w:lang w:eastAsia="ar-SA"/>
        </w:rPr>
        <w:t>р по вывозу ТКО.</w:t>
      </w:r>
    </w:p>
  </w:footnote>
  <w:footnote w:id="14">
    <w:p w:rsidR="000D7568" w:rsidRDefault="000D7568" w:rsidP="00E21BB6">
      <w:pPr>
        <w:pStyle w:val="a1"/>
        <w:shd w:val="clear" w:color="auto" w:fill="FFFFFF"/>
        <w:tabs>
          <w:tab w:val="left" w:pos="1276"/>
        </w:tabs>
        <w:spacing w:after="0"/>
        <w:jc w:val="both"/>
      </w:pPr>
      <w:r>
        <w:rPr>
          <w:rStyle w:val="aff7"/>
        </w:rPr>
        <w:footnoteRef/>
      </w:r>
      <w:r w:rsidRPr="0042656D">
        <w:t>Применяется в случае, когда</w:t>
      </w:r>
      <w:r>
        <w:t xml:space="preserve"> арендная плата включает вывоз ТКО.</w:t>
      </w:r>
    </w:p>
  </w:footnote>
  <w:footnote w:id="15">
    <w:p w:rsidR="000D7568" w:rsidRDefault="000D7568" w:rsidP="00E21BB6">
      <w:pPr>
        <w:pStyle w:val="af3"/>
      </w:pPr>
      <w:r w:rsidRPr="0082295F">
        <w:rPr>
          <w:rStyle w:val="aff7"/>
          <w:rFonts w:eastAsia="Andale Sans UI"/>
        </w:rPr>
        <w:footnoteRef/>
      </w:r>
      <w:r w:rsidRPr="0082295F">
        <w:t xml:space="preserve"> При заполнении необходимо выбрать из предложенных вариантов.</w:t>
      </w:r>
    </w:p>
  </w:footnote>
  <w:footnote w:id="16">
    <w:p w:rsidR="000D7568" w:rsidRDefault="000D7568" w:rsidP="00E21BB6">
      <w:pPr>
        <w:pStyle w:val="af3"/>
      </w:pPr>
      <w:r w:rsidRPr="0082295F">
        <w:rPr>
          <w:rStyle w:val="aff7"/>
          <w:rFonts w:eastAsia="Andale Sans UI"/>
        </w:rPr>
        <w:footnoteRef/>
      </w:r>
      <w:r w:rsidRPr="0082295F">
        <w:t xml:space="preserve"> Применяется в случаях, когда расчет за потребленную электроэнергию осуществляется на основании прибора учета.</w:t>
      </w:r>
    </w:p>
  </w:footnote>
  <w:footnote w:id="17">
    <w:p w:rsidR="000D7568" w:rsidRDefault="000D7568" w:rsidP="00E21BB6">
      <w:pPr>
        <w:pStyle w:val="af3"/>
      </w:pPr>
      <w:r w:rsidRPr="0082295F">
        <w:rPr>
          <w:rStyle w:val="aff7"/>
          <w:rFonts w:eastAsia="Andale Sans UI"/>
        </w:rPr>
        <w:footnoteRef/>
      </w:r>
      <w:r w:rsidRPr="0082295F">
        <w:t xml:space="preserve"> При заполнении необходимо выбрать из предложенных вариантов.</w:t>
      </w:r>
    </w:p>
  </w:footnote>
  <w:footnote w:id="18">
    <w:p w:rsidR="000D7568" w:rsidRDefault="000D7568" w:rsidP="00E21BB6">
      <w:pPr>
        <w:pStyle w:val="af3"/>
      </w:pPr>
      <w:r w:rsidRPr="00B446AB">
        <w:rPr>
          <w:rStyle w:val="aff7"/>
          <w:rFonts w:eastAsia="Andale Sans UI"/>
        </w:rPr>
        <w:footnoteRef/>
      </w:r>
      <w:r w:rsidRPr="00B446AB">
        <w:t xml:space="preserve"> При заполнении необходимо выбрать из предложенных вариантов.</w:t>
      </w:r>
    </w:p>
  </w:footnote>
  <w:footnote w:id="19">
    <w:p w:rsidR="000D7568" w:rsidRDefault="000D7568" w:rsidP="00E21BB6">
      <w:pPr>
        <w:pStyle w:val="af3"/>
        <w:jc w:val="both"/>
      </w:pPr>
      <w:r w:rsidRPr="00D32577">
        <w:rPr>
          <w:rStyle w:val="aff7"/>
          <w:rFonts w:eastAsia="Andale Sans UI"/>
        </w:rPr>
        <w:footnoteRef/>
      </w:r>
      <w:r w:rsidRPr="00D32577">
        <w:t xml:space="preserve"> Применяется в случаях, когда Субарендатор самостоятельно заключает договора с ресурсоснабжающими организациями.</w:t>
      </w:r>
    </w:p>
  </w:footnote>
  <w:footnote w:id="20">
    <w:p w:rsidR="000D7568" w:rsidRDefault="000D7568" w:rsidP="00E21BB6">
      <w:pPr>
        <w:pStyle w:val="af3"/>
      </w:pPr>
      <w:r w:rsidRPr="00D3186E">
        <w:rPr>
          <w:rStyle w:val="aff7"/>
          <w:rFonts w:eastAsia="Andale Sans UI"/>
        </w:rPr>
        <w:footnoteRef/>
      </w:r>
      <w:r w:rsidRPr="00D3186E">
        <w:t xml:space="preserve"> Применяется в случаях, когда расчет за потребленную электроэнергию осуществляется на основании прибора учета.</w:t>
      </w:r>
    </w:p>
  </w:footnote>
  <w:footnote w:id="21">
    <w:p w:rsidR="000D7568" w:rsidRDefault="000D7568" w:rsidP="00E21BB6">
      <w:pPr>
        <w:pStyle w:val="af3"/>
        <w:jc w:val="both"/>
      </w:pPr>
      <w:r w:rsidRPr="00D32577">
        <w:rPr>
          <w:rStyle w:val="aff7"/>
          <w:rFonts w:eastAsia="Andale Sans UI"/>
          <w:sz w:val="18"/>
          <w:szCs w:val="18"/>
        </w:rPr>
        <w:footnoteRef/>
      </w:r>
      <w:r w:rsidRPr="00D32577">
        <w:rPr>
          <w:sz w:val="18"/>
          <w:szCs w:val="18"/>
        </w:rPr>
        <w:t xml:space="preserve"> Применяется в случаях, когда Субарендатор обязан заключить договора с ресурсоснабжающими организациями/региональным оператором.</w:t>
      </w:r>
    </w:p>
  </w:footnote>
  <w:footnote w:id="22">
    <w:p w:rsidR="000D7568" w:rsidRDefault="000D7568" w:rsidP="00E21BB6">
      <w:pPr>
        <w:pStyle w:val="af3"/>
      </w:pPr>
      <w:r w:rsidRPr="0097234C">
        <w:rPr>
          <w:rStyle w:val="aff7"/>
          <w:rFonts w:eastAsia="Andale Sans UI"/>
          <w:sz w:val="18"/>
          <w:szCs w:val="18"/>
        </w:rPr>
        <w:footnoteRef/>
      </w:r>
      <w:r w:rsidRPr="0097234C">
        <w:rPr>
          <w:sz w:val="18"/>
          <w:szCs w:val="18"/>
        </w:rPr>
        <w:t xml:space="preserve"> Данный пункт применяется при сроке аренды менее года. </w:t>
      </w:r>
    </w:p>
  </w:footnote>
  <w:footnote w:id="23">
    <w:p w:rsidR="000D7568" w:rsidRDefault="000D7568" w:rsidP="00E21BB6">
      <w:pPr>
        <w:pStyle w:val="af3"/>
      </w:pPr>
      <w:r>
        <w:rPr>
          <w:rStyle w:val="aff7"/>
          <w:rFonts w:eastAsia="Andale Sans UI"/>
        </w:rPr>
        <w:footnoteRef/>
      </w:r>
      <w:r>
        <w:t xml:space="preserve"> Применяется для Договоров, заключаемых на срок менее 1 (одного) года.</w:t>
      </w:r>
    </w:p>
  </w:footnote>
  <w:footnote w:id="24">
    <w:p w:rsidR="000D7568" w:rsidRDefault="000D7568" w:rsidP="00E21BB6">
      <w:pPr>
        <w:pStyle w:val="af3"/>
      </w:pPr>
      <w:r>
        <w:rPr>
          <w:rStyle w:val="aff7"/>
          <w:rFonts w:eastAsia="Andale Sans UI"/>
        </w:rPr>
        <w:footnoteRef/>
      </w:r>
      <w:r>
        <w:t xml:space="preserve"> Применяется для Договоров, заключаемых на срок 1 (один) год и более.</w:t>
      </w:r>
    </w:p>
  </w:footnote>
  <w:footnote w:id="25">
    <w:p w:rsidR="000D7568" w:rsidRDefault="000D7568" w:rsidP="00E21BB6">
      <w:pPr>
        <w:pStyle w:val="af3"/>
      </w:pPr>
      <w:r>
        <w:rPr>
          <w:rStyle w:val="aff7"/>
          <w:rFonts w:eastAsia="Andale Sans UI"/>
        </w:rPr>
        <w:footnoteRef/>
      </w:r>
      <w:r>
        <w:t xml:space="preserve"> Применяется для Договоров, заключаемых на срок 1 (один) год и более.</w:t>
      </w:r>
    </w:p>
  </w:footnote>
  <w:footnote w:id="26">
    <w:p w:rsidR="000D7568" w:rsidRDefault="000D7568" w:rsidP="00E21BB6">
      <w:pPr>
        <w:pStyle w:val="af3"/>
        <w:jc w:val="both"/>
      </w:pPr>
      <w:r>
        <w:rPr>
          <w:rStyle w:val="aff7"/>
          <w:rFonts w:eastAsia="Andale Sans UI"/>
        </w:rPr>
        <w:footnoteRef/>
      </w:r>
      <w:r>
        <w:t xml:space="preserve"> </w:t>
      </w:r>
      <w:r w:rsidRPr="000432D7">
        <w:rPr>
          <w:sz w:val="18"/>
          <w:szCs w:val="18"/>
        </w:rPr>
        <w:t xml:space="preserve">Применяется при заключении договора с </w:t>
      </w:r>
      <w:r>
        <w:rPr>
          <w:sz w:val="18"/>
          <w:szCs w:val="18"/>
        </w:rPr>
        <w:t>Арендатором</w:t>
      </w:r>
      <w:r w:rsidRPr="000432D7">
        <w:rPr>
          <w:sz w:val="18"/>
          <w:szCs w:val="18"/>
        </w:rPr>
        <w:t>, который является индивидуальным предпринимателем</w:t>
      </w:r>
      <w:r>
        <w:rPr>
          <w:sz w:val="18"/>
          <w:szCs w:val="18"/>
        </w:rPr>
        <w:t xml:space="preserve">, </w:t>
      </w:r>
      <w:r w:rsidRPr="000432D7">
        <w:rPr>
          <w:sz w:val="18"/>
          <w:szCs w:val="18"/>
        </w:rPr>
        <w:t>физическим лицом</w:t>
      </w:r>
      <w:r>
        <w:rPr>
          <w:sz w:val="18"/>
          <w:szCs w:val="18"/>
        </w:rPr>
        <w:t xml:space="preserve">, </w:t>
      </w:r>
      <w:r w:rsidRPr="000432D7">
        <w:rPr>
          <w:sz w:val="18"/>
          <w:szCs w:val="18"/>
        </w:rPr>
        <w:t>самозаняты</w:t>
      </w:r>
      <w:r>
        <w:rPr>
          <w:sz w:val="18"/>
          <w:szCs w:val="18"/>
        </w:rPr>
        <w:t>м</w:t>
      </w:r>
      <w:r w:rsidRPr="000432D7">
        <w:rPr>
          <w:sz w:val="18"/>
          <w:szCs w:val="18"/>
        </w:rPr>
        <w:t xml:space="preserve"> гражданин</w:t>
      </w:r>
      <w:r>
        <w:rPr>
          <w:sz w:val="18"/>
          <w:szCs w:val="18"/>
        </w:rPr>
        <w:t>ом</w:t>
      </w:r>
      <w:r w:rsidRPr="000432D7">
        <w:rPr>
          <w:sz w:val="18"/>
          <w:szCs w:val="18"/>
        </w:rPr>
        <w:t xml:space="preserve"> по смыслу Федерального закона от 27.11.2018 N 422-ФЗ "О проведении эксперимента по установлению специального налогового режима «Налог на профессиональный доход»</w:t>
      </w:r>
      <w:r>
        <w:rPr>
          <w:sz w:val="18"/>
          <w:szCs w:val="18"/>
        </w:rPr>
        <w:t>.</w:t>
      </w:r>
    </w:p>
  </w:footnote>
  <w:footnote w:id="27">
    <w:p w:rsidR="000D7568" w:rsidRDefault="000D7568" w:rsidP="00E21BB6">
      <w:pPr>
        <w:pStyle w:val="af3"/>
      </w:pPr>
      <w:r w:rsidRPr="005B3A6E">
        <w:rPr>
          <w:rStyle w:val="aff7"/>
          <w:rFonts w:eastAsia="Andale Sans UI"/>
        </w:rPr>
        <w:footnoteRef/>
      </w:r>
      <w:r w:rsidRPr="005B3A6E">
        <w:t xml:space="preserve"> Необходимо выбрать один из предложенных вариантов.</w:t>
      </w:r>
    </w:p>
  </w:footnote>
  <w:footnote w:id="28">
    <w:p w:rsidR="000D7568" w:rsidRDefault="000D7568" w:rsidP="00E21BB6">
      <w:pPr>
        <w:pStyle w:val="af3"/>
      </w:pPr>
      <w:r w:rsidRPr="005B3A6E">
        <w:rPr>
          <w:rStyle w:val="aff7"/>
          <w:rFonts w:eastAsia="Andale Sans UI"/>
        </w:rPr>
        <w:footnoteRef/>
      </w:r>
      <w:r w:rsidRPr="005B3A6E">
        <w:t xml:space="preserve"> </w:t>
      </w:r>
      <w:r>
        <w:t>Кадастровый номер указывается при заключении долгосрочного договора субаренды (на срок 1 (один) год и более).</w:t>
      </w:r>
    </w:p>
  </w:footnote>
  <w:footnote w:id="29">
    <w:p w:rsidR="000D7568" w:rsidRDefault="000D7568" w:rsidP="00E21BB6">
      <w:pPr>
        <w:pStyle w:val="af3"/>
      </w:pPr>
      <w:r w:rsidRPr="005B3A6E">
        <w:rPr>
          <w:rStyle w:val="aff7"/>
          <w:rFonts w:eastAsia="Andale Sans UI"/>
        </w:rPr>
        <w:footnoteRef/>
      </w:r>
      <w:r w:rsidRPr="005B3A6E">
        <w:t xml:space="preserve"> Указать наименование объекта недвижимого имущества, в котором расположено передаваемое в </w:t>
      </w:r>
      <w:r>
        <w:t>суб</w:t>
      </w:r>
      <w:r w:rsidRPr="005B3A6E">
        <w:t>аренду нежилое помещение или часть нежилого помещения.</w:t>
      </w:r>
    </w:p>
  </w:footnote>
  <w:footnote w:id="30">
    <w:p w:rsidR="000D7568" w:rsidRDefault="000D7568" w:rsidP="00E21BB6">
      <w:pPr>
        <w:pStyle w:val="af3"/>
      </w:pPr>
      <w:r w:rsidRPr="005B3A6E">
        <w:rPr>
          <w:rStyle w:val="aff7"/>
          <w:rFonts w:eastAsia="Andale Sans UI"/>
        </w:rPr>
        <w:footnoteRef/>
      </w:r>
      <w:r w:rsidRPr="005B3A6E">
        <w:t xml:space="preserve"> Применяется в случаях, когда в </w:t>
      </w:r>
      <w:r>
        <w:t>суб</w:t>
      </w:r>
      <w:r w:rsidRPr="005B3A6E">
        <w:t>аренду сдается здание или сооружение полностью, при заполнении необходимо выбрать один из предложенных вариантов.</w:t>
      </w:r>
    </w:p>
  </w:footnote>
  <w:footnote w:id="31">
    <w:p w:rsidR="000D7568" w:rsidRDefault="000D7568" w:rsidP="00E21BB6">
      <w:pPr>
        <w:pStyle w:val="af3"/>
      </w:pPr>
      <w:r w:rsidRPr="005B3A6E">
        <w:rPr>
          <w:rStyle w:val="aff7"/>
          <w:rFonts w:eastAsia="Andale Sans UI"/>
        </w:rPr>
        <w:footnoteRef/>
      </w:r>
      <w:r w:rsidRPr="005B3A6E">
        <w:t xml:space="preserve"> Применяется для договоров, заключаемых на срок менее 1 (одного) года.</w:t>
      </w:r>
    </w:p>
  </w:footnote>
  <w:footnote w:id="32">
    <w:p w:rsidR="000D7568" w:rsidRDefault="000D7568" w:rsidP="00E21BB6">
      <w:pPr>
        <w:pStyle w:val="af3"/>
      </w:pPr>
      <w:r w:rsidRPr="005B3A6E">
        <w:rPr>
          <w:rStyle w:val="aff7"/>
          <w:rFonts w:eastAsia="Andale Sans UI"/>
        </w:rPr>
        <w:footnoteRef/>
      </w:r>
      <w:r w:rsidRPr="005B3A6E">
        <w:t xml:space="preserve"> Применяется для договоров, заключаемых на срок 1 (один) год и более.</w:t>
      </w:r>
    </w:p>
  </w:footnote>
  <w:footnote w:id="33">
    <w:p w:rsidR="000D7568" w:rsidRDefault="000D7568" w:rsidP="00E21BB6">
      <w:pPr>
        <w:pStyle w:val="af3"/>
      </w:pPr>
      <w:r w:rsidRPr="005B3A6E">
        <w:rPr>
          <w:rStyle w:val="aff7"/>
          <w:rFonts w:eastAsia="Andale Sans UI"/>
        </w:rPr>
        <w:footnoteRef/>
      </w:r>
      <w:r w:rsidRPr="005B3A6E">
        <w:t xml:space="preserve"> Применяется для договоров, заключаемых на срок менее 1 (одного) года.</w:t>
      </w:r>
    </w:p>
  </w:footnote>
  <w:footnote w:id="34">
    <w:p w:rsidR="000D7568" w:rsidRDefault="000D7568" w:rsidP="00E21BB6">
      <w:pPr>
        <w:pStyle w:val="af3"/>
      </w:pPr>
      <w:r w:rsidRPr="005B3A6E">
        <w:rPr>
          <w:rStyle w:val="aff7"/>
          <w:rFonts w:eastAsia="Andale Sans UI"/>
        </w:rPr>
        <w:footnoteRef/>
      </w:r>
      <w:r w:rsidRPr="005B3A6E">
        <w:t xml:space="preserve"> Применяется для договоров, заключаемых на срок 1 (один) год и более.</w:t>
      </w:r>
    </w:p>
  </w:footnote>
  <w:footnote w:id="35">
    <w:p w:rsidR="000D7568" w:rsidRDefault="000D7568" w:rsidP="00E21BB6">
      <w:pPr>
        <w:pStyle w:val="af3"/>
      </w:pPr>
      <w:r w:rsidRPr="00D726A8">
        <w:rPr>
          <w:rStyle w:val="aff7"/>
          <w:rFonts w:eastAsia="Andale Sans UI"/>
        </w:rPr>
        <w:footnoteRef/>
      </w:r>
      <w:r w:rsidRPr="00D726A8">
        <w:t xml:space="preserve"> Настоящий абзац применяется для договоров, заключаемых на срок 1 (один) год и более.</w:t>
      </w:r>
    </w:p>
  </w:footnote>
  <w:footnote w:id="36">
    <w:p w:rsidR="000D7568" w:rsidRDefault="000D7568" w:rsidP="00E21BB6">
      <w:pPr>
        <w:pStyle w:val="af3"/>
      </w:pPr>
      <w:r>
        <w:rPr>
          <w:rStyle w:val="aff7"/>
          <w:rFonts w:eastAsia="Andale Sans UI"/>
        </w:rPr>
        <w:footnoteRef/>
      </w:r>
      <w:r>
        <w:t xml:space="preserve"> Необходимо указать должность, ФИО и адрес электронной почты сотрудника АРЕНДАТОРА.</w:t>
      </w:r>
    </w:p>
  </w:footnote>
  <w:footnote w:id="37">
    <w:p w:rsidR="000D7568" w:rsidRDefault="000D7568" w:rsidP="00E21BB6">
      <w:pPr>
        <w:pStyle w:val="af3"/>
      </w:pPr>
      <w:r w:rsidRPr="00994EFF">
        <w:rPr>
          <w:rStyle w:val="aff7"/>
          <w:rFonts w:eastAsia="Andale Sans UI"/>
        </w:rPr>
        <w:footnoteRef/>
      </w:r>
      <w:r w:rsidRPr="00994EFF">
        <w:t xml:space="preserve"> Применяется для договоров, заключаемых на срок 1 (один) год и более.</w:t>
      </w:r>
    </w:p>
  </w:footnote>
  <w:footnote w:id="38">
    <w:p w:rsidR="000D7568" w:rsidRDefault="000D7568" w:rsidP="00E21BB6">
      <w:pPr>
        <w:pStyle w:val="af3"/>
      </w:pPr>
      <w:r w:rsidRPr="00994EFF">
        <w:rPr>
          <w:rStyle w:val="aff7"/>
          <w:rFonts w:eastAsia="Andale Sans UI"/>
        </w:rPr>
        <w:footnoteRef/>
      </w:r>
      <w:r w:rsidRPr="00994EFF">
        <w:t xml:space="preserve"> Применяется для договоров, заключаемых на срок менее 1 (одного) года.</w:t>
      </w:r>
    </w:p>
  </w:footnote>
  <w:footnote w:id="39">
    <w:p w:rsidR="000D7568" w:rsidRDefault="000D7568" w:rsidP="00E21BB6">
      <w:pPr>
        <w:pStyle w:val="af3"/>
      </w:pPr>
      <w:r w:rsidRPr="00994EFF">
        <w:rPr>
          <w:rStyle w:val="aff7"/>
          <w:rFonts w:eastAsia="Andale Sans UI"/>
        </w:rPr>
        <w:footnoteRef/>
      </w:r>
      <w:r w:rsidRPr="00994EFF">
        <w:t xml:space="preserve"> Применяется для договоров, заключаемых на срок 1 (один) год и более.</w:t>
      </w:r>
    </w:p>
  </w:footnote>
  <w:footnote w:id="40">
    <w:p w:rsidR="000D7568" w:rsidRDefault="000D7568" w:rsidP="00E21BB6">
      <w:pPr>
        <w:pStyle w:val="af3"/>
      </w:pPr>
      <w:r w:rsidRPr="00994EFF">
        <w:rPr>
          <w:rStyle w:val="aff7"/>
          <w:rFonts w:eastAsia="Andale Sans UI"/>
        </w:rPr>
        <w:footnoteRef/>
      </w:r>
      <w:r w:rsidRPr="00994EFF">
        <w:t xml:space="preserve"> При заполнении необходимо выбрать один из предложенных вариантов.</w:t>
      </w:r>
    </w:p>
  </w:footnote>
  <w:footnote w:id="41">
    <w:p w:rsidR="000D7568" w:rsidRDefault="000D7568" w:rsidP="00E21BB6">
      <w:pPr>
        <w:pStyle w:val="af3"/>
      </w:pPr>
      <w:r w:rsidRPr="00D726A8">
        <w:rPr>
          <w:rStyle w:val="aff7"/>
          <w:rFonts w:eastAsia="Andale Sans UI"/>
        </w:rPr>
        <w:footnoteRef/>
      </w:r>
      <w:r w:rsidRPr="00D726A8">
        <w:t xml:space="preserve"> Настоящий абзац применяется для договоров, заключаемых на срок 1 (один) год и более.</w:t>
      </w:r>
    </w:p>
  </w:footnote>
  <w:footnote w:id="42">
    <w:p w:rsidR="000D7568" w:rsidRDefault="000D7568" w:rsidP="00E21BB6">
      <w:pPr>
        <w:pStyle w:val="af3"/>
      </w:pPr>
      <w:r w:rsidRPr="00994EFF">
        <w:rPr>
          <w:rStyle w:val="aff7"/>
          <w:rFonts w:eastAsia="Andale Sans UI"/>
        </w:rPr>
        <w:footnoteRef/>
      </w:r>
      <w:r w:rsidRPr="00994EFF">
        <w:t xml:space="preserve"> При заполнении необходимо выбрать один из предложенных вариантов.</w:t>
      </w:r>
    </w:p>
  </w:footnote>
  <w:footnote w:id="43">
    <w:p w:rsidR="000D7568" w:rsidRDefault="000D7568" w:rsidP="00E21BB6">
      <w:pPr>
        <w:pStyle w:val="af3"/>
      </w:pPr>
      <w:r w:rsidRPr="00994EFF">
        <w:rPr>
          <w:rStyle w:val="aff7"/>
          <w:rFonts w:eastAsia="Andale Sans UI"/>
        </w:rPr>
        <w:footnoteRef/>
      </w:r>
      <w:r w:rsidRPr="00994EFF">
        <w:t xml:space="preserve"> Необходимо указать должность, ФИО и адрес электронной почты сотрудника АРЕНДАТОРА.</w:t>
      </w:r>
    </w:p>
  </w:footnote>
  <w:footnote w:id="44">
    <w:p w:rsidR="000D7568" w:rsidRDefault="000D7568" w:rsidP="00E21BB6">
      <w:pPr>
        <w:pStyle w:val="af3"/>
      </w:pPr>
      <w:r w:rsidRPr="00994EFF">
        <w:rPr>
          <w:rStyle w:val="aff7"/>
          <w:rFonts w:eastAsia="Andale Sans UI"/>
        </w:rPr>
        <w:footnoteRef/>
      </w:r>
      <w:r w:rsidRPr="00994EFF">
        <w:t xml:space="preserve"> Применяется для договоров, заключаемых на срок 1 (один) год и более.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D982F912"/>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00000002"/>
    <w:name w:val="WW8Num2"/>
    <w:lvl w:ilvl="0">
      <w:start w:val="1"/>
      <w:numFmt w:val="upperRoman"/>
      <w:lvlText w:val="%1."/>
      <w:lvlJc w:val="left"/>
      <w:pPr>
        <w:tabs>
          <w:tab w:val="num" w:pos="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 w15:restartNumberingAfterBreak="0">
    <w:nsid w:val="00000003"/>
    <w:multiLevelType w:val="multilevel"/>
    <w:tmpl w:val="00000003"/>
    <w:name w:val="WW8Num3"/>
    <w:lvl w:ilvl="0">
      <w:start w:val="1"/>
      <w:numFmt w:val="bullet"/>
      <w:lvlText w:val=""/>
      <w:lvlJc w:val="left"/>
      <w:pPr>
        <w:tabs>
          <w:tab w:val="num" w:pos="0"/>
        </w:tabs>
        <w:ind w:left="720" w:hanging="360"/>
      </w:pPr>
      <w:rPr>
        <w:rFonts w:ascii="Symbol" w:hAnsi="Symbol" w:cs="Times New Roman"/>
      </w:rPr>
    </w:lvl>
    <w:lvl w:ilvl="1">
      <w:start w:val="1"/>
      <w:numFmt w:val="bullet"/>
      <w:lvlText w:val=""/>
      <w:lvlJc w:val="left"/>
      <w:pPr>
        <w:tabs>
          <w:tab w:val="num" w:pos="0"/>
        </w:tabs>
        <w:ind w:left="1080" w:hanging="360"/>
      </w:pPr>
      <w:rPr>
        <w:rFonts w:ascii="Symbol" w:hAnsi="Symbol" w:cs="Times New Roman"/>
      </w:rPr>
    </w:lvl>
    <w:lvl w:ilvl="2">
      <w:start w:val="1"/>
      <w:numFmt w:val="bullet"/>
      <w:lvlText w:val=""/>
      <w:lvlJc w:val="left"/>
      <w:pPr>
        <w:tabs>
          <w:tab w:val="num" w:pos="0"/>
        </w:tabs>
        <w:ind w:left="1440" w:hanging="360"/>
      </w:pPr>
      <w:rPr>
        <w:rFonts w:ascii="Wingdings" w:hAnsi="Wingdings" w:cs="Wingdings"/>
      </w:rPr>
    </w:lvl>
    <w:lvl w:ilvl="3">
      <w:start w:val="1"/>
      <w:numFmt w:val="bullet"/>
      <w:lvlText w:val=""/>
      <w:lvlJc w:val="left"/>
      <w:pPr>
        <w:tabs>
          <w:tab w:val="num" w:pos="0"/>
        </w:tabs>
        <w:ind w:left="1800" w:hanging="360"/>
      </w:pPr>
      <w:rPr>
        <w:rFonts w:ascii="Symbol" w:hAnsi="Symbol" w:cs="Symbol"/>
      </w:rPr>
    </w:lvl>
    <w:lvl w:ilvl="4">
      <w:start w:val="1"/>
      <w:numFmt w:val="bullet"/>
      <w:lvlText w:val="o"/>
      <w:lvlJc w:val="left"/>
      <w:pPr>
        <w:tabs>
          <w:tab w:val="num" w:pos="0"/>
        </w:tabs>
        <w:ind w:left="2160" w:hanging="360"/>
      </w:pPr>
      <w:rPr>
        <w:rFonts w:ascii="Courier New" w:hAnsi="Courier New" w:cs="Courier New"/>
      </w:rPr>
    </w:lvl>
    <w:lvl w:ilvl="5">
      <w:start w:val="1"/>
      <w:numFmt w:val="bullet"/>
      <w:lvlText w:val=""/>
      <w:lvlJc w:val="left"/>
      <w:pPr>
        <w:tabs>
          <w:tab w:val="num" w:pos="0"/>
        </w:tabs>
        <w:ind w:left="2520" w:hanging="360"/>
      </w:pPr>
      <w:rPr>
        <w:rFonts w:ascii="Wingdings" w:hAnsi="Wingdings" w:cs="Wingdings"/>
      </w:rPr>
    </w:lvl>
    <w:lvl w:ilvl="6">
      <w:start w:val="1"/>
      <w:numFmt w:val="bullet"/>
      <w:lvlText w:val=""/>
      <w:lvlJc w:val="left"/>
      <w:pPr>
        <w:tabs>
          <w:tab w:val="num" w:pos="0"/>
        </w:tabs>
        <w:ind w:left="2880" w:hanging="360"/>
      </w:pPr>
      <w:rPr>
        <w:rFonts w:ascii="Symbol" w:hAnsi="Symbol" w:cs="Symbol"/>
      </w:rPr>
    </w:lvl>
    <w:lvl w:ilvl="7">
      <w:start w:val="1"/>
      <w:numFmt w:val="bullet"/>
      <w:lvlText w:val="o"/>
      <w:lvlJc w:val="left"/>
      <w:pPr>
        <w:tabs>
          <w:tab w:val="num" w:pos="0"/>
        </w:tabs>
        <w:ind w:left="3240" w:hanging="360"/>
      </w:pPr>
      <w:rPr>
        <w:rFonts w:ascii="Courier New" w:hAnsi="Courier New" w:cs="Courier New"/>
      </w:rPr>
    </w:lvl>
    <w:lvl w:ilvl="8">
      <w:start w:val="1"/>
      <w:numFmt w:val="bullet"/>
      <w:lvlText w:val=""/>
      <w:lvlJc w:val="left"/>
      <w:pPr>
        <w:tabs>
          <w:tab w:val="num" w:pos="0"/>
        </w:tabs>
        <w:ind w:left="3600" w:hanging="360"/>
      </w:pPr>
      <w:rPr>
        <w:rFonts w:ascii="Wingdings" w:hAnsi="Wingdings" w:cs="Wingdings"/>
      </w:rPr>
    </w:lvl>
  </w:abstractNum>
  <w:abstractNum w:abstractNumId="3" w15:restartNumberingAfterBreak="0">
    <w:nsid w:val="00000004"/>
    <w:multiLevelType w:val="multilevel"/>
    <w:tmpl w:val="00000004"/>
    <w:name w:val="WW8Num4"/>
    <w:lvl w:ilvl="0">
      <w:start w:val="1"/>
      <w:numFmt w:val="bullet"/>
      <w:lvlText w:val=""/>
      <w:lvlJc w:val="left"/>
      <w:pPr>
        <w:tabs>
          <w:tab w:val="num" w:pos="0"/>
        </w:tabs>
        <w:ind w:left="720" w:hanging="360"/>
      </w:pPr>
      <w:rPr>
        <w:rFonts w:ascii="Symbol" w:hAnsi="Symbol" w:cs="Times New Roman"/>
      </w:rPr>
    </w:lvl>
    <w:lvl w:ilvl="1">
      <w:start w:val="1"/>
      <w:numFmt w:val="bullet"/>
      <w:lvlText w:val=""/>
      <w:lvlJc w:val="left"/>
      <w:pPr>
        <w:tabs>
          <w:tab w:val="num" w:pos="0"/>
        </w:tabs>
        <w:ind w:left="1080" w:hanging="360"/>
      </w:pPr>
      <w:rPr>
        <w:rFonts w:ascii="Symbol" w:hAnsi="Symbol" w:cs="Times New Roman"/>
      </w:rPr>
    </w:lvl>
    <w:lvl w:ilvl="2">
      <w:start w:val="1"/>
      <w:numFmt w:val="bullet"/>
      <w:lvlText w:val=""/>
      <w:lvlJc w:val="left"/>
      <w:pPr>
        <w:tabs>
          <w:tab w:val="num" w:pos="0"/>
        </w:tabs>
        <w:ind w:left="1440" w:hanging="360"/>
      </w:pPr>
      <w:rPr>
        <w:rFonts w:ascii="Wingdings" w:hAnsi="Wingdings" w:cs="Wingdings"/>
      </w:rPr>
    </w:lvl>
    <w:lvl w:ilvl="3">
      <w:start w:val="1"/>
      <w:numFmt w:val="bullet"/>
      <w:lvlText w:val=""/>
      <w:lvlJc w:val="left"/>
      <w:pPr>
        <w:tabs>
          <w:tab w:val="num" w:pos="0"/>
        </w:tabs>
        <w:ind w:left="1800" w:hanging="360"/>
      </w:pPr>
      <w:rPr>
        <w:rFonts w:ascii="Symbol" w:hAnsi="Symbol" w:cs="Symbol"/>
      </w:rPr>
    </w:lvl>
    <w:lvl w:ilvl="4">
      <w:start w:val="1"/>
      <w:numFmt w:val="bullet"/>
      <w:lvlText w:val="o"/>
      <w:lvlJc w:val="left"/>
      <w:pPr>
        <w:tabs>
          <w:tab w:val="num" w:pos="0"/>
        </w:tabs>
        <w:ind w:left="2160" w:hanging="360"/>
      </w:pPr>
      <w:rPr>
        <w:rFonts w:ascii="Courier New" w:hAnsi="Courier New" w:cs="Courier New"/>
      </w:rPr>
    </w:lvl>
    <w:lvl w:ilvl="5">
      <w:start w:val="1"/>
      <w:numFmt w:val="bullet"/>
      <w:lvlText w:val=""/>
      <w:lvlJc w:val="left"/>
      <w:pPr>
        <w:tabs>
          <w:tab w:val="num" w:pos="0"/>
        </w:tabs>
        <w:ind w:left="2520" w:hanging="360"/>
      </w:pPr>
      <w:rPr>
        <w:rFonts w:ascii="Wingdings" w:hAnsi="Wingdings" w:cs="Wingdings"/>
      </w:rPr>
    </w:lvl>
    <w:lvl w:ilvl="6">
      <w:start w:val="1"/>
      <w:numFmt w:val="bullet"/>
      <w:lvlText w:val=""/>
      <w:lvlJc w:val="left"/>
      <w:pPr>
        <w:tabs>
          <w:tab w:val="num" w:pos="0"/>
        </w:tabs>
        <w:ind w:left="2880" w:hanging="360"/>
      </w:pPr>
      <w:rPr>
        <w:rFonts w:ascii="Symbol" w:hAnsi="Symbol" w:cs="Symbol"/>
      </w:rPr>
    </w:lvl>
    <w:lvl w:ilvl="7">
      <w:start w:val="1"/>
      <w:numFmt w:val="bullet"/>
      <w:lvlText w:val="o"/>
      <w:lvlJc w:val="left"/>
      <w:pPr>
        <w:tabs>
          <w:tab w:val="num" w:pos="0"/>
        </w:tabs>
        <w:ind w:left="3240" w:hanging="360"/>
      </w:pPr>
      <w:rPr>
        <w:rFonts w:ascii="Courier New" w:hAnsi="Courier New" w:cs="Courier New"/>
      </w:rPr>
    </w:lvl>
    <w:lvl w:ilvl="8">
      <w:start w:val="1"/>
      <w:numFmt w:val="bullet"/>
      <w:lvlText w:val=""/>
      <w:lvlJc w:val="left"/>
      <w:pPr>
        <w:tabs>
          <w:tab w:val="num" w:pos="0"/>
        </w:tabs>
        <w:ind w:left="3600" w:hanging="360"/>
      </w:pPr>
      <w:rPr>
        <w:rFonts w:ascii="Wingdings" w:hAnsi="Wingdings" w:cs="Wingdings"/>
      </w:rPr>
    </w:lvl>
  </w:abstractNum>
  <w:abstractNum w:abstractNumId="4" w15:restartNumberingAfterBreak="0">
    <w:nsid w:val="00000005"/>
    <w:multiLevelType w:val="multilevel"/>
    <w:tmpl w:val="00000005"/>
    <w:name w:val="WW8Num5"/>
    <w:lvl w:ilvl="0">
      <w:start w:val="1"/>
      <w:numFmt w:val="bullet"/>
      <w:lvlText w:val=""/>
      <w:lvlJc w:val="left"/>
      <w:pPr>
        <w:tabs>
          <w:tab w:val="num" w:pos="66"/>
        </w:tabs>
        <w:ind w:left="786" w:hanging="360"/>
      </w:pPr>
      <w:rPr>
        <w:rFonts w:ascii="Symbol" w:hAnsi="Symbol" w:cs="Times New Roman"/>
      </w:rPr>
    </w:lvl>
    <w:lvl w:ilvl="1">
      <w:start w:val="1"/>
      <w:numFmt w:val="decimal"/>
      <w:lvlText w:val="%2."/>
      <w:lvlJc w:val="left"/>
      <w:pPr>
        <w:tabs>
          <w:tab w:val="num" w:pos="66"/>
        </w:tabs>
        <w:ind w:left="1146" w:hanging="360"/>
      </w:pPr>
    </w:lvl>
    <w:lvl w:ilvl="2">
      <w:start w:val="1"/>
      <w:numFmt w:val="decimal"/>
      <w:lvlText w:val="%3."/>
      <w:lvlJc w:val="left"/>
      <w:pPr>
        <w:tabs>
          <w:tab w:val="num" w:pos="66"/>
        </w:tabs>
        <w:ind w:left="1506" w:hanging="360"/>
      </w:pPr>
    </w:lvl>
    <w:lvl w:ilvl="3">
      <w:start w:val="1"/>
      <w:numFmt w:val="decimal"/>
      <w:lvlText w:val="%4."/>
      <w:lvlJc w:val="left"/>
      <w:pPr>
        <w:tabs>
          <w:tab w:val="num" w:pos="66"/>
        </w:tabs>
        <w:ind w:left="1866" w:hanging="360"/>
      </w:pPr>
    </w:lvl>
    <w:lvl w:ilvl="4">
      <w:start w:val="1"/>
      <w:numFmt w:val="decimal"/>
      <w:lvlText w:val="%5."/>
      <w:lvlJc w:val="left"/>
      <w:pPr>
        <w:tabs>
          <w:tab w:val="num" w:pos="66"/>
        </w:tabs>
        <w:ind w:left="2226" w:hanging="360"/>
      </w:pPr>
    </w:lvl>
    <w:lvl w:ilvl="5">
      <w:start w:val="1"/>
      <w:numFmt w:val="decimal"/>
      <w:lvlText w:val="%6."/>
      <w:lvlJc w:val="left"/>
      <w:pPr>
        <w:tabs>
          <w:tab w:val="num" w:pos="66"/>
        </w:tabs>
        <w:ind w:left="2586" w:hanging="360"/>
      </w:pPr>
    </w:lvl>
    <w:lvl w:ilvl="6">
      <w:start w:val="1"/>
      <w:numFmt w:val="decimal"/>
      <w:lvlText w:val="%7."/>
      <w:lvlJc w:val="left"/>
      <w:pPr>
        <w:tabs>
          <w:tab w:val="num" w:pos="66"/>
        </w:tabs>
        <w:ind w:left="2946" w:hanging="360"/>
      </w:pPr>
    </w:lvl>
    <w:lvl w:ilvl="7">
      <w:start w:val="1"/>
      <w:numFmt w:val="decimal"/>
      <w:lvlText w:val="%8."/>
      <w:lvlJc w:val="left"/>
      <w:pPr>
        <w:tabs>
          <w:tab w:val="num" w:pos="66"/>
        </w:tabs>
        <w:ind w:left="3306" w:hanging="360"/>
      </w:pPr>
    </w:lvl>
    <w:lvl w:ilvl="8">
      <w:start w:val="1"/>
      <w:numFmt w:val="decimal"/>
      <w:lvlText w:val="%9."/>
      <w:lvlJc w:val="left"/>
      <w:pPr>
        <w:tabs>
          <w:tab w:val="num" w:pos="66"/>
        </w:tabs>
        <w:ind w:left="3666" w:hanging="360"/>
      </w:pPr>
    </w:lvl>
  </w:abstractNum>
  <w:abstractNum w:abstractNumId="5" w15:restartNumberingAfterBreak="0">
    <w:nsid w:val="00000006"/>
    <w:multiLevelType w:val="multilevel"/>
    <w:tmpl w:val="00000006"/>
    <w:name w:val="WW8Num6"/>
    <w:lvl w:ilvl="0">
      <w:start w:val="1"/>
      <w:numFmt w:val="bullet"/>
      <w:lvlText w:val=""/>
      <w:lvlJc w:val="left"/>
      <w:pPr>
        <w:tabs>
          <w:tab w:val="num" w:pos="66"/>
        </w:tabs>
        <w:ind w:left="786" w:hanging="360"/>
      </w:pPr>
      <w:rPr>
        <w:rFonts w:ascii="Symbol" w:hAnsi="Symbol" w:cs="Times New Roman"/>
      </w:rPr>
    </w:lvl>
    <w:lvl w:ilvl="1">
      <w:start w:val="1"/>
      <w:numFmt w:val="decimal"/>
      <w:lvlText w:val="%2."/>
      <w:lvlJc w:val="left"/>
      <w:pPr>
        <w:tabs>
          <w:tab w:val="num" w:pos="142"/>
        </w:tabs>
        <w:ind w:left="1222" w:hanging="360"/>
      </w:pPr>
    </w:lvl>
    <w:lvl w:ilvl="2">
      <w:start w:val="1"/>
      <w:numFmt w:val="decimal"/>
      <w:lvlText w:val="%3."/>
      <w:lvlJc w:val="left"/>
      <w:pPr>
        <w:tabs>
          <w:tab w:val="num" w:pos="142"/>
        </w:tabs>
        <w:ind w:left="1582" w:hanging="360"/>
      </w:pPr>
    </w:lvl>
    <w:lvl w:ilvl="3">
      <w:start w:val="1"/>
      <w:numFmt w:val="decimal"/>
      <w:lvlText w:val="%4."/>
      <w:lvlJc w:val="left"/>
      <w:pPr>
        <w:tabs>
          <w:tab w:val="num" w:pos="142"/>
        </w:tabs>
        <w:ind w:left="1942" w:hanging="360"/>
      </w:pPr>
    </w:lvl>
    <w:lvl w:ilvl="4">
      <w:start w:val="1"/>
      <w:numFmt w:val="decimal"/>
      <w:lvlText w:val="%5."/>
      <w:lvlJc w:val="left"/>
      <w:pPr>
        <w:tabs>
          <w:tab w:val="num" w:pos="142"/>
        </w:tabs>
        <w:ind w:left="2302" w:hanging="360"/>
      </w:pPr>
    </w:lvl>
    <w:lvl w:ilvl="5">
      <w:start w:val="1"/>
      <w:numFmt w:val="decimal"/>
      <w:lvlText w:val="%6."/>
      <w:lvlJc w:val="left"/>
      <w:pPr>
        <w:tabs>
          <w:tab w:val="num" w:pos="142"/>
        </w:tabs>
        <w:ind w:left="2662" w:hanging="360"/>
      </w:pPr>
    </w:lvl>
    <w:lvl w:ilvl="6">
      <w:start w:val="1"/>
      <w:numFmt w:val="decimal"/>
      <w:lvlText w:val="%7."/>
      <w:lvlJc w:val="left"/>
      <w:pPr>
        <w:tabs>
          <w:tab w:val="num" w:pos="142"/>
        </w:tabs>
        <w:ind w:left="3022" w:hanging="360"/>
      </w:pPr>
    </w:lvl>
    <w:lvl w:ilvl="7">
      <w:start w:val="1"/>
      <w:numFmt w:val="decimal"/>
      <w:lvlText w:val="%8."/>
      <w:lvlJc w:val="left"/>
      <w:pPr>
        <w:tabs>
          <w:tab w:val="num" w:pos="142"/>
        </w:tabs>
        <w:ind w:left="3382" w:hanging="360"/>
      </w:pPr>
    </w:lvl>
    <w:lvl w:ilvl="8">
      <w:start w:val="1"/>
      <w:numFmt w:val="decimal"/>
      <w:lvlText w:val="%9."/>
      <w:lvlJc w:val="left"/>
      <w:pPr>
        <w:tabs>
          <w:tab w:val="num" w:pos="142"/>
        </w:tabs>
        <w:ind w:left="3742" w:hanging="360"/>
      </w:pPr>
    </w:lvl>
  </w:abstractNum>
  <w:abstractNum w:abstractNumId="6" w15:restartNumberingAfterBreak="0">
    <w:nsid w:val="00000007"/>
    <w:multiLevelType w:val="multilevel"/>
    <w:tmpl w:val="00000007"/>
    <w:name w:val="WW8Num7"/>
    <w:lvl w:ilvl="0">
      <w:start w:val="1"/>
      <w:numFmt w:val="bullet"/>
      <w:lvlText w:val="–"/>
      <w:lvlJc w:val="left"/>
      <w:pPr>
        <w:tabs>
          <w:tab w:val="num" w:pos="0"/>
        </w:tabs>
        <w:ind w:left="720" w:hanging="360"/>
      </w:pPr>
      <w:rPr>
        <w:rFonts w:ascii="Times New Roman" w:hAnsi="Times New Roman" w:cs="Times New Roman"/>
        <w:b w:val="0"/>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7" w15:restartNumberingAfterBreak="0">
    <w:nsid w:val="0A185A7F"/>
    <w:multiLevelType w:val="hybridMultilevel"/>
    <w:tmpl w:val="1B5027FA"/>
    <w:lvl w:ilvl="0" w:tplc="1054D2A8">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8DE2191"/>
    <w:multiLevelType w:val="hybridMultilevel"/>
    <w:tmpl w:val="F0A21140"/>
    <w:lvl w:ilvl="0" w:tplc="04190001">
      <w:start w:val="1"/>
      <w:numFmt w:val="bullet"/>
      <w:lvlText w:val=""/>
      <w:lvlJc w:val="left"/>
      <w:pPr>
        <w:ind w:left="816" w:hanging="360"/>
      </w:pPr>
      <w:rPr>
        <w:rFonts w:ascii="Symbol" w:hAnsi="Symbol" w:hint="default"/>
      </w:rPr>
    </w:lvl>
    <w:lvl w:ilvl="1" w:tplc="04190003">
      <w:start w:val="1"/>
      <w:numFmt w:val="bullet"/>
      <w:lvlText w:val="o"/>
      <w:lvlJc w:val="left"/>
      <w:pPr>
        <w:ind w:left="1536" w:hanging="360"/>
      </w:pPr>
      <w:rPr>
        <w:rFonts w:ascii="Courier New" w:hAnsi="Courier New" w:cs="Courier New" w:hint="default"/>
      </w:rPr>
    </w:lvl>
    <w:lvl w:ilvl="2" w:tplc="04190005">
      <w:start w:val="1"/>
      <w:numFmt w:val="bullet"/>
      <w:lvlText w:val=""/>
      <w:lvlJc w:val="left"/>
      <w:pPr>
        <w:ind w:left="2256" w:hanging="360"/>
      </w:pPr>
      <w:rPr>
        <w:rFonts w:ascii="Wingdings" w:hAnsi="Wingdings" w:hint="default"/>
      </w:rPr>
    </w:lvl>
    <w:lvl w:ilvl="3" w:tplc="04190001">
      <w:start w:val="1"/>
      <w:numFmt w:val="bullet"/>
      <w:lvlText w:val=""/>
      <w:lvlJc w:val="left"/>
      <w:pPr>
        <w:ind w:left="2976" w:hanging="360"/>
      </w:pPr>
      <w:rPr>
        <w:rFonts w:ascii="Symbol" w:hAnsi="Symbol" w:hint="default"/>
      </w:rPr>
    </w:lvl>
    <w:lvl w:ilvl="4" w:tplc="04190003">
      <w:start w:val="1"/>
      <w:numFmt w:val="bullet"/>
      <w:lvlText w:val="o"/>
      <w:lvlJc w:val="left"/>
      <w:pPr>
        <w:ind w:left="3696" w:hanging="360"/>
      </w:pPr>
      <w:rPr>
        <w:rFonts w:ascii="Courier New" w:hAnsi="Courier New" w:cs="Courier New" w:hint="default"/>
      </w:rPr>
    </w:lvl>
    <w:lvl w:ilvl="5" w:tplc="04190005">
      <w:start w:val="1"/>
      <w:numFmt w:val="bullet"/>
      <w:lvlText w:val=""/>
      <w:lvlJc w:val="left"/>
      <w:pPr>
        <w:ind w:left="4416" w:hanging="360"/>
      </w:pPr>
      <w:rPr>
        <w:rFonts w:ascii="Wingdings" w:hAnsi="Wingdings" w:hint="default"/>
      </w:rPr>
    </w:lvl>
    <w:lvl w:ilvl="6" w:tplc="04190001">
      <w:start w:val="1"/>
      <w:numFmt w:val="bullet"/>
      <w:lvlText w:val=""/>
      <w:lvlJc w:val="left"/>
      <w:pPr>
        <w:ind w:left="5136" w:hanging="360"/>
      </w:pPr>
      <w:rPr>
        <w:rFonts w:ascii="Symbol" w:hAnsi="Symbol" w:hint="default"/>
      </w:rPr>
    </w:lvl>
    <w:lvl w:ilvl="7" w:tplc="04190003">
      <w:start w:val="1"/>
      <w:numFmt w:val="bullet"/>
      <w:lvlText w:val="o"/>
      <w:lvlJc w:val="left"/>
      <w:pPr>
        <w:ind w:left="5856" w:hanging="360"/>
      </w:pPr>
      <w:rPr>
        <w:rFonts w:ascii="Courier New" w:hAnsi="Courier New" w:cs="Courier New" w:hint="default"/>
      </w:rPr>
    </w:lvl>
    <w:lvl w:ilvl="8" w:tplc="04190005">
      <w:start w:val="1"/>
      <w:numFmt w:val="bullet"/>
      <w:lvlText w:val=""/>
      <w:lvlJc w:val="left"/>
      <w:pPr>
        <w:ind w:left="6576" w:hanging="360"/>
      </w:pPr>
      <w:rPr>
        <w:rFonts w:ascii="Wingdings" w:hAnsi="Wingdings" w:hint="default"/>
      </w:rPr>
    </w:lvl>
  </w:abstractNum>
  <w:abstractNum w:abstractNumId="9" w15:restartNumberingAfterBreak="0">
    <w:nsid w:val="1CB050EC"/>
    <w:multiLevelType w:val="multilevel"/>
    <w:tmpl w:val="6D2A5CEC"/>
    <w:lvl w:ilvl="0">
      <w:start w:val="10"/>
      <w:numFmt w:val="decimal"/>
      <w:lvlText w:val="%1."/>
      <w:lvlJc w:val="left"/>
      <w:pPr>
        <w:ind w:left="660" w:hanging="660"/>
      </w:pPr>
    </w:lvl>
    <w:lvl w:ilvl="1">
      <w:start w:val="8"/>
      <w:numFmt w:val="decimal"/>
      <w:lvlText w:val="%1.%2."/>
      <w:lvlJc w:val="left"/>
      <w:pPr>
        <w:ind w:left="1020" w:hanging="6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0" w15:restartNumberingAfterBreak="0">
    <w:nsid w:val="24A46483"/>
    <w:multiLevelType w:val="hybridMultilevel"/>
    <w:tmpl w:val="99445284"/>
    <w:lvl w:ilvl="0" w:tplc="A0A422D8">
      <w:start w:val="1"/>
      <w:numFmt w:val="decimal"/>
      <w:lvlText w:val="2.%1."/>
      <w:lvlJc w:val="left"/>
      <w:pPr>
        <w:ind w:left="390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266936C2"/>
    <w:multiLevelType w:val="multilevel"/>
    <w:tmpl w:val="D25802DC"/>
    <w:lvl w:ilvl="0">
      <w:start w:val="5"/>
      <w:numFmt w:val="decimal"/>
      <w:lvlText w:val="%1"/>
      <w:lvlJc w:val="left"/>
      <w:pPr>
        <w:ind w:left="540" w:hanging="540"/>
      </w:pPr>
      <w:rPr>
        <w:rFonts w:cs="Times New Roman" w:hint="default"/>
      </w:rPr>
    </w:lvl>
    <w:lvl w:ilvl="1">
      <w:start w:val="19"/>
      <w:numFmt w:val="decimal"/>
      <w:lvlText w:val="%1.%2"/>
      <w:lvlJc w:val="left"/>
      <w:pPr>
        <w:ind w:left="682" w:hanging="54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1146" w:hanging="720"/>
      </w:pPr>
      <w:rPr>
        <w:rFonts w:cs="Times New Roman"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1790" w:hanging="1080"/>
      </w:pPr>
      <w:rPr>
        <w:rFonts w:cs="Times New Roman" w:hint="default"/>
      </w:rPr>
    </w:lvl>
    <w:lvl w:ilvl="6">
      <w:start w:val="1"/>
      <w:numFmt w:val="decimal"/>
      <w:lvlText w:val="%1.%2.%3.%4.%5.%6.%7"/>
      <w:lvlJc w:val="left"/>
      <w:pPr>
        <w:ind w:left="2292" w:hanging="1440"/>
      </w:pPr>
      <w:rPr>
        <w:rFonts w:cs="Times New Roman" w:hint="default"/>
      </w:rPr>
    </w:lvl>
    <w:lvl w:ilvl="7">
      <w:start w:val="1"/>
      <w:numFmt w:val="decimal"/>
      <w:lvlText w:val="%1.%2.%3.%4.%5.%6.%7.%8"/>
      <w:lvlJc w:val="left"/>
      <w:pPr>
        <w:ind w:left="2434" w:hanging="1440"/>
      </w:pPr>
      <w:rPr>
        <w:rFonts w:cs="Times New Roman" w:hint="default"/>
      </w:rPr>
    </w:lvl>
    <w:lvl w:ilvl="8">
      <w:start w:val="1"/>
      <w:numFmt w:val="decimal"/>
      <w:lvlText w:val="%1.%2.%3.%4.%5.%6.%7.%8.%9"/>
      <w:lvlJc w:val="left"/>
      <w:pPr>
        <w:ind w:left="2576" w:hanging="1440"/>
      </w:pPr>
      <w:rPr>
        <w:rFonts w:cs="Times New Roman" w:hint="default"/>
      </w:rPr>
    </w:lvl>
  </w:abstractNum>
  <w:abstractNum w:abstractNumId="12" w15:restartNumberingAfterBreak="0">
    <w:nsid w:val="29694EF7"/>
    <w:multiLevelType w:val="hybridMultilevel"/>
    <w:tmpl w:val="51EAF94A"/>
    <w:lvl w:ilvl="0" w:tplc="3EC81408">
      <w:start w:val="1"/>
      <w:numFmt w:val="decimal"/>
      <w:lvlText w:val="2.1.%1."/>
      <w:lvlJc w:val="left"/>
      <w:pPr>
        <w:ind w:left="1495" w:hanging="360"/>
      </w:pPr>
      <w:rPr>
        <w:i w:val="0"/>
        <w:caps w:val="0"/>
        <w:strike w:val="0"/>
        <w:dstrike w:val="0"/>
        <w:vanish w:val="0"/>
        <w:webHidden w:val="0"/>
        <w:u w:val="none"/>
        <w:effect w:val="none"/>
        <w:vertAlign w:val="baseline"/>
        <w:specVanish w:val="0"/>
      </w:rPr>
    </w:lvl>
    <w:lvl w:ilvl="1" w:tplc="04190019">
      <w:start w:val="1"/>
      <w:numFmt w:val="lowerLetter"/>
      <w:lvlText w:val="%2."/>
      <w:lvlJc w:val="left"/>
      <w:pPr>
        <w:ind w:left="2183" w:hanging="360"/>
      </w:pPr>
    </w:lvl>
    <w:lvl w:ilvl="2" w:tplc="0419001B">
      <w:start w:val="1"/>
      <w:numFmt w:val="lowerRoman"/>
      <w:lvlText w:val="%3."/>
      <w:lvlJc w:val="right"/>
      <w:pPr>
        <w:ind w:left="2903" w:hanging="180"/>
      </w:pPr>
    </w:lvl>
    <w:lvl w:ilvl="3" w:tplc="0419000F">
      <w:start w:val="1"/>
      <w:numFmt w:val="decimal"/>
      <w:lvlText w:val="%4."/>
      <w:lvlJc w:val="left"/>
      <w:pPr>
        <w:ind w:left="3623" w:hanging="360"/>
      </w:pPr>
    </w:lvl>
    <w:lvl w:ilvl="4" w:tplc="04190019">
      <w:start w:val="1"/>
      <w:numFmt w:val="lowerLetter"/>
      <w:lvlText w:val="%5."/>
      <w:lvlJc w:val="left"/>
      <w:pPr>
        <w:ind w:left="4343" w:hanging="360"/>
      </w:pPr>
    </w:lvl>
    <w:lvl w:ilvl="5" w:tplc="0419001B">
      <w:start w:val="1"/>
      <w:numFmt w:val="lowerRoman"/>
      <w:lvlText w:val="%6."/>
      <w:lvlJc w:val="right"/>
      <w:pPr>
        <w:ind w:left="5063" w:hanging="180"/>
      </w:pPr>
    </w:lvl>
    <w:lvl w:ilvl="6" w:tplc="0419000F">
      <w:start w:val="1"/>
      <w:numFmt w:val="decimal"/>
      <w:lvlText w:val="%7."/>
      <w:lvlJc w:val="left"/>
      <w:pPr>
        <w:ind w:left="5783" w:hanging="360"/>
      </w:pPr>
    </w:lvl>
    <w:lvl w:ilvl="7" w:tplc="04190019">
      <w:start w:val="1"/>
      <w:numFmt w:val="lowerLetter"/>
      <w:lvlText w:val="%8."/>
      <w:lvlJc w:val="left"/>
      <w:pPr>
        <w:ind w:left="6503" w:hanging="360"/>
      </w:pPr>
    </w:lvl>
    <w:lvl w:ilvl="8" w:tplc="0419001B">
      <w:start w:val="1"/>
      <w:numFmt w:val="lowerRoman"/>
      <w:lvlText w:val="%9."/>
      <w:lvlJc w:val="right"/>
      <w:pPr>
        <w:ind w:left="7223" w:hanging="180"/>
      </w:pPr>
    </w:lvl>
  </w:abstractNum>
  <w:abstractNum w:abstractNumId="13" w15:restartNumberingAfterBreak="0">
    <w:nsid w:val="2C353528"/>
    <w:multiLevelType w:val="multilevel"/>
    <w:tmpl w:val="1F8CB7F4"/>
    <w:lvl w:ilvl="0">
      <w:start w:val="10"/>
      <w:numFmt w:val="decimal"/>
      <w:lvlText w:val="%1."/>
      <w:lvlJc w:val="left"/>
      <w:pPr>
        <w:ind w:left="660" w:hanging="660"/>
      </w:pPr>
      <w:rPr>
        <w:rFonts w:cs="Times New Roman" w:hint="default"/>
      </w:rPr>
    </w:lvl>
    <w:lvl w:ilvl="1">
      <w:start w:val="8"/>
      <w:numFmt w:val="decimal"/>
      <w:lvlText w:val="%1.%2."/>
      <w:lvlJc w:val="left"/>
      <w:pPr>
        <w:ind w:left="660" w:hanging="6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40B06C16"/>
    <w:multiLevelType w:val="multilevel"/>
    <w:tmpl w:val="6CC428D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15:restartNumberingAfterBreak="0">
    <w:nsid w:val="5F840A9E"/>
    <w:multiLevelType w:val="hybridMultilevel"/>
    <w:tmpl w:val="CC86DA68"/>
    <w:lvl w:ilvl="0" w:tplc="22208D14">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6" w15:restartNumberingAfterBreak="0">
    <w:nsid w:val="61A00127"/>
    <w:multiLevelType w:val="hybridMultilevel"/>
    <w:tmpl w:val="8F3A0EA2"/>
    <w:lvl w:ilvl="0" w:tplc="22E64C5E">
      <w:start w:val="1"/>
      <w:numFmt w:val="decimal"/>
      <w:lvlText w:val="2.2.%1."/>
      <w:lvlJc w:val="left"/>
      <w:pPr>
        <w:ind w:left="928"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63EE6666"/>
    <w:multiLevelType w:val="hybridMultilevel"/>
    <w:tmpl w:val="4D6C7CE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703B6434"/>
    <w:multiLevelType w:val="multilevel"/>
    <w:tmpl w:val="5556451E"/>
    <w:lvl w:ilvl="0">
      <w:start w:val="1"/>
      <w:numFmt w:val="decimal"/>
      <w:pStyle w:val="Level1"/>
      <w:lvlText w:val="%1"/>
      <w:lvlJc w:val="left"/>
      <w:pPr>
        <w:tabs>
          <w:tab w:val="num" w:pos="680"/>
        </w:tabs>
        <w:ind w:left="680" w:hanging="680"/>
      </w:pPr>
      <w:rPr>
        <w:rFonts w:ascii="Times New Roman" w:hAnsi="Times New Roman" w:cs="Times New Roman" w:hint="default"/>
        <w:b/>
        <w:i w:val="0"/>
        <w:vanish w:val="0"/>
        <w:webHidden w:val="0"/>
        <w:sz w:val="22"/>
        <w:szCs w:val="22"/>
        <w:specVanish w:val="0"/>
      </w:rPr>
    </w:lvl>
    <w:lvl w:ilvl="1">
      <w:start w:val="1"/>
      <w:numFmt w:val="decimal"/>
      <w:pStyle w:val="Level2"/>
      <w:lvlText w:val="%1.%2"/>
      <w:lvlJc w:val="left"/>
      <w:pPr>
        <w:tabs>
          <w:tab w:val="num" w:pos="1956"/>
        </w:tabs>
        <w:ind w:left="1956" w:hanging="680"/>
      </w:pPr>
      <w:rPr>
        <w:rFonts w:ascii="Times New Roman" w:hAnsi="Times New Roman" w:cs="Times New Roman" w:hint="default"/>
        <w:b/>
        <w:i w:val="0"/>
        <w:strike w:val="0"/>
        <w:dstrike w:val="0"/>
        <w:sz w:val="22"/>
        <w:szCs w:val="22"/>
        <w:u w:val="none"/>
        <w:effect w:val="none"/>
        <w:em w:val="none"/>
        <w:lang w:val="ru-RU"/>
      </w:rPr>
    </w:lvl>
    <w:lvl w:ilvl="2">
      <w:start w:val="1"/>
      <w:numFmt w:val="lowerLetter"/>
      <w:lvlText w:val="%3)"/>
      <w:lvlJc w:val="left"/>
      <w:pPr>
        <w:tabs>
          <w:tab w:val="num" w:pos="1040"/>
        </w:tabs>
        <w:ind w:left="1040" w:hanging="360"/>
      </w:pPr>
      <w:rPr>
        <w:rFonts w:ascii="Times New Roman" w:hAnsi="Times New Roman" w:cs="Times New Roman" w:hint="default"/>
        <w:b/>
        <w:i w:val="0"/>
        <w:vanish w:val="0"/>
        <w:webHidden w:val="0"/>
        <w:sz w:val="20"/>
        <w:szCs w:val="20"/>
        <w:specVanish w:val="0"/>
      </w:rPr>
    </w:lvl>
    <w:lvl w:ilvl="3">
      <w:start w:val="1"/>
      <w:numFmt w:val="lowerRoman"/>
      <w:pStyle w:val="Level4"/>
      <w:lvlText w:val="(%4)"/>
      <w:lvlJc w:val="left"/>
      <w:pPr>
        <w:tabs>
          <w:tab w:val="num" w:pos="2041"/>
        </w:tabs>
        <w:ind w:left="2041" w:hanging="680"/>
      </w:pPr>
      <w:rPr>
        <w:rFonts w:ascii="Times New Roman" w:hAnsi="Times New Roman" w:cs="Times New Roman" w:hint="default"/>
        <w:b w:val="0"/>
        <w:i w:val="0"/>
        <w:sz w:val="20"/>
      </w:rPr>
    </w:lvl>
    <w:lvl w:ilvl="4">
      <w:start w:val="1"/>
      <w:numFmt w:val="lowerLetter"/>
      <w:pStyle w:val="Level5"/>
      <w:lvlText w:val="(%5)"/>
      <w:lvlJc w:val="left"/>
      <w:pPr>
        <w:tabs>
          <w:tab w:val="num" w:pos="2608"/>
        </w:tabs>
        <w:ind w:left="2608" w:hanging="567"/>
      </w:pPr>
      <w:rPr>
        <w:rFonts w:ascii="Arial" w:hAnsi="Arial" w:cs="Times New Roman" w:hint="default"/>
        <w:b w:val="0"/>
        <w:i w:val="0"/>
        <w:sz w:val="20"/>
      </w:rPr>
    </w:lvl>
    <w:lvl w:ilvl="5">
      <w:start w:val="1"/>
      <w:numFmt w:val="upperRoman"/>
      <w:pStyle w:val="Level6"/>
      <w:lvlText w:val="(%6)"/>
      <w:lvlJc w:val="left"/>
      <w:pPr>
        <w:tabs>
          <w:tab w:val="num" w:pos="3289"/>
        </w:tabs>
        <w:ind w:left="3289" w:hanging="681"/>
      </w:pPr>
      <w:rPr>
        <w:rFonts w:ascii="Arial" w:hAnsi="Arial" w:cs="Times New Roman" w:hint="default"/>
        <w:b w:val="0"/>
        <w:i w:val="0"/>
        <w:sz w:val="20"/>
      </w:rPr>
    </w:lvl>
    <w:lvl w:ilvl="6">
      <w:start w:val="1"/>
      <w:numFmt w:val="none"/>
      <w:lvlText w:val=""/>
      <w:lvlJc w:val="left"/>
      <w:pPr>
        <w:tabs>
          <w:tab w:val="num" w:pos="3240"/>
        </w:tabs>
        <w:ind w:left="3240" w:hanging="1080"/>
      </w:pPr>
    </w:lvl>
    <w:lvl w:ilvl="7">
      <w:start w:val="1"/>
      <w:numFmt w:val="none"/>
      <w:lvlText w:val=""/>
      <w:lvlJc w:val="left"/>
      <w:pPr>
        <w:tabs>
          <w:tab w:val="num" w:pos="3744"/>
        </w:tabs>
        <w:ind w:left="3744" w:hanging="1224"/>
      </w:pPr>
    </w:lvl>
    <w:lvl w:ilvl="8">
      <w:start w:val="1"/>
      <w:numFmt w:val="none"/>
      <w:lvlText w:val=""/>
      <w:lvlJc w:val="left"/>
      <w:pPr>
        <w:tabs>
          <w:tab w:val="num" w:pos="4320"/>
        </w:tabs>
        <w:ind w:left="4320" w:hanging="1440"/>
      </w:pPr>
    </w:lvl>
  </w:abstractNum>
  <w:abstractNum w:abstractNumId="19" w15:restartNumberingAfterBreak="0">
    <w:nsid w:val="7C5E6A4D"/>
    <w:multiLevelType w:val="multilevel"/>
    <w:tmpl w:val="D430E48C"/>
    <w:lvl w:ilvl="0">
      <w:start w:val="7"/>
      <w:numFmt w:val="decimal"/>
      <w:lvlText w:val="%1."/>
      <w:lvlJc w:val="left"/>
      <w:pPr>
        <w:ind w:left="927" w:hanging="360"/>
      </w:pPr>
    </w:lvl>
    <w:lvl w:ilvl="1">
      <w:start w:val="1"/>
      <w:numFmt w:val="decimal"/>
      <w:isLgl/>
      <w:lvlText w:val="%1.%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num w:numId="1">
    <w:abstractNumId w:val="8"/>
  </w:num>
  <w:num w:numId="2">
    <w:abstractNumId w:val="7"/>
  </w:num>
  <w:num w:numId="3">
    <w:abstractNumId w:val="14"/>
  </w:num>
  <w:num w:numId="4">
    <w:abstractNumId w:val="1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1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9"/>
    <w:lvlOverride w:ilvl="0">
      <w:startOverride w:val="10"/>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2"/>
  </w:num>
  <w:num w:numId="20">
    <w:abstractNumId w:val="3"/>
  </w:num>
  <w:num w:numId="21">
    <w:abstractNumId w:val="4"/>
  </w:num>
  <w:num w:numId="22">
    <w:abstractNumId w:val="5"/>
  </w:num>
  <w:num w:numId="23">
    <w:abstractNumId w:val="6"/>
  </w:num>
  <w:num w:numId="24">
    <w:abstractNumId w:val="13"/>
  </w:num>
  <w:num w:numId="25">
    <w:abstractNumId w:val="11"/>
  </w:num>
  <w:num w:numId="26">
    <w:abstractNumId w:val="0"/>
  </w:num>
  <w:num w:numId="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464AA"/>
    <w:rsid w:val="00052FA5"/>
    <w:rsid w:val="000B2CD5"/>
    <w:rsid w:val="000D7568"/>
    <w:rsid w:val="00175275"/>
    <w:rsid w:val="00195654"/>
    <w:rsid w:val="001A098E"/>
    <w:rsid w:val="00316BF9"/>
    <w:rsid w:val="00340736"/>
    <w:rsid w:val="003617E5"/>
    <w:rsid w:val="00424B78"/>
    <w:rsid w:val="0043552E"/>
    <w:rsid w:val="00473910"/>
    <w:rsid w:val="004B1FC0"/>
    <w:rsid w:val="004B597D"/>
    <w:rsid w:val="004E0F87"/>
    <w:rsid w:val="00571BDC"/>
    <w:rsid w:val="00605541"/>
    <w:rsid w:val="00644A71"/>
    <w:rsid w:val="006569EF"/>
    <w:rsid w:val="006B6F4A"/>
    <w:rsid w:val="006F3901"/>
    <w:rsid w:val="00777DE2"/>
    <w:rsid w:val="00780A85"/>
    <w:rsid w:val="00807B79"/>
    <w:rsid w:val="008601D9"/>
    <w:rsid w:val="008725B4"/>
    <w:rsid w:val="0092676D"/>
    <w:rsid w:val="009663E6"/>
    <w:rsid w:val="00995E5D"/>
    <w:rsid w:val="00996442"/>
    <w:rsid w:val="009D2F74"/>
    <w:rsid w:val="00A243F9"/>
    <w:rsid w:val="00A53308"/>
    <w:rsid w:val="00A81E8F"/>
    <w:rsid w:val="00AD777D"/>
    <w:rsid w:val="00B10C63"/>
    <w:rsid w:val="00B31DD4"/>
    <w:rsid w:val="00BB07CD"/>
    <w:rsid w:val="00BD0C57"/>
    <w:rsid w:val="00C2163B"/>
    <w:rsid w:val="00C340BF"/>
    <w:rsid w:val="00C470CB"/>
    <w:rsid w:val="00DF4D8E"/>
    <w:rsid w:val="00E21BB6"/>
    <w:rsid w:val="00E367FA"/>
    <w:rsid w:val="00E464AA"/>
    <w:rsid w:val="00E965B8"/>
    <w:rsid w:val="00EE1214"/>
    <w:rsid w:val="00EE4D48"/>
    <w:rsid w:val="00F00ED0"/>
    <w:rsid w:val="00F2117B"/>
    <w:rsid w:val="00F230DA"/>
    <w:rsid w:val="00F534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15:docId w15:val="{F294EA00-3AD5-4B54-A512-84C2111C7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3552E"/>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1"/>
    <w:link w:val="10"/>
    <w:uiPriority w:val="9"/>
    <w:qFormat/>
    <w:rsid w:val="00A243F9"/>
    <w:pPr>
      <w:keepNext/>
      <w:tabs>
        <w:tab w:val="num" w:pos="0"/>
      </w:tabs>
      <w:spacing w:before="280" w:after="62"/>
      <w:ind w:left="432" w:hanging="432"/>
      <w:outlineLvl w:val="0"/>
    </w:pPr>
    <w:rPr>
      <w:b/>
      <w:bCs/>
      <w:color w:val="000000"/>
      <w:kern w:val="2"/>
      <w:sz w:val="48"/>
      <w:szCs w:val="48"/>
      <w:lang w:eastAsia="zh-CN"/>
    </w:rPr>
  </w:style>
  <w:style w:type="paragraph" w:styleId="2">
    <w:name w:val="heading 2"/>
    <w:basedOn w:val="a0"/>
    <w:next w:val="a1"/>
    <w:link w:val="20"/>
    <w:semiHidden/>
    <w:unhideWhenUsed/>
    <w:qFormat/>
    <w:rsid w:val="00A243F9"/>
    <w:pPr>
      <w:keepNext/>
      <w:tabs>
        <w:tab w:val="num" w:pos="0"/>
      </w:tabs>
      <w:spacing w:before="280" w:after="62"/>
      <w:ind w:left="578" w:hanging="578"/>
      <w:outlineLvl w:val="1"/>
    </w:pPr>
    <w:rPr>
      <w:b/>
      <w:bCs/>
      <w:color w:val="000000"/>
      <w:kern w:val="2"/>
      <w:sz w:val="36"/>
      <w:szCs w:val="36"/>
      <w:lang w:eastAsia="zh-CN"/>
    </w:rPr>
  </w:style>
  <w:style w:type="paragraph" w:styleId="3">
    <w:name w:val="heading 3"/>
    <w:basedOn w:val="a0"/>
    <w:next w:val="a0"/>
    <w:link w:val="30"/>
    <w:uiPriority w:val="9"/>
    <w:semiHidden/>
    <w:unhideWhenUsed/>
    <w:qFormat/>
    <w:rsid w:val="00A243F9"/>
    <w:pPr>
      <w:keepNext/>
      <w:widowControl w:val="0"/>
      <w:suppressAutoHyphens/>
      <w:spacing w:before="240" w:after="60"/>
      <w:outlineLvl w:val="2"/>
    </w:pPr>
    <w:rPr>
      <w:rFonts w:ascii="Cambria" w:hAnsi="Cambria"/>
      <w:b/>
      <w:bCs/>
      <w:kern w:val="2"/>
      <w:sz w:val="26"/>
      <w:szCs w:val="26"/>
      <w:lang w:eastAsia="zh-CN"/>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59"/>
    <w:rsid w:val="00E464A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E464AA"/>
    <w:pPr>
      <w:spacing w:after="0" w:line="240" w:lineRule="auto"/>
    </w:pPr>
    <w:rPr>
      <w:rFonts w:ascii="Calibri" w:eastAsia="Calibri" w:hAnsi="Calibri" w:cs="Times New Roman"/>
    </w:rPr>
  </w:style>
  <w:style w:type="paragraph" w:styleId="a7">
    <w:name w:val="List Paragraph"/>
    <w:basedOn w:val="a0"/>
    <w:uiPriority w:val="34"/>
    <w:qFormat/>
    <w:rsid w:val="00E464AA"/>
    <w:pPr>
      <w:ind w:left="720"/>
      <w:contextualSpacing/>
    </w:pPr>
  </w:style>
  <w:style w:type="table" w:customStyle="1" w:styleId="11">
    <w:name w:val="Сетка таблицы1"/>
    <w:basedOn w:val="a3"/>
    <w:next w:val="a5"/>
    <w:uiPriority w:val="59"/>
    <w:rsid w:val="00E464AA"/>
    <w:pPr>
      <w:spacing w:after="0" w:line="240" w:lineRule="auto"/>
    </w:pPr>
    <w:rPr>
      <w:rFonts w:ascii="Times New Roman" w:eastAsia="Times New Roman" w:hAnsi="Times New Roman"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8">
    <w:name w:val="annotation reference"/>
    <w:basedOn w:val="a2"/>
    <w:uiPriority w:val="99"/>
    <w:semiHidden/>
    <w:unhideWhenUsed/>
    <w:rsid w:val="000B2CD5"/>
    <w:rPr>
      <w:sz w:val="16"/>
      <w:szCs w:val="16"/>
    </w:rPr>
  </w:style>
  <w:style w:type="paragraph" w:styleId="a9">
    <w:name w:val="annotation text"/>
    <w:basedOn w:val="a0"/>
    <w:link w:val="aa"/>
    <w:uiPriority w:val="99"/>
    <w:semiHidden/>
    <w:unhideWhenUsed/>
    <w:rsid w:val="000B2CD5"/>
    <w:rPr>
      <w:sz w:val="20"/>
      <w:szCs w:val="20"/>
    </w:rPr>
  </w:style>
  <w:style w:type="character" w:customStyle="1" w:styleId="aa">
    <w:name w:val="Текст примечания Знак"/>
    <w:basedOn w:val="a2"/>
    <w:link w:val="a9"/>
    <w:uiPriority w:val="99"/>
    <w:semiHidden/>
    <w:rsid w:val="000B2CD5"/>
    <w:rPr>
      <w:rFonts w:ascii="Times New Roman" w:eastAsia="Times New Roman" w:hAnsi="Times New Roman" w:cs="Times New Roman"/>
      <w:sz w:val="20"/>
      <w:szCs w:val="20"/>
      <w:lang w:eastAsia="ru-RU"/>
    </w:rPr>
  </w:style>
  <w:style w:type="paragraph" w:styleId="ab">
    <w:name w:val="annotation subject"/>
    <w:basedOn w:val="a9"/>
    <w:next w:val="a9"/>
    <w:link w:val="ac"/>
    <w:uiPriority w:val="99"/>
    <w:semiHidden/>
    <w:unhideWhenUsed/>
    <w:rsid w:val="000B2CD5"/>
    <w:rPr>
      <w:b/>
      <w:bCs/>
    </w:rPr>
  </w:style>
  <w:style w:type="character" w:customStyle="1" w:styleId="ac">
    <w:name w:val="Тема примечания Знак"/>
    <w:basedOn w:val="aa"/>
    <w:link w:val="ab"/>
    <w:uiPriority w:val="99"/>
    <w:semiHidden/>
    <w:rsid w:val="000B2CD5"/>
    <w:rPr>
      <w:rFonts w:ascii="Times New Roman" w:eastAsia="Times New Roman" w:hAnsi="Times New Roman" w:cs="Times New Roman"/>
      <w:b/>
      <w:bCs/>
      <w:sz w:val="20"/>
      <w:szCs w:val="20"/>
      <w:lang w:eastAsia="ru-RU"/>
    </w:rPr>
  </w:style>
  <w:style w:type="paragraph" w:styleId="ad">
    <w:name w:val="Balloon Text"/>
    <w:basedOn w:val="a0"/>
    <w:link w:val="ae"/>
    <w:uiPriority w:val="99"/>
    <w:semiHidden/>
    <w:unhideWhenUsed/>
    <w:rsid w:val="000B2CD5"/>
    <w:rPr>
      <w:rFonts w:ascii="Segoe UI" w:hAnsi="Segoe UI" w:cs="Segoe UI"/>
      <w:sz w:val="18"/>
      <w:szCs w:val="18"/>
    </w:rPr>
  </w:style>
  <w:style w:type="character" w:customStyle="1" w:styleId="ae">
    <w:name w:val="Текст выноски Знак"/>
    <w:basedOn w:val="a2"/>
    <w:link w:val="ad"/>
    <w:uiPriority w:val="99"/>
    <w:semiHidden/>
    <w:rsid w:val="000B2CD5"/>
    <w:rPr>
      <w:rFonts w:ascii="Segoe UI" w:eastAsia="Times New Roman" w:hAnsi="Segoe UI" w:cs="Segoe UI"/>
      <w:sz w:val="18"/>
      <w:szCs w:val="18"/>
      <w:lang w:eastAsia="ru-RU"/>
    </w:rPr>
  </w:style>
  <w:style w:type="paragraph" w:customStyle="1" w:styleId="Default">
    <w:name w:val="Default"/>
    <w:rsid w:val="00DF4D8E"/>
    <w:pPr>
      <w:autoSpaceDE w:val="0"/>
      <w:autoSpaceDN w:val="0"/>
      <w:adjustRightInd w:val="0"/>
      <w:spacing w:after="0" w:line="240" w:lineRule="auto"/>
    </w:pPr>
    <w:rPr>
      <w:rFonts w:ascii="Tahoma" w:eastAsia="Calibri" w:hAnsi="Tahoma" w:cs="Tahoma"/>
      <w:color w:val="000000"/>
      <w:sz w:val="24"/>
      <w:szCs w:val="24"/>
      <w:lang w:eastAsia="ru-RU"/>
    </w:rPr>
  </w:style>
  <w:style w:type="character" w:styleId="af">
    <w:name w:val="Hyperlink"/>
    <w:uiPriority w:val="99"/>
    <w:rsid w:val="00F00ED0"/>
    <w:rPr>
      <w:color w:val="000080"/>
      <w:u w:val="single"/>
    </w:rPr>
  </w:style>
  <w:style w:type="character" w:customStyle="1" w:styleId="10">
    <w:name w:val="Заголовок 1 Знак"/>
    <w:basedOn w:val="a2"/>
    <w:link w:val="1"/>
    <w:uiPriority w:val="9"/>
    <w:rsid w:val="00A243F9"/>
    <w:rPr>
      <w:rFonts w:ascii="Times New Roman" w:eastAsia="Times New Roman" w:hAnsi="Times New Roman" w:cs="Times New Roman"/>
      <w:b/>
      <w:bCs/>
      <w:color w:val="000000"/>
      <w:kern w:val="2"/>
      <w:sz w:val="48"/>
      <w:szCs w:val="48"/>
      <w:lang w:eastAsia="zh-CN"/>
    </w:rPr>
  </w:style>
  <w:style w:type="character" w:customStyle="1" w:styleId="20">
    <w:name w:val="Заголовок 2 Знак"/>
    <w:basedOn w:val="a2"/>
    <w:link w:val="2"/>
    <w:semiHidden/>
    <w:rsid w:val="00A243F9"/>
    <w:rPr>
      <w:rFonts w:ascii="Times New Roman" w:eastAsia="Times New Roman" w:hAnsi="Times New Roman" w:cs="Times New Roman"/>
      <w:b/>
      <w:bCs/>
      <w:color w:val="000000"/>
      <w:kern w:val="2"/>
      <w:sz w:val="36"/>
      <w:szCs w:val="36"/>
      <w:lang w:eastAsia="zh-CN"/>
    </w:rPr>
  </w:style>
  <w:style w:type="character" w:customStyle="1" w:styleId="30">
    <w:name w:val="Заголовок 3 Знак"/>
    <w:basedOn w:val="a2"/>
    <w:link w:val="3"/>
    <w:uiPriority w:val="9"/>
    <w:semiHidden/>
    <w:rsid w:val="00A243F9"/>
    <w:rPr>
      <w:rFonts w:ascii="Cambria" w:eastAsia="Times New Roman" w:hAnsi="Cambria" w:cs="Times New Roman"/>
      <w:b/>
      <w:bCs/>
      <w:kern w:val="2"/>
      <w:sz w:val="26"/>
      <w:szCs w:val="26"/>
      <w:lang w:eastAsia="zh-CN"/>
    </w:rPr>
  </w:style>
  <w:style w:type="character" w:styleId="af0">
    <w:name w:val="FollowedHyperlink"/>
    <w:basedOn w:val="a2"/>
    <w:uiPriority w:val="99"/>
    <w:semiHidden/>
    <w:unhideWhenUsed/>
    <w:rsid w:val="00A243F9"/>
    <w:rPr>
      <w:color w:val="954F72" w:themeColor="followedHyperlink"/>
      <w:u w:val="single"/>
    </w:rPr>
  </w:style>
  <w:style w:type="paragraph" w:styleId="a1">
    <w:name w:val="Body Text"/>
    <w:basedOn w:val="a0"/>
    <w:link w:val="12"/>
    <w:uiPriority w:val="99"/>
    <w:unhideWhenUsed/>
    <w:rsid w:val="00A243F9"/>
    <w:pPr>
      <w:widowControl w:val="0"/>
      <w:suppressAutoHyphens/>
      <w:spacing w:after="120"/>
    </w:pPr>
    <w:rPr>
      <w:rFonts w:eastAsia="Andale Sans UI"/>
      <w:kern w:val="2"/>
      <w:lang w:eastAsia="zh-CN"/>
    </w:rPr>
  </w:style>
  <w:style w:type="character" w:customStyle="1" w:styleId="af1">
    <w:name w:val="Основной текст Знак"/>
    <w:basedOn w:val="a2"/>
    <w:uiPriority w:val="99"/>
    <w:rsid w:val="00A243F9"/>
    <w:rPr>
      <w:rFonts w:ascii="Times New Roman" w:eastAsia="Times New Roman" w:hAnsi="Times New Roman" w:cs="Times New Roman"/>
      <w:sz w:val="24"/>
      <w:szCs w:val="24"/>
      <w:lang w:eastAsia="ru-RU"/>
    </w:rPr>
  </w:style>
  <w:style w:type="paragraph" w:customStyle="1" w:styleId="msonormal0">
    <w:name w:val="msonormal"/>
    <w:basedOn w:val="a0"/>
    <w:rsid w:val="00A243F9"/>
    <w:pPr>
      <w:spacing w:before="280" w:after="119"/>
    </w:pPr>
    <w:rPr>
      <w:color w:val="000000"/>
      <w:kern w:val="2"/>
      <w:lang w:eastAsia="zh-CN"/>
    </w:rPr>
  </w:style>
  <w:style w:type="paragraph" w:styleId="af2">
    <w:name w:val="Normal (Web)"/>
    <w:basedOn w:val="a0"/>
    <w:semiHidden/>
    <w:unhideWhenUsed/>
    <w:rsid w:val="00A243F9"/>
    <w:pPr>
      <w:spacing w:before="280" w:after="119"/>
    </w:pPr>
    <w:rPr>
      <w:color w:val="000000"/>
      <w:kern w:val="2"/>
      <w:lang w:eastAsia="zh-CN"/>
    </w:rPr>
  </w:style>
  <w:style w:type="paragraph" w:styleId="af3">
    <w:name w:val="footnote text"/>
    <w:basedOn w:val="a0"/>
    <w:link w:val="af4"/>
    <w:uiPriority w:val="99"/>
    <w:unhideWhenUsed/>
    <w:rsid w:val="00A243F9"/>
    <w:pPr>
      <w:widowControl w:val="0"/>
      <w:autoSpaceDE w:val="0"/>
      <w:autoSpaceDN w:val="0"/>
      <w:adjustRightInd w:val="0"/>
    </w:pPr>
    <w:rPr>
      <w:sz w:val="20"/>
      <w:szCs w:val="20"/>
    </w:rPr>
  </w:style>
  <w:style w:type="character" w:customStyle="1" w:styleId="af4">
    <w:name w:val="Текст сноски Знак"/>
    <w:basedOn w:val="a2"/>
    <w:link w:val="af3"/>
    <w:uiPriority w:val="99"/>
    <w:rsid w:val="00A243F9"/>
    <w:rPr>
      <w:rFonts w:ascii="Times New Roman" w:eastAsia="Times New Roman" w:hAnsi="Times New Roman" w:cs="Times New Roman"/>
      <w:sz w:val="20"/>
      <w:szCs w:val="20"/>
      <w:lang w:eastAsia="ru-RU"/>
    </w:rPr>
  </w:style>
  <w:style w:type="character" w:customStyle="1" w:styleId="13">
    <w:name w:val="Верхний колонтитул Знак1"/>
    <w:aliases w:val="ВерхКолонтитул Знак"/>
    <w:basedOn w:val="a2"/>
    <w:link w:val="af5"/>
    <w:uiPriority w:val="99"/>
    <w:semiHidden/>
    <w:locked/>
    <w:rsid w:val="00A243F9"/>
    <w:rPr>
      <w:rFonts w:ascii="Times New Roman" w:eastAsia="Andale Sans UI" w:hAnsi="Times New Roman" w:cs="Times New Roman"/>
      <w:kern w:val="2"/>
      <w:sz w:val="24"/>
      <w:szCs w:val="24"/>
      <w:lang w:eastAsia="zh-CN"/>
    </w:rPr>
  </w:style>
  <w:style w:type="paragraph" w:styleId="af5">
    <w:name w:val="header"/>
    <w:aliases w:val="ВерхКолонтитул"/>
    <w:basedOn w:val="a0"/>
    <w:link w:val="13"/>
    <w:uiPriority w:val="99"/>
    <w:unhideWhenUsed/>
    <w:rsid w:val="00A243F9"/>
    <w:pPr>
      <w:widowControl w:val="0"/>
      <w:suppressLineNumbers/>
      <w:suppressAutoHyphens/>
    </w:pPr>
    <w:rPr>
      <w:rFonts w:eastAsia="Andale Sans UI"/>
      <w:kern w:val="2"/>
      <w:lang w:eastAsia="zh-CN"/>
    </w:rPr>
  </w:style>
  <w:style w:type="character" w:customStyle="1" w:styleId="af6">
    <w:name w:val="Верхний колонтитул Знак"/>
    <w:aliases w:val="ВерхКолонтитул Знак1"/>
    <w:basedOn w:val="a2"/>
    <w:uiPriority w:val="99"/>
    <w:rsid w:val="00A243F9"/>
    <w:rPr>
      <w:rFonts w:ascii="Times New Roman" w:eastAsia="Times New Roman" w:hAnsi="Times New Roman" w:cs="Times New Roman"/>
      <w:sz w:val="24"/>
      <w:szCs w:val="24"/>
      <w:lang w:eastAsia="ru-RU"/>
    </w:rPr>
  </w:style>
  <w:style w:type="paragraph" w:styleId="af7">
    <w:name w:val="footer"/>
    <w:basedOn w:val="a0"/>
    <w:link w:val="af8"/>
    <w:uiPriority w:val="99"/>
    <w:unhideWhenUsed/>
    <w:rsid w:val="00A243F9"/>
    <w:pPr>
      <w:widowControl w:val="0"/>
      <w:suppressLineNumbers/>
      <w:tabs>
        <w:tab w:val="center" w:pos="4819"/>
        <w:tab w:val="right" w:pos="9638"/>
      </w:tabs>
      <w:suppressAutoHyphens/>
    </w:pPr>
    <w:rPr>
      <w:rFonts w:eastAsia="Andale Sans UI"/>
      <w:kern w:val="2"/>
      <w:lang w:eastAsia="zh-CN"/>
    </w:rPr>
  </w:style>
  <w:style w:type="character" w:customStyle="1" w:styleId="af8">
    <w:name w:val="Нижний колонтитул Знак"/>
    <w:basedOn w:val="a2"/>
    <w:link w:val="af7"/>
    <w:uiPriority w:val="99"/>
    <w:rsid w:val="00A243F9"/>
    <w:rPr>
      <w:rFonts w:ascii="Times New Roman" w:eastAsia="Andale Sans UI" w:hAnsi="Times New Roman" w:cs="Times New Roman"/>
      <w:kern w:val="2"/>
      <w:sz w:val="24"/>
      <w:szCs w:val="24"/>
      <w:lang w:eastAsia="zh-CN"/>
    </w:rPr>
  </w:style>
  <w:style w:type="paragraph" w:styleId="af9">
    <w:name w:val="caption"/>
    <w:basedOn w:val="a0"/>
    <w:semiHidden/>
    <w:unhideWhenUsed/>
    <w:qFormat/>
    <w:rsid w:val="00A243F9"/>
    <w:pPr>
      <w:widowControl w:val="0"/>
      <w:suppressLineNumbers/>
      <w:suppressAutoHyphens/>
      <w:spacing w:before="120" w:after="120"/>
    </w:pPr>
    <w:rPr>
      <w:rFonts w:eastAsia="Andale Sans UI" w:cs="Mangal"/>
      <w:i/>
      <w:iCs/>
      <w:kern w:val="2"/>
      <w:lang w:eastAsia="zh-CN"/>
    </w:rPr>
  </w:style>
  <w:style w:type="paragraph" w:styleId="afa">
    <w:name w:val="endnote text"/>
    <w:basedOn w:val="a0"/>
    <w:link w:val="afb"/>
    <w:uiPriority w:val="99"/>
    <w:semiHidden/>
    <w:unhideWhenUsed/>
    <w:rsid w:val="00A243F9"/>
    <w:pPr>
      <w:widowControl w:val="0"/>
      <w:autoSpaceDE w:val="0"/>
      <w:autoSpaceDN w:val="0"/>
      <w:adjustRightInd w:val="0"/>
    </w:pPr>
    <w:rPr>
      <w:sz w:val="20"/>
      <w:szCs w:val="20"/>
    </w:rPr>
  </w:style>
  <w:style w:type="character" w:customStyle="1" w:styleId="afb">
    <w:name w:val="Текст концевой сноски Знак"/>
    <w:basedOn w:val="a2"/>
    <w:link w:val="afa"/>
    <w:uiPriority w:val="99"/>
    <w:semiHidden/>
    <w:rsid w:val="00A243F9"/>
    <w:rPr>
      <w:rFonts w:ascii="Times New Roman" w:eastAsia="Times New Roman" w:hAnsi="Times New Roman" w:cs="Times New Roman"/>
      <w:sz w:val="20"/>
      <w:szCs w:val="20"/>
      <w:lang w:eastAsia="ru-RU"/>
    </w:rPr>
  </w:style>
  <w:style w:type="paragraph" w:styleId="afc">
    <w:name w:val="List"/>
    <w:basedOn w:val="a1"/>
    <w:semiHidden/>
    <w:unhideWhenUsed/>
    <w:rsid w:val="00A243F9"/>
    <w:rPr>
      <w:rFonts w:cs="Mangal"/>
    </w:rPr>
  </w:style>
  <w:style w:type="paragraph" w:styleId="afd">
    <w:name w:val="Title"/>
    <w:basedOn w:val="a0"/>
    <w:next w:val="a0"/>
    <w:link w:val="afe"/>
    <w:uiPriority w:val="10"/>
    <w:qFormat/>
    <w:rsid w:val="00A243F9"/>
    <w:pPr>
      <w:widowControl w:val="0"/>
      <w:suppressAutoHyphens/>
      <w:spacing w:before="240" w:after="60"/>
      <w:jc w:val="center"/>
      <w:outlineLvl w:val="0"/>
    </w:pPr>
    <w:rPr>
      <w:rFonts w:asciiTheme="minorHAnsi" w:eastAsiaTheme="minorHAnsi" w:hAnsiTheme="minorHAnsi" w:cstheme="minorBidi"/>
      <w:lang w:eastAsia="en-US"/>
    </w:rPr>
  </w:style>
  <w:style w:type="character" w:customStyle="1" w:styleId="afe">
    <w:name w:val="Название Знак"/>
    <w:basedOn w:val="a2"/>
    <w:link w:val="afd"/>
    <w:uiPriority w:val="10"/>
    <w:rsid w:val="00A243F9"/>
    <w:rPr>
      <w:sz w:val="24"/>
      <w:szCs w:val="24"/>
    </w:rPr>
  </w:style>
  <w:style w:type="paragraph" w:styleId="aff">
    <w:name w:val="Body Text Indent"/>
    <w:basedOn w:val="a0"/>
    <w:link w:val="aff0"/>
    <w:unhideWhenUsed/>
    <w:rsid w:val="00A243F9"/>
    <w:pPr>
      <w:widowControl w:val="0"/>
      <w:suppressAutoHyphens/>
      <w:spacing w:after="120"/>
      <w:ind w:left="283"/>
    </w:pPr>
    <w:rPr>
      <w:rFonts w:eastAsia="Andale Sans UI"/>
      <w:kern w:val="2"/>
      <w:lang w:eastAsia="zh-CN"/>
    </w:rPr>
  </w:style>
  <w:style w:type="character" w:customStyle="1" w:styleId="aff0">
    <w:name w:val="Основной текст с отступом Знак"/>
    <w:basedOn w:val="a2"/>
    <w:link w:val="aff"/>
    <w:rsid w:val="00A243F9"/>
    <w:rPr>
      <w:rFonts w:ascii="Times New Roman" w:eastAsia="Andale Sans UI" w:hAnsi="Times New Roman" w:cs="Times New Roman"/>
      <w:kern w:val="2"/>
      <w:sz w:val="24"/>
      <w:szCs w:val="24"/>
      <w:lang w:eastAsia="zh-CN"/>
    </w:rPr>
  </w:style>
  <w:style w:type="paragraph" w:styleId="21">
    <w:name w:val="Body Text 2"/>
    <w:basedOn w:val="a0"/>
    <w:link w:val="22"/>
    <w:uiPriority w:val="99"/>
    <w:semiHidden/>
    <w:unhideWhenUsed/>
    <w:rsid w:val="00A243F9"/>
    <w:pPr>
      <w:widowControl w:val="0"/>
      <w:suppressAutoHyphens/>
      <w:spacing w:after="120" w:line="480" w:lineRule="auto"/>
    </w:pPr>
    <w:rPr>
      <w:rFonts w:eastAsia="Andale Sans UI"/>
      <w:kern w:val="2"/>
      <w:lang w:eastAsia="zh-CN"/>
    </w:rPr>
  </w:style>
  <w:style w:type="character" w:customStyle="1" w:styleId="22">
    <w:name w:val="Основной текст 2 Знак"/>
    <w:basedOn w:val="a2"/>
    <w:link w:val="21"/>
    <w:uiPriority w:val="99"/>
    <w:semiHidden/>
    <w:rsid w:val="00A243F9"/>
    <w:rPr>
      <w:rFonts w:ascii="Times New Roman" w:eastAsia="Andale Sans UI" w:hAnsi="Times New Roman" w:cs="Times New Roman"/>
      <w:kern w:val="2"/>
      <w:sz w:val="24"/>
      <w:szCs w:val="24"/>
      <w:lang w:eastAsia="zh-CN"/>
    </w:rPr>
  </w:style>
  <w:style w:type="paragraph" w:styleId="aff1">
    <w:name w:val="Revision"/>
    <w:uiPriority w:val="99"/>
    <w:semiHidden/>
    <w:rsid w:val="00A243F9"/>
    <w:pPr>
      <w:spacing w:after="0" w:line="240" w:lineRule="auto"/>
    </w:pPr>
    <w:rPr>
      <w:rFonts w:ascii="Times New Roman" w:eastAsia="Times New Roman" w:hAnsi="Times New Roman" w:cs="Times New Roman"/>
      <w:sz w:val="20"/>
      <w:szCs w:val="20"/>
      <w:lang w:eastAsia="ru-RU"/>
    </w:rPr>
  </w:style>
  <w:style w:type="paragraph" w:customStyle="1" w:styleId="14">
    <w:name w:val="Заголовок1"/>
    <w:basedOn w:val="a0"/>
    <w:next w:val="a1"/>
    <w:rsid w:val="00A243F9"/>
    <w:pPr>
      <w:keepNext/>
      <w:widowControl w:val="0"/>
      <w:suppressAutoHyphens/>
      <w:spacing w:before="240" w:after="120"/>
    </w:pPr>
    <w:rPr>
      <w:rFonts w:ascii="Arial" w:eastAsia="Lucida Sans Unicode" w:hAnsi="Arial" w:cs="Mangal"/>
      <w:kern w:val="2"/>
      <w:sz w:val="28"/>
      <w:szCs w:val="28"/>
      <w:lang w:eastAsia="zh-CN"/>
    </w:rPr>
  </w:style>
  <w:style w:type="paragraph" w:customStyle="1" w:styleId="7">
    <w:name w:val="Указатель7"/>
    <w:basedOn w:val="a0"/>
    <w:rsid w:val="00A243F9"/>
    <w:pPr>
      <w:widowControl w:val="0"/>
      <w:suppressLineNumbers/>
      <w:suppressAutoHyphens/>
    </w:pPr>
    <w:rPr>
      <w:rFonts w:eastAsia="Andale Sans UI" w:cs="Mangal"/>
      <w:kern w:val="2"/>
      <w:lang w:eastAsia="zh-CN"/>
    </w:rPr>
  </w:style>
  <w:style w:type="paragraph" w:customStyle="1" w:styleId="6">
    <w:name w:val="Название объекта6"/>
    <w:basedOn w:val="a0"/>
    <w:rsid w:val="00A243F9"/>
    <w:pPr>
      <w:widowControl w:val="0"/>
      <w:suppressLineNumbers/>
      <w:suppressAutoHyphens/>
      <w:spacing w:before="120" w:after="120"/>
    </w:pPr>
    <w:rPr>
      <w:rFonts w:eastAsia="Andale Sans UI" w:cs="Mangal"/>
      <w:i/>
      <w:iCs/>
      <w:kern w:val="2"/>
      <w:lang w:eastAsia="zh-CN"/>
    </w:rPr>
  </w:style>
  <w:style w:type="paragraph" w:customStyle="1" w:styleId="60">
    <w:name w:val="Указатель6"/>
    <w:basedOn w:val="a0"/>
    <w:rsid w:val="00A243F9"/>
    <w:pPr>
      <w:widowControl w:val="0"/>
      <w:suppressLineNumbers/>
      <w:suppressAutoHyphens/>
    </w:pPr>
    <w:rPr>
      <w:rFonts w:eastAsia="Andale Sans UI" w:cs="Mangal"/>
      <w:kern w:val="2"/>
      <w:lang w:eastAsia="zh-CN"/>
    </w:rPr>
  </w:style>
  <w:style w:type="paragraph" w:customStyle="1" w:styleId="5">
    <w:name w:val="Название объекта5"/>
    <w:basedOn w:val="a0"/>
    <w:rsid w:val="00A243F9"/>
    <w:pPr>
      <w:widowControl w:val="0"/>
      <w:suppressLineNumbers/>
      <w:suppressAutoHyphens/>
      <w:spacing w:before="120" w:after="120"/>
    </w:pPr>
    <w:rPr>
      <w:rFonts w:eastAsia="Andale Sans UI" w:cs="Mangal"/>
      <w:i/>
      <w:iCs/>
      <w:kern w:val="2"/>
      <w:lang w:eastAsia="zh-CN"/>
    </w:rPr>
  </w:style>
  <w:style w:type="paragraph" w:customStyle="1" w:styleId="50">
    <w:name w:val="Указатель5"/>
    <w:basedOn w:val="a0"/>
    <w:rsid w:val="00A243F9"/>
    <w:pPr>
      <w:widowControl w:val="0"/>
      <w:suppressLineNumbers/>
      <w:suppressAutoHyphens/>
    </w:pPr>
    <w:rPr>
      <w:rFonts w:eastAsia="Andale Sans UI" w:cs="Mangal"/>
      <w:kern w:val="2"/>
      <w:lang w:eastAsia="zh-CN"/>
    </w:rPr>
  </w:style>
  <w:style w:type="paragraph" w:customStyle="1" w:styleId="4">
    <w:name w:val="Название объекта4"/>
    <w:basedOn w:val="a0"/>
    <w:rsid w:val="00A243F9"/>
    <w:pPr>
      <w:widowControl w:val="0"/>
      <w:suppressLineNumbers/>
      <w:suppressAutoHyphens/>
      <w:spacing w:before="120" w:after="120"/>
    </w:pPr>
    <w:rPr>
      <w:rFonts w:eastAsia="Andale Sans UI" w:cs="Mangal"/>
      <w:i/>
      <w:iCs/>
      <w:kern w:val="2"/>
      <w:lang w:eastAsia="zh-CN"/>
    </w:rPr>
  </w:style>
  <w:style w:type="paragraph" w:customStyle="1" w:styleId="40">
    <w:name w:val="Указатель4"/>
    <w:basedOn w:val="a0"/>
    <w:rsid w:val="00A243F9"/>
    <w:pPr>
      <w:widowControl w:val="0"/>
      <w:suppressLineNumbers/>
      <w:suppressAutoHyphens/>
    </w:pPr>
    <w:rPr>
      <w:rFonts w:eastAsia="Andale Sans UI" w:cs="Mangal"/>
      <w:kern w:val="2"/>
      <w:lang w:eastAsia="zh-CN"/>
    </w:rPr>
  </w:style>
  <w:style w:type="paragraph" w:customStyle="1" w:styleId="31">
    <w:name w:val="Название объекта3"/>
    <w:basedOn w:val="a0"/>
    <w:rsid w:val="00A243F9"/>
    <w:pPr>
      <w:widowControl w:val="0"/>
      <w:suppressLineNumbers/>
      <w:suppressAutoHyphens/>
      <w:spacing w:before="120" w:after="120"/>
    </w:pPr>
    <w:rPr>
      <w:rFonts w:eastAsia="Andale Sans UI" w:cs="Mangal"/>
      <w:i/>
      <w:iCs/>
      <w:kern w:val="2"/>
      <w:lang w:eastAsia="zh-CN"/>
    </w:rPr>
  </w:style>
  <w:style w:type="paragraph" w:customStyle="1" w:styleId="32">
    <w:name w:val="Указатель3"/>
    <w:basedOn w:val="a0"/>
    <w:rsid w:val="00A243F9"/>
    <w:pPr>
      <w:widowControl w:val="0"/>
      <w:suppressLineNumbers/>
      <w:suppressAutoHyphens/>
    </w:pPr>
    <w:rPr>
      <w:rFonts w:eastAsia="Andale Sans UI" w:cs="Mangal"/>
      <w:kern w:val="2"/>
      <w:lang w:eastAsia="zh-CN"/>
    </w:rPr>
  </w:style>
  <w:style w:type="paragraph" w:customStyle="1" w:styleId="23">
    <w:name w:val="Название объекта2"/>
    <w:basedOn w:val="a0"/>
    <w:rsid w:val="00A243F9"/>
    <w:pPr>
      <w:widowControl w:val="0"/>
      <w:suppressLineNumbers/>
      <w:suppressAutoHyphens/>
      <w:spacing w:before="120" w:after="120"/>
    </w:pPr>
    <w:rPr>
      <w:rFonts w:eastAsia="Andale Sans UI" w:cs="Mangal"/>
      <w:i/>
      <w:iCs/>
      <w:kern w:val="2"/>
      <w:lang w:eastAsia="zh-CN"/>
    </w:rPr>
  </w:style>
  <w:style w:type="paragraph" w:customStyle="1" w:styleId="24">
    <w:name w:val="Указатель2"/>
    <w:basedOn w:val="a0"/>
    <w:rsid w:val="00A243F9"/>
    <w:pPr>
      <w:widowControl w:val="0"/>
      <w:suppressLineNumbers/>
      <w:suppressAutoHyphens/>
    </w:pPr>
    <w:rPr>
      <w:rFonts w:eastAsia="Andale Sans UI" w:cs="Mangal"/>
      <w:kern w:val="2"/>
      <w:lang w:eastAsia="zh-CN"/>
    </w:rPr>
  </w:style>
  <w:style w:type="paragraph" w:customStyle="1" w:styleId="15">
    <w:name w:val="Название объекта1"/>
    <w:basedOn w:val="a0"/>
    <w:rsid w:val="00A243F9"/>
    <w:pPr>
      <w:widowControl w:val="0"/>
      <w:suppressLineNumbers/>
      <w:suppressAutoHyphens/>
      <w:spacing w:before="120" w:after="120"/>
    </w:pPr>
    <w:rPr>
      <w:rFonts w:eastAsia="Andale Sans UI" w:cs="Mangal"/>
      <w:i/>
      <w:iCs/>
      <w:kern w:val="2"/>
      <w:lang w:eastAsia="zh-CN"/>
    </w:rPr>
  </w:style>
  <w:style w:type="paragraph" w:customStyle="1" w:styleId="16">
    <w:name w:val="Указатель1"/>
    <w:basedOn w:val="a0"/>
    <w:rsid w:val="00A243F9"/>
    <w:pPr>
      <w:widowControl w:val="0"/>
      <w:suppressLineNumbers/>
      <w:suppressAutoHyphens/>
    </w:pPr>
    <w:rPr>
      <w:rFonts w:eastAsia="Andale Sans UI" w:cs="Mangal"/>
      <w:kern w:val="2"/>
      <w:lang w:eastAsia="zh-CN"/>
    </w:rPr>
  </w:style>
  <w:style w:type="paragraph" w:customStyle="1" w:styleId="aff2">
    <w:name w:val="Словарная статья"/>
    <w:basedOn w:val="a0"/>
    <w:rsid w:val="00A243F9"/>
    <w:pPr>
      <w:widowControl w:val="0"/>
      <w:suppressAutoHyphens/>
      <w:ind w:right="118"/>
      <w:jc w:val="both"/>
    </w:pPr>
    <w:rPr>
      <w:rFonts w:ascii="Arial" w:eastAsia="Andale Sans UI" w:hAnsi="Arial" w:cs="Arial"/>
      <w:kern w:val="2"/>
      <w:sz w:val="20"/>
      <w:szCs w:val="20"/>
      <w:lang w:eastAsia="zh-CN"/>
    </w:rPr>
  </w:style>
  <w:style w:type="paragraph" w:customStyle="1" w:styleId="210">
    <w:name w:val="Основной текст с отступом 21"/>
    <w:basedOn w:val="a0"/>
    <w:rsid w:val="00A243F9"/>
    <w:pPr>
      <w:widowControl w:val="0"/>
      <w:suppressAutoHyphens/>
      <w:spacing w:after="120" w:line="480" w:lineRule="auto"/>
      <w:ind w:left="283"/>
    </w:pPr>
    <w:rPr>
      <w:rFonts w:eastAsia="Andale Sans UI"/>
      <w:kern w:val="2"/>
      <w:lang w:eastAsia="zh-CN"/>
    </w:rPr>
  </w:style>
  <w:style w:type="paragraph" w:customStyle="1" w:styleId="Normal1">
    <w:name w:val="Normal1"/>
    <w:rsid w:val="00A243F9"/>
    <w:pPr>
      <w:widowControl w:val="0"/>
      <w:suppressAutoHyphens/>
      <w:spacing w:after="0" w:line="336" w:lineRule="auto"/>
      <w:ind w:left="1040" w:hanging="360"/>
      <w:jc w:val="both"/>
    </w:pPr>
    <w:rPr>
      <w:rFonts w:ascii="Times New Roman" w:eastAsia="Times New Roman" w:hAnsi="Times New Roman" w:cs="Times New Roman"/>
      <w:kern w:val="2"/>
      <w:sz w:val="20"/>
      <w:szCs w:val="20"/>
      <w:lang w:val="en-US" w:eastAsia="zh-CN" w:bidi="en-US"/>
    </w:rPr>
  </w:style>
  <w:style w:type="paragraph" w:customStyle="1" w:styleId="310">
    <w:name w:val="Основной текст 31"/>
    <w:basedOn w:val="a0"/>
    <w:rsid w:val="00A243F9"/>
    <w:pPr>
      <w:widowControl w:val="0"/>
      <w:suppressAutoHyphens/>
      <w:spacing w:after="120"/>
    </w:pPr>
    <w:rPr>
      <w:rFonts w:eastAsia="Andale Sans UI"/>
      <w:kern w:val="2"/>
      <w:sz w:val="16"/>
      <w:szCs w:val="16"/>
      <w:lang w:eastAsia="zh-CN"/>
    </w:rPr>
  </w:style>
  <w:style w:type="paragraph" w:customStyle="1" w:styleId="311">
    <w:name w:val="Основной текст с отступом 31"/>
    <w:basedOn w:val="a0"/>
    <w:rsid w:val="00A243F9"/>
    <w:pPr>
      <w:widowControl w:val="0"/>
      <w:suppressAutoHyphens/>
      <w:spacing w:after="120"/>
      <w:ind w:left="283"/>
    </w:pPr>
    <w:rPr>
      <w:rFonts w:eastAsia="Andale Sans UI"/>
      <w:kern w:val="2"/>
      <w:sz w:val="16"/>
      <w:szCs w:val="16"/>
      <w:lang w:eastAsia="zh-CN"/>
    </w:rPr>
  </w:style>
  <w:style w:type="paragraph" w:customStyle="1" w:styleId="Body1">
    <w:name w:val="Body 1"/>
    <w:basedOn w:val="a0"/>
    <w:rsid w:val="00A243F9"/>
    <w:pPr>
      <w:widowControl w:val="0"/>
      <w:suppressAutoHyphens/>
      <w:spacing w:line="288" w:lineRule="auto"/>
      <w:ind w:left="680"/>
      <w:jc w:val="both"/>
    </w:pPr>
    <w:rPr>
      <w:rFonts w:ascii="Arial" w:eastAsia="Andale Sans UI" w:hAnsi="Arial" w:cs="Arial"/>
      <w:kern w:val="2"/>
      <w:sz w:val="20"/>
      <w:szCs w:val="20"/>
      <w:lang w:val="en-GB" w:eastAsia="zh-CN"/>
    </w:rPr>
  </w:style>
  <w:style w:type="paragraph" w:customStyle="1" w:styleId="aff3">
    <w:name w:val="Содержимое таблицы"/>
    <w:basedOn w:val="a0"/>
    <w:rsid w:val="00A243F9"/>
    <w:pPr>
      <w:widowControl w:val="0"/>
      <w:suppressLineNumbers/>
      <w:suppressAutoHyphens/>
    </w:pPr>
    <w:rPr>
      <w:rFonts w:eastAsia="Andale Sans UI"/>
      <w:kern w:val="2"/>
      <w:lang w:eastAsia="zh-CN"/>
    </w:rPr>
  </w:style>
  <w:style w:type="paragraph" w:customStyle="1" w:styleId="17">
    <w:name w:val="Цитата1"/>
    <w:basedOn w:val="a0"/>
    <w:rsid w:val="00A243F9"/>
    <w:pPr>
      <w:widowControl w:val="0"/>
      <w:shd w:val="clear" w:color="auto" w:fill="FFFFFF"/>
      <w:suppressAutoHyphens/>
      <w:spacing w:line="226" w:lineRule="exact"/>
      <w:ind w:left="48" w:right="4795" w:firstLine="24"/>
    </w:pPr>
    <w:rPr>
      <w:rFonts w:eastAsia="Andale Sans UI"/>
      <w:color w:val="000000"/>
      <w:spacing w:val="6"/>
      <w:kern w:val="2"/>
      <w:szCs w:val="20"/>
      <w:lang w:eastAsia="zh-CN"/>
    </w:rPr>
  </w:style>
  <w:style w:type="paragraph" w:customStyle="1" w:styleId="western">
    <w:name w:val="western"/>
    <w:basedOn w:val="a0"/>
    <w:rsid w:val="00A243F9"/>
    <w:pPr>
      <w:spacing w:before="280" w:after="119"/>
    </w:pPr>
    <w:rPr>
      <w:color w:val="000000"/>
      <w:kern w:val="2"/>
      <w:lang w:eastAsia="zh-CN"/>
    </w:rPr>
  </w:style>
  <w:style w:type="paragraph" w:customStyle="1" w:styleId="cjk">
    <w:name w:val="cjk"/>
    <w:basedOn w:val="a0"/>
    <w:rsid w:val="00A243F9"/>
    <w:pPr>
      <w:spacing w:before="280" w:after="119"/>
    </w:pPr>
    <w:rPr>
      <w:rFonts w:ascii="Andale Sans UI" w:hAnsi="Andale Sans UI" w:cs="Andale Sans UI"/>
      <w:color w:val="000000"/>
      <w:kern w:val="2"/>
      <w:lang w:eastAsia="zh-CN"/>
    </w:rPr>
  </w:style>
  <w:style w:type="paragraph" w:customStyle="1" w:styleId="ctl">
    <w:name w:val="ctl"/>
    <w:basedOn w:val="a0"/>
    <w:rsid w:val="00A243F9"/>
    <w:pPr>
      <w:spacing w:before="280" w:after="119"/>
    </w:pPr>
    <w:rPr>
      <w:color w:val="000000"/>
      <w:kern w:val="2"/>
      <w:lang w:eastAsia="zh-CN"/>
    </w:rPr>
  </w:style>
  <w:style w:type="paragraph" w:customStyle="1" w:styleId="aff4">
    <w:name w:val="Заголовок таблицы"/>
    <w:basedOn w:val="aff3"/>
    <w:rsid w:val="00A243F9"/>
    <w:pPr>
      <w:jc w:val="center"/>
    </w:pPr>
    <w:rPr>
      <w:b/>
      <w:bCs/>
    </w:rPr>
  </w:style>
  <w:style w:type="paragraph" w:customStyle="1" w:styleId="Body">
    <w:name w:val="Body"/>
    <w:basedOn w:val="a0"/>
    <w:rsid w:val="00A243F9"/>
    <w:pPr>
      <w:widowControl w:val="0"/>
      <w:suppressAutoHyphens/>
      <w:spacing w:after="140" w:line="288" w:lineRule="auto"/>
      <w:jc w:val="both"/>
    </w:pPr>
    <w:rPr>
      <w:rFonts w:ascii="Arial" w:eastAsia="Andale Sans UI" w:hAnsi="Arial" w:cs="Arial"/>
      <w:kern w:val="2"/>
      <w:sz w:val="20"/>
      <w:szCs w:val="20"/>
      <w:lang w:val="en-GB" w:eastAsia="zh-CN"/>
    </w:rPr>
  </w:style>
  <w:style w:type="paragraph" w:customStyle="1" w:styleId="18">
    <w:name w:val="Обычный (веб)1"/>
    <w:basedOn w:val="a0"/>
    <w:rsid w:val="00A243F9"/>
    <w:pPr>
      <w:widowControl w:val="0"/>
      <w:suppressAutoHyphens/>
      <w:spacing w:before="28" w:after="28"/>
    </w:pPr>
    <w:rPr>
      <w:rFonts w:eastAsia="Andale Sans UI"/>
      <w:kern w:val="2"/>
      <w:lang w:eastAsia="zh-CN"/>
    </w:rPr>
  </w:style>
  <w:style w:type="paragraph" w:customStyle="1" w:styleId="aff5">
    <w:name w:val="Таблица ячейка"/>
    <w:basedOn w:val="a1"/>
    <w:rsid w:val="00A243F9"/>
    <w:pPr>
      <w:widowControl/>
      <w:suppressAutoHyphens w:val="0"/>
      <w:autoSpaceDE w:val="0"/>
      <w:autoSpaceDN w:val="0"/>
      <w:spacing w:before="120"/>
    </w:pPr>
    <w:rPr>
      <w:rFonts w:eastAsia="Times New Roman"/>
      <w:kern w:val="0"/>
      <w:sz w:val="22"/>
      <w:szCs w:val="22"/>
      <w:lang w:eastAsia="ru-RU"/>
    </w:rPr>
  </w:style>
  <w:style w:type="paragraph" w:customStyle="1" w:styleId="CharChar1CharChar">
    <w:name w:val="Char Char1 Знак Знак Char Char"/>
    <w:basedOn w:val="a0"/>
    <w:rsid w:val="00A243F9"/>
    <w:pPr>
      <w:spacing w:after="160"/>
    </w:pPr>
    <w:rPr>
      <w:rFonts w:ascii="Arial" w:hAnsi="Arial"/>
      <w:b/>
      <w:color w:val="FFFFFF"/>
      <w:sz w:val="32"/>
      <w:szCs w:val="20"/>
      <w:lang w:val="en-US" w:eastAsia="en-US"/>
    </w:rPr>
  </w:style>
  <w:style w:type="paragraph" w:customStyle="1" w:styleId="CharChar1CharChar1">
    <w:name w:val="Char Char1 Знак Знак Char Char1"/>
    <w:basedOn w:val="a0"/>
    <w:rsid w:val="00A243F9"/>
    <w:pPr>
      <w:spacing w:after="160"/>
    </w:pPr>
    <w:rPr>
      <w:rFonts w:ascii="Arial" w:hAnsi="Arial"/>
      <w:b/>
      <w:color w:val="FFFFFF"/>
      <w:sz w:val="32"/>
      <w:szCs w:val="20"/>
      <w:lang w:val="en-US" w:eastAsia="en-US"/>
    </w:rPr>
  </w:style>
  <w:style w:type="paragraph" w:customStyle="1" w:styleId="ConsPlusTitle">
    <w:name w:val="ConsPlusTitle"/>
    <w:rsid w:val="00A243F9"/>
    <w:pPr>
      <w:widowControl w:val="0"/>
      <w:suppressAutoHyphens/>
      <w:autoSpaceDE w:val="0"/>
      <w:spacing w:after="0" w:line="240" w:lineRule="auto"/>
    </w:pPr>
    <w:rPr>
      <w:rFonts w:ascii="Arial" w:eastAsia="Times New Roman" w:hAnsi="Arial" w:cs="Arial"/>
      <w:b/>
      <w:bCs/>
      <w:sz w:val="20"/>
      <w:szCs w:val="20"/>
      <w:lang w:eastAsia="ar-SA"/>
    </w:rPr>
  </w:style>
  <w:style w:type="paragraph" w:customStyle="1" w:styleId="25">
    <w:name w:val="Обычный2"/>
    <w:rsid w:val="00A243F9"/>
    <w:pPr>
      <w:widowControl w:val="0"/>
      <w:spacing w:after="0" w:line="240" w:lineRule="auto"/>
    </w:pPr>
    <w:rPr>
      <w:rFonts w:ascii="Times New Roman" w:eastAsia="Times New Roman" w:hAnsi="Times New Roman" w:cs="Times New Roman"/>
      <w:sz w:val="20"/>
      <w:szCs w:val="20"/>
      <w:lang w:eastAsia="ru-RU"/>
    </w:rPr>
  </w:style>
  <w:style w:type="character" w:customStyle="1" w:styleId="aff6">
    <w:name w:val="Основной текст_"/>
    <w:link w:val="19"/>
    <w:locked/>
    <w:rsid w:val="00A243F9"/>
    <w:rPr>
      <w:rFonts w:ascii="Times New Roman" w:hAnsi="Times New Roman" w:cs="Times New Roman"/>
      <w:spacing w:val="1"/>
      <w:shd w:val="clear" w:color="auto" w:fill="FFFFFF"/>
    </w:rPr>
  </w:style>
  <w:style w:type="paragraph" w:customStyle="1" w:styleId="19">
    <w:name w:val="Основной текст1"/>
    <w:basedOn w:val="a0"/>
    <w:link w:val="aff6"/>
    <w:rsid w:val="00A243F9"/>
    <w:pPr>
      <w:widowControl w:val="0"/>
      <w:shd w:val="clear" w:color="auto" w:fill="FFFFFF"/>
      <w:spacing w:before="60" w:line="0" w:lineRule="atLeast"/>
      <w:jc w:val="center"/>
    </w:pPr>
    <w:rPr>
      <w:rFonts w:eastAsiaTheme="minorHAnsi"/>
      <w:spacing w:val="1"/>
      <w:sz w:val="22"/>
      <w:szCs w:val="22"/>
      <w:lang w:eastAsia="en-US"/>
    </w:rPr>
  </w:style>
  <w:style w:type="character" w:customStyle="1" w:styleId="Normal">
    <w:name w:val="Normal Знак"/>
    <w:link w:val="1a"/>
    <w:locked/>
    <w:rsid w:val="00A243F9"/>
    <w:rPr>
      <w:rFonts w:ascii="Times New Roman" w:eastAsia="Times New Roman" w:hAnsi="Times New Roman" w:cs="Times New Roman"/>
      <w:sz w:val="28"/>
      <w:szCs w:val="20"/>
      <w:lang w:eastAsia="ru-RU"/>
    </w:rPr>
  </w:style>
  <w:style w:type="paragraph" w:customStyle="1" w:styleId="1a">
    <w:name w:val="Обычный1"/>
    <w:link w:val="Normal"/>
    <w:rsid w:val="00A243F9"/>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Level1">
    <w:name w:val="Level 1"/>
    <w:basedOn w:val="a0"/>
    <w:next w:val="a0"/>
    <w:rsid w:val="00A243F9"/>
    <w:pPr>
      <w:keepNext/>
      <w:numPr>
        <w:numId w:val="4"/>
      </w:numPr>
      <w:spacing w:before="140" w:after="140" w:line="288" w:lineRule="auto"/>
      <w:jc w:val="both"/>
      <w:outlineLvl w:val="0"/>
    </w:pPr>
    <w:rPr>
      <w:rFonts w:ascii="Arial" w:hAnsi="Arial"/>
      <w:b/>
      <w:kern w:val="20"/>
      <w:sz w:val="22"/>
      <w:szCs w:val="20"/>
      <w:lang w:val="en-GB" w:eastAsia="en-US"/>
    </w:rPr>
  </w:style>
  <w:style w:type="character" w:customStyle="1" w:styleId="Level2Char">
    <w:name w:val="Level 2 Char"/>
    <w:link w:val="Level2"/>
    <w:locked/>
    <w:rsid w:val="00A243F9"/>
    <w:rPr>
      <w:rFonts w:ascii="Arial" w:eastAsia="Times New Roman" w:hAnsi="Arial" w:cs="Times New Roman"/>
      <w:kern w:val="20"/>
      <w:sz w:val="20"/>
      <w:szCs w:val="20"/>
      <w:lang w:val="en-GB"/>
    </w:rPr>
  </w:style>
  <w:style w:type="paragraph" w:customStyle="1" w:styleId="Level2">
    <w:name w:val="Level 2"/>
    <w:basedOn w:val="a0"/>
    <w:link w:val="Level2Char"/>
    <w:rsid w:val="00A243F9"/>
    <w:pPr>
      <w:numPr>
        <w:ilvl w:val="1"/>
        <w:numId w:val="4"/>
      </w:numPr>
      <w:spacing w:after="140" w:line="288" w:lineRule="auto"/>
      <w:jc w:val="both"/>
      <w:outlineLvl w:val="1"/>
    </w:pPr>
    <w:rPr>
      <w:rFonts w:ascii="Arial" w:hAnsi="Arial"/>
      <w:kern w:val="20"/>
      <w:sz w:val="20"/>
      <w:szCs w:val="20"/>
      <w:lang w:val="en-GB" w:eastAsia="en-US"/>
    </w:rPr>
  </w:style>
  <w:style w:type="paragraph" w:customStyle="1" w:styleId="Level4">
    <w:name w:val="Level 4"/>
    <w:basedOn w:val="a0"/>
    <w:rsid w:val="00A243F9"/>
    <w:pPr>
      <w:numPr>
        <w:ilvl w:val="3"/>
        <w:numId w:val="4"/>
      </w:numPr>
      <w:spacing w:after="140" w:line="288" w:lineRule="auto"/>
      <w:jc w:val="both"/>
      <w:outlineLvl w:val="3"/>
    </w:pPr>
    <w:rPr>
      <w:rFonts w:ascii="Arial" w:hAnsi="Arial"/>
      <w:kern w:val="20"/>
      <w:sz w:val="20"/>
      <w:szCs w:val="20"/>
      <w:lang w:val="en-GB" w:eastAsia="en-US"/>
    </w:rPr>
  </w:style>
  <w:style w:type="paragraph" w:customStyle="1" w:styleId="Level5">
    <w:name w:val="Level 5"/>
    <w:basedOn w:val="a0"/>
    <w:rsid w:val="00A243F9"/>
    <w:pPr>
      <w:numPr>
        <w:ilvl w:val="4"/>
        <w:numId w:val="4"/>
      </w:numPr>
      <w:spacing w:after="140" w:line="288" w:lineRule="auto"/>
      <w:jc w:val="both"/>
      <w:outlineLvl w:val="4"/>
    </w:pPr>
    <w:rPr>
      <w:rFonts w:ascii="Arial" w:hAnsi="Arial"/>
      <w:kern w:val="20"/>
      <w:sz w:val="20"/>
      <w:szCs w:val="20"/>
      <w:lang w:val="en-GB" w:eastAsia="en-US"/>
    </w:rPr>
  </w:style>
  <w:style w:type="paragraph" w:customStyle="1" w:styleId="Level6">
    <w:name w:val="Level 6"/>
    <w:basedOn w:val="a0"/>
    <w:rsid w:val="00A243F9"/>
    <w:pPr>
      <w:numPr>
        <w:ilvl w:val="5"/>
        <w:numId w:val="4"/>
      </w:numPr>
      <w:spacing w:after="140" w:line="288" w:lineRule="auto"/>
      <w:jc w:val="both"/>
      <w:outlineLvl w:val="5"/>
    </w:pPr>
    <w:rPr>
      <w:rFonts w:ascii="Arial" w:hAnsi="Arial"/>
      <w:kern w:val="20"/>
      <w:sz w:val="20"/>
      <w:szCs w:val="20"/>
      <w:lang w:val="en-GB" w:eastAsia="en-US"/>
    </w:rPr>
  </w:style>
  <w:style w:type="paragraph" w:customStyle="1" w:styleId="1b">
    <w:name w:val="Список 1"/>
    <w:basedOn w:val="a0"/>
    <w:rsid w:val="00A243F9"/>
    <w:pPr>
      <w:tabs>
        <w:tab w:val="num" w:pos="1780"/>
      </w:tabs>
      <w:ind w:left="1780" w:hanging="360"/>
    </w:pPr>
  </w:style>
  <w:style w:type="character" w:styleId="aff7">
    <w:name w:val="footnote reference"/>
    <w:basedOn w:val="a2"/>
    <w:uiPriority w:val="99"/>
    <w:unhideWhenUsed/>
    <w:rsid w:val="00A243F9"/>
    <w:rPr>
      <w:vertAlign w:val="superscript"/>
    </w:rPr>
  </w:style>
  <w:style w:type="character" w:styleId="aff8">
    <w:name w:val="endnote reference"/>
    <w:basedOn w:val="a2"/>
    <w:uiPriority w:val="99"/>
    <w:semiHidden/>
    <w:unhideWhenUsed/>
    <w:rsid w:val="00A243F9"/>
    <w:rPr>
      <w:vertAlign w:val="superscript"/>
    </w:rPr>
  </w:style>
  <w:style w:type="character" w:styleId="aff9">
    <w:name w:val="Placeholder Text"/>
    <w:basedOn w:val="a2"/>
    <w:uiPriority w:val="99"/>
    <w:semiHidden/>
    <w:rsid w:val="00A243F9"/>
    <w:rPr>
      <w:color w:val="808080"/>
    </w:rPr>
  </w:style>
  <w:style w:type="character" w:customStyle="1" w:styleId="WW8Num3z0">
    <w:name w:val="WW8Num3z0"/>
    <w:rsid w:val="00A243F9"/>
    <w:rPr>
      <w:rFonts w:ascii="Symbol" w:hAnsi="Symbol" w:cs="Times New Roman" w:hint="default"/>
    </w:rPr>
  </w:style>
  <w:style w:type="character" w:customStyle="1" w:styleId="WW8Num3z2">
    <w:name w:val="WW8Num3z2"/>
    <w:rsid w:val="00A243F9"/>
    <w:rPr>
      <w:rFonts w:ascii="Wingdings" w:hAnsi="Wingdings" w:cs="Wingdings" w:hint="default"/>
    </w:rPr>
  </w:style>
  <w:style w:type="character" w:customStyle="1" w:styleId="WW8Num3z3">
    <w:name w:val="WW8Num3z3"/>
    <w:rsid w:val="00A243F9"/>
    <w:rPr>
      <w:rFonts w:ascii="Symbol" w:hAnsi="Symbol" w:cs="Symbol" w:hint="default"/>
    </w:rPr>
  </w:style>
  <w:style w:type="character" w:customStyle="1" w:styleId="WW8Num3z4">
    <w:name w:val="WW8Num3z4"/>
    <w:rsid w:val="00A243F9"/>
    <w:rPr>
      <w:rFonts w:ascii="Courier New" w:hAnsi="Courier New" w:cs="Courier New" w:hint="default"/>
    </w:rPr>
  </w:style>
  <w:style w:type="character" w:customStyle="1" w:styleId="WW8Num4z0">
    <w:name w:val="WW8Num4z0"/>
    <w:rsid w:val="00A243F9"/>
    <w:rPr>
      <w:rFonts w:ascii="Symbol" w:hAnsi="Symbol" w:cs="Times New Roman" w:hint="default"/>
    </w:rPr>
  </w:style>
  <w:style w:type="character" w:customStyle="1" w:styleId="WW8Num4z2">
    <w:name w:val="WW8Num4z2"/>
    <w:rsid w:val="00A243F9"/>
    <w:rPr>
      <w:rFonts w:ascii="Wingdings" w:hAnsi="Wingdings" w:cs="Wingdings" w:hint="default"/>
    </w:rPr>
  </w:style>
  <w:style w:type="character" w:customStyle="1" w:styleId="WW8Num4z3">
    <w:name w:val="WW8Num4z3"/>
    <w:rsid w:val="00A243F9"/>
    <w:rPr>
      <w:rFonts w:ascii="Symbol" w:hAnsi="Symbol" w:cs="Symbol" w:hint="default"/>
    </w:rPr>
  </w:style>
  <w:style w:type="character" w:customStyle="1" w:styleId="WW8Num4z4">
    <w:name w:val="WW8Num4z4"/>
    <w:rsid w:val="00A243F9"/>
    <w:rPr>
      <w:rFonts w:ascii="Courier New" w:hAnsi="Courier New" w:cs="Courier New" w:hint="default"/>
    </w:rPr>
  </w:style>
  <w:style w:type="character" w:customStyle="1" w:styleId="WW8Num5z0">
    <w:name w:val="WW8Num5z0"/>
    <w:rsid w:val="00A243F9"/>
    <w:rPr>
      <w:rFonts w:ascii="Symbol" w:hAnsi="Symbol" w:cs="Times New Roman" w:hint="default"/>
    </w:rPr>
  </w:style>
  <w:style w:type="character" w:customStyle="1" w:styleId="WW8Num6z0">
    <w:name w:val="WW8Num6z0"/>
    <w:rsid w:val="00A243F9"/>
    <w:rPr>
      <w:rFonts w:ascii="Times New Roman" w:hAnsi="Times New Roman" w:cs="Times New Roman" w:hint="default"/>
    </w:rPr>
  </w:style>
  <w:style w:type="character" w:customStyle="1" w:styleId="WW8Num7z0">
    <w:name w:val="WW8Num7z0"/>
    <w:rsid w:val="00A243F9"/>
    <w:rPr>
      <w:rFonts w:ascii="Times New Roman" w:hAnsi="Times New Roman" w:cs="Times New Roman" w:hint="default"/>
      <w:b w:val="0"/>
      <w:bCs w:val="0"/>
    </w:rPr>
  </w:style>
  <w:style w:type="character" w:customStyle="1" w:styleId="WW8Num8z0">
    <w:name w:val="WW8Num8z0"/>
    <w:rsid w:val="00A243F9"/>
    <w:rPr>
      <w:rFonts w:ascii="Times New Roman" w:hAnsi="Times New Roman" w:cs="Times New Roman" w:hint="default"/>
      <w:b w:val="0"/>
      <w:bCs w:val="0"/>
    </w:rPr>
  </w:style>
  <w:style w:type="character" w:customStyle="1" w:styleId="WW8Num9z0">
    <w:name w:val="WW8Num9z0"/>
    <w:rsid w:val="00A243F9"/>
    <w:rPr>
      <w:rFonts w:ascii="Times New Roman" w:hAnsi="Times New Roman" w:cs="Times New Roman" w:hint="default"/>
      <w:b w:val="0"/>
      <w:bCs w:val="0"/>
    </w:rPr>
  </w:style>
  <w:style w:type="character" w:customStyle="1" w:styleId="WW8Num11z0">
    <w:name w:val="WW8Num11z0"/>
    <w:rsid w:val="00A243F9"/>
    <w:rPr>
      <w:rFonts w:ascii="Symbol" w:hAnsi="Symbol" w:cs="Times New Roman" w:hint="default"/>
    </w:rPr>
  </w:style>
  <w:style w:type="character" w:customStyle="1" w:styleId="WW8Num12z0">
    <w:name w:val="WW8Num12z0"/>
    <w:rsid w:val="00A243F9"/>
    <w:rPr>
      <w:rFonts w:ascii="Symbol" w:hAnsi="Symbol" w:cs="Times New Roman" w:hint="default"/>
    </w:rPr>
  </w:style>
  <w:style w:type="character" w:customStyle="1" w:styleId="WW8Num13z0">
    <w:name w:val="WW8Num13z0"/>
    <w:rsid w:val="00A243F9"/>
    <w:rPr>
      <w:rFonts w:ascii="Symbol" w:hAnsi="Symbol" w:cs="Symbol" w:hint="default"/>
      <w:sz w:val="20"/>
    </w:rPr>
  </w:style>
  <w:style w:type="character" w:customStyle="1" w:styleId="WW8Num13z1">
    <w:name w:val="WW8Num13z1"/>
    <w:rsid w:val="00A243F9"/>
    <w:rPr>
      <w:rFonts w:ascii="Courier New" w:hAnsi="Courier New" w:cs="Courier New" w:hint="default"/>
      <w:sz w:val="20"/>
    </w:rPr>
  </w:style>
  <w:style w:type="character" w:customStyle="1" w:styleId="WW8Num13z2">
    <w:name w:val="WW8Num13z2"/>
    <w:rsid w:val="00A243F9"/>
    <w:rPr>
      <w:rFonts w:ascii="Wingdings" w:hAnsi="Wingdings" w:cs="Wingdings" w:hint="default"/>
      <w:sz w:val="20"/>
    </w:rPr>
  </w:style>
  <w:style w:type="character" w:customStyle="1" w:styleId="WW8Num14z0">
    <w:name w:val="WW8Num14z0"/>
    <w:rsid w:val="00A243F9"/>
    <w:rPr>
      <w:rFonts w:ascii="Symbol" w:hAnsi="Symbol" w:cs="Symbol" w:hint="default"/>
      <w:sz w:val="20"/>
    </w:rPr>
  </w:style>
  <w:style w:type="character" w:customStyle="1" w:styleId="WW8Num14z1">
    <w:name w:val="WW8Num14z1"/>
    <w:rsid w:val="00A243F9"/>
    <w:rPr>
      <w:rFonts w:ascii="Courier New" w:hAnsi="Courier New" w:cs="Courier New" w:hint="default"/>
      <w:sz w:val="20"/>
    </w:rPr>
  </w:style>
  <w:style w:type="character" w:customStyle="1" w:styleId="WW8Num14z2">
    <w:name w:val="WW8Num14z2"/>
    <w:rsid w:val="00A243F9"/>
    <w:rPr>
      <w:rFonts w:ascii="Wingdings" w:hAnsi="Wingdings" w:cs="Wingdings" w:hint="default"/>
      <w:sz w:val="20"/>
    </w:rPr>
  </w:style>
  <w:style w:type="character" w:customStyle="1" w:styleId="WW8Num15z0">
    <w:name w:val="WW8Num15z0"/>
    <w:rsid w:val="00A243F9"/>
    <w:rPr>
      <w:rFonts w:ascii="Symbol" w:hAnsi="Symbol" w:cs="Symbol" w:hint="default"/>
      <w:sz w:val="20"/>
    </w:rPr>
  </w:style>
  <w:style w:type="character" w:customStyle="1" w:styleId="WW8Num15z1">
    <w:name w:val="WW8Num15z1"/>
    <w:rsid w:val="00A243F9"/>
    <w:rPr>
      <w:rFonts w:ascii="Courier New" w:hAnsi="Courier New" w:cs="Courier New" w:hint="default"/>
      <w:sz w:val="20"/>
    </w:rPr>
  </w:style>
  <w:style w:type="character" w:customStyle="1" w:styleId="WW8Num15z2">
    <w:name w:val="WW8Num15z2"/>
    <w:rsid w:val="00A243F9"/>
    <w:rPr>
      <w:rFonts w:ascii="Wingdings" w:hAnsi="Wingdings" w:cs="Wingdings" w:hint="default"/>
      <w:sz w:val="20"/>
    </w:rPr>
  </w:style>
  <w:style w:type="character" w:customStyle="1" w:styleId="WW8Num16z0">
    <w:name w:val="WW8Num16z0"/>
    <w:rsid w:val="00A243F9"/>
    <w:rPr>
      <w:rFonts w:ascii="Symbol" w:hAnsi="Symbol" w:cs="Symbol" w:hint="default"/>
      <w:sz w:val="20"/>
    </w:rPr>
  </w:style>
  <w:style w:type="character" w:customStyle="1" w:styleId="WW8Num16z1">
    <w:name w:val="WW8Num16z1"/>
    <w:rsid w:val="00A243F9"/>
    <w:rPr>
      <w:rFonts w:ascii="Courier New" w:hAnsi="Courier New" w:cs="Courier New" w:hint="default"/>
      <w:sz w:val="20"/>
    </w:rPr>
  </w:style>
  <w:style w:type="character" w:customStyle="1" w:styleId="WW8Num16z2">
    <w:name w:val="WW8Num16z2"/>
    <w:rsid w:val="00A243F9"/>
    <w:rPr>
      <w:rFonts w:ascii="Wingdings" w:hAnsi="Wingdings" w:cs="Wingdings" w:hint="default"/>
      <w:sz w:val="20"/>
    </w:rPr>
  </w:style>
  <w:style w:type="character" w:customStyle="1" w:styleId="WW8Num17z0">
    <w:name w:val="WW8Num17z0"/>
    <w:rsid w:val="00A243F9"/>
    <w:rPr>
      <w:rFonts w:ascii="Symbol" w:hAnsi="Symbol" w:cs="Symbol" w:hint="default"/>
      <w:sz w:val="20"/>
    </w:rPr>
  </w:style>
  <w:style w:type="character" w:customStyle="1" w:styleId="WW8Num17z1">
    <w:name w:val="WW8Num17z1"/>
    <w:rsid w:val="00A243F9"/>
    <w:rPr>
      <w:rFonts w:ascii="Courier New" w:hAnsi="Courier New" w:cs="Courier New" w:hint="default"/>
      <w:sz w:val="20"/>
    </w:rPr>
  </w:style>
  <w:style w:type="character" w:customStyle="1" w:styleId="WW8Num17z2">
    <w:name w:val="WW8Num17z2"/>
    <w:rsid w:val="00A243F9"/>
    <w:rPr>
      <w:rFonts w:ascii="Wingdings" w:hAnsi="Wingdings" w:cs="Wingdings" w:hint="default"/>
      <w:sz w:val="20"/>
    </w:rPr>
  </w:style>
  <w:style w:type="character" w:customStyle="1" w:styleId="WW8Num18z0">
    <w:name w:val="WW8Num18z0"/>
    <w:rsid w:val="00A243F9"/>
    <w:rPr>
      <w:rFonts w:ascii="Symbol" w:hAnsi="Symbol" w:cs="Symbol" w:hint="default"/>
      <w:sz w:val="20"/>
    </w:rPr>
  </w:style>
  <w:style w:type="character" w:customStyle="1" w:styleId="WW8Num18z1">
    <w:name w:val="WW8Num18z1"/>
    <w:rsid w:val="00A243F9"/>
    <w:rPr>
      <w:rFonts w:ascii="Courier New" w:hAnsi="Courier New" w:cs="Courier New" w:hint="default"/>
      <w:sz w:val="20"/>
    </w:rPr>
  </w:style>
  <w:style w:type="character" w:customStyle="1" w:styleId="WW8Num18z2">
    <w:name w:val="WW8Num18z2"/>
    <w:rsid w:val="00A243F9"/>
    <w:rPr>
      <w:rFonts w:ascii="Wingdings" w:hAnsi="Wingdings" w:cs="Wingdings" w:hint="default"/>
      <w:sz w:val="20"/>
    </w:rPr>
  </w:style>
  <w:style w:type="character" w:customStyle="1" w:styleId="WW8Num19z0">
    <w:name w:val="WW8Num19z0"/>
    <w:rsid w:val="00A243F9"/>
    <w:rPr>
      <w:rFonts w:ascii="Symbol" w:hAnsi="Symbol" w:cs="Symbol" w:hint="default"/>
      <w:sz w:val="20"/>
    </w:rPr>
  </w:style>
  <w:style w:type="character" w:customStyle="1" w:styleId="WW8Num19z1">
    <w:name w:val="WW8Num19z1"/>
    <w:rsid w:val="00A243F9"/>
    <w:rPr>
      <w:rFonts w:ascii="Courier New" w:hAnsi="Courier New" w:cs="Courier New" w:hint="default"/>
      <w:sz w:val="20"/>
    </w:rPr>
  </w:style>
  <w:style w:type="character" w:customStyle="1" w:styleId="WW8Num19z2">
    <w:name w:val="WW8Num19z2"/>
    <w:rsid w:val="00A243F9"/>
    <w:rPr>
      <w:rFonts w:ascii="Wingdings" w:hAnsi="Wingdings" w:cs="Wingdings" w:hint="default"/>
      <w:sz w:val="20"/>
    </w:rPr>
  </w:style>
  <w:style w:type="character" w:customStyle="1" w:styleId="WW8Num20z0">
    <w:name w:val="WW8Num20z0"/>
    <w:rsid w:val="00A243F9"/>
    <w:rPr>
      <w:rFonts w:ascii="Symbol" w:hAnsi="Symbol" w:cs="Symbol" w:hint="default"/>
      <w:sz w:val="20"/>
    </w:rPr>
  </w:style>
  <w:style w:type="character" w:customStyle="1" w:styleId="WW8Num20z1">
    <w:name w:val="WW8Num20z1"/>
    <w:rsid w:val="00A243F9"/>
    <w:rPr>
      <w:rFonts w:ascii="Courier New" w:hAnsi="Courier New" w:cs="Courier New" w:hint="default"/>
      <w:sz w:val="20"/>
    </w:rPr>
  </w:style>
  <w:style w:type="character" w:customStyle="1" w:styleId="WW8Num20z2">
    <w:name w:val="WW8Num20z2"/>
    <w:rsid w:val="00A243F9"/>
    <w:rPr>
      <w:rFonts w:ascii="Wingdings" w:hAnsi="Wingdings" w:cs="Wingdings" w:hint="default"/>
      <w:sz w:val="20"/>
    </w:rPr>
  </w:style>
  <w:style w:type="character" w:customStyle="1" w:styleId="WW8Num21z0">
    <w:name w:val="WW8Num21z0"/>
    <w:rsid w:val="00A243F9"/>
    <w:rPr>
      <w:rFonts w:ascii="Symbol" w:hAnsi="Symbol" w:cs="Symbol" w:hint="default"/>
      <w:sz w:val="20"/>
    </w:rPr>
  </w:style>
  <w:style w:type="character" w:customStyle="1" w:styleId="WW8Num21z1">
    <w:name w:val="WW8Num21z1"/>
    <w:rsid w:val="00A243F9"/>
    <w:rPr>
      <w:rFonts w:ascii="Courier New" w:hAnsi="Courier New" w:cs="Courier New" w:hint="default"/>
      <w:sz w:val="20"/>
    </w:rPr>
  </w:style>
  <w:style w:type="character" w:customStyle="1" w:styleId="WW8Num21z2">
    <w:name w:val="WW8Num21z2"/>
    <w:rsid w:val="00A243F9"/>
    <w:rPr>
      <w:rFonts w:ascii="Wingdings" w:hAnsi="Wingdings" w:cs="Wingdings" w:hint="default"/>
      <w:sz w:val="20"/>
    </w:rPr>
  </w:style>
  <w:style w:type="character" w:customStyle="1" w:styleId="WW8Num22z0">
    <w:name w:val="WW8Num22z0"/>
    <w:rsid w:val="00A243F9"/>
    <w:rPr>
      <w:rFonts w:ascii="Symbol" w:hAnsi="Symbol" w:cs="Symbol" w:hint="default"/>
      <w:sz w:val="20"/>
    </w:rPr>
  </w:style>
  <w:style w:type="character" w:customStyle="1" w:styleId="WW8Num22z1">
    <w:name w:val="WW8Num22z1"/>
    <w:rsid w:val="00A243F9"/>
    <w:rPr>
      <w:rFonts w:ascii="Courier New" w:hAnsi="Courier New" w:cs="Courier New" w:hint="default"/>
      <w:sz w:val="20"/>
    </w:rPr>
  </w:style>
  <w:style w:type="character" w:customStyle="1" w:styleId="WW8Num22z2">
    <w:name w:val="WW8Num22z2"/>
    <w:rsid w:val="00A243F9"/>
    <w:rPr>
      <w:rFonts w:ascii="Wingdings" w:hAnsi="Wingdings" w:cs="Wingdings" w:hint="default"/>
      <w:sz w:val="20"/>
    </w:rPr>
  </w:style>
  <w:style w:type="character" w:customStyle="1" w:styleId="WW8Num23z0">
    <w:name w:val="WW8Num23z0"/>
    <w:rsid w:val="00A243F9"/>
    <w:rPr>
      <w:rFonts w:ascii="Symbol" w:hAnsi="Symbol" w:cs="Symbol" w:hint="default"/>
      <w:sz w:val="20"/>
    </w:rPr>
  </w:style>
  <w:style w:type="character" w:customStyle="1" w:styleId="WW8Num23z1">
    <w:name w:val="WW8Num23z1"/>
    <w:rsid w:val="00A243F9"/>
    <w:rPr>
      <w:rFonts w:ascii="Courier New" w:hAnsi="Courier New" w:cs="Courier New" w:hint="default"/>
      <w:sz w:val="20"/>
    </w:rPr>
  </w:style>
  <w:style w:type="character" w:customStyle="1" w:styleId="WW8Num23z2">
    <w:name w:val="WW8Num23z2"/>
    <w:rsid w:val="00A243F9"/>
    <w:rPr>
      <w:rFonts w:ascii="Wingdings" w:hAnsi="Wingdings" w:cs="Wingdings" w:hint="default"/>
      <w:sz w:val="20"/>
    </w:rPr>
  </w:style>
  <w:style w:type="character" w:customStyle="1" w:styleId="WW8Num24z0">
    <w:name w:val="WW8Num24z0"/>
    <w:rsid w:val="00A243F9"/>
    <w:rPr>
      <w:rFonts w:ascii="Symbol" w:hAnsi="Symbol" w:cs="Symbol" w:hint="default"/>
      <w:sz w:val="20"/>
    </w:rPr>
  </w:style>
  <w:style w:type="character" w:customStyle="1" w:styleId="WW8Num24z1">
    <w:name w:val="WW8Num24z1"/>
    <w:rsid w:val="00A243F9"/>
    <w:rPr>
      <w:rFonts w:ascii="Courier New" w:hAnsi="Courier New" w:cs="Courier New" w:hint="default"/>
      <w:sz w:val="20"/>
    </w:rPr>
  </w:style>
  <w:style w:type="character" w:customStyle="1" w:styleId="WW8Num24z2">
    <w:name w:val="WW8Num24z2"/>
    <w:rsid w:val="00A243F9"/>
    <w:rPr>
      <w:rFonts w:ascii="Wingdings" w:hAnsi="Wingdings" w:cs="Wingdings" w:hint="default"/>
      <w:sz w:val="20"/>
    </w:rPr>
  </w:style>
  <w:style w:type="character" w:customStyle="1" w:styleId="WW8Num25z0">
    <w:name w:val="WW8Num25z0"/>
    <w:rsid w:val="00A243F9"/>
    <w:rPr>
      <w:rFonts w:ascii="Symbol" w:hAnsi="Symbol" w:cs="Symbol" w:hint="default"/>
      <w:sz w:val="20"/>
    </w:rPr>
  </w:style>
  <w:style w:type="character" w:customStyle="1" w:styleId="WW8Num25z1">
    <w:name w:val="WW8Num25z1"/>
    <w:rsid w:val="00A243F9"/>
    <w:rPr>
      <w:rFonts w:ascii="Courier New" w:hAnsi="Courier New" w:cs="Courier New" w:hint="default"/>
      <w:sz w:val="20"/>
    </w:rPr>
  </w:style>
  <w:style w:type="character" w:customStyle="1" w:styleId="WW8Num25z2">
    <w:name w:val="WW8Num25z2"/>
    <w:rsid w:val="00A243F9"/>
    <w:rPr>
      <w:rFonts w:ascii="Wingdings" w:hAnsi="Wingdings" w:cs="Wingdings" w:hint="default"/>
      <w:sz w:val="20"/>
    </w:rPr>
  </w:style>
  <w:style w:type="character" w:customStyle="1" w:styleId="WW8Num26z0">
    <w:name w:val="WW8Num26z0"/>
    <w:rsid w:val="00A243F9"/>
    <w:rPr>
      <w:rFonts w:ascii="Symbol" w:hAnsi="Symbol" w:cs="Symbol" w:hint="default"/>
      <w:sz w:val="20"/>
    </w:rPr>
  </w:style>
  <w:style w:type="character" w:customStyle="1" w:styleId="WW8Num26z1">
    <w:name w:val="WW8Num26z1"/>
    <w:rsid w:val="00A243F9"/>
    <w:rPr>
      <w:rFonts w:ascii="Courier New" w:hAnsi="Courier New" w:cs="Courier New" w:hint="default"/>
      <w:sz w:val="20"/>
    </w:rPr>
  </w:style>
  <w:style w:type="character" w:customStyle="1" w:styleId="WW8Num26z2">
    <w:name w:val="WW8Num26z2"/>
    <w:rsid w:val="00A243F9"/>
    <w:rPr>
      <w:rFonts w:ascii="Wingdings" w:hAnsi="Wingdings" w:cs="Wingdings" w:hint="default"/>
      <w:sz w:val="20"/>
    </w:rPr>
  </w:style>
  <w:style w:type="character" w:customStyle="1" w:styleId="WW8Num27z0">
    <w:name w:val="WW8Num27z0"/>
    <w:rsid w:val="00A243F9"/>
    <w:rPr>
      <w:rFonts w:ascii="Symbol" w:hAnsi="Symbol" w:cs="Symbol" w:hint="default"/>
      <w:sz w:val="20"/>
    </w:rPr>
  </w:style>
  <w:style w:type="character" w:customStyle="1" w:styleId="WW8Num27z1">
    <w:name w:val="WW8Num27z1"/>
    <w:rsid w:val="00A243F9"/>
    <w:rPr>
      <w:rFonts w:ascii="Courier New" w:hAnsi="Courier New" w:cs="Courier New" w:hint="default"/>
      <w:sz w:val="20"/>
    </w:rPr>
  </w:style>
  <w:style w:type="character" w:customStyle="1" w:styleId="WW8Num27z2">
    <w:name w:val="WW8Num27z2"/>
    <w:rsid w:val="00A243F9"/>
    <w:rPr>
      <w:rFonts w:ascii="Wingdings" w:hAnsi="Wingdings" w:cs="Wingdings" w:hint="default"/>
      <w:sz w:val="20"/>
    </w:rPr>
  </w:style>
  <w:style w:type="character" w:customStyle="1" w:styleId="70">
    <w:name w:val="Основной шрифт абзаца7"/>
    <w:rsid w:val="00A243F9"/>
  </w:style>
  <w:style w:type="character" w:customStyle="1" w:styleId="61">
    <w:name w:val="Основной шрифт абзаца6"/>
    <w:rsid w:val="00A243F9"/>
  </w:style>
  <w:style w:type="character" w:customStyle="1" w:styleId="51">
    <w:name w:val="Основной шрифт абзаца5"/>
    <w:rsid w:val="00A243F9"/>
  </w:style>
  <w:style w:type="character" w:customStyle="1" w:styleId="Absatz-Standardschriftart">
    <w:name w:val="Absatz-Standardschriftart"/>
    <w:rsid w:val="00A243F9"/>
  </w:style>
  <w:style w:type="character" w:customStyle="1" w:styleId="41">
    <w:name w:val="Основной шрифт абзаца4"/>
    <w:rsid w:val="00A243F9"/>
  </w:style>
  <w:style w:type="character" w:customStyle="1" w:styleId="33">
    <w:name w:val="Основной шрифт абзаца3"/>
    <w:rsid w:val="00A243F9"/>
  </w:style>
  <w:style w:type="character" w:customStyle="1" w:styleId="WW8Num28z0">
    <w:name w:val="WW8Num28z0"/>
    <w:rsid w:val="00A243F9"/>
    <w:rPr>
      <w:rFonts w:ascii="Symbol" w:hAnsi="Symbol" w:cs="Symbol" w:hint="default"/>
      <w:sz w:val="20"/>
    </w:rPr>
  </w:style>
  <w:style w:type="character" w:customStyle="1" w:styleId="WW8Num28z1">
    <w:name w:val="WW8Num28z1"/>
    <w:rsid w:val="00A243F9"/>
    <w:rPr>
      <w:rFonts w:ascii="Courier New" w:hAnsi="Courier New" w:cs="Courier New" w:hint="default"/>
      <w:sz w:val="20"/>
    </w:rPr>
  </w:style>
  <w:style w:type="character" w:customStyle="1" w:styleId="WW8Num28z2">
    <w:name w:val="WW8Num28z2"/>
    <w:rsid w:val="00A243F9"/>
    <w:rPr>
      <w:rFonts w:ascii="Wingdings" w:hAnsi="Wingdings" w:cs="Wingdings" w:hint="default"/>
      <w:sz w:val="20"/>
    </w:rPr>
  </w:style>
  <w:style w:type="character" w:customStyle="1" w:styleId="26">
    <w:name w:val="Основной шрифт абзаца2"/>
    <w:rsid w:val="00A243F9"/>
  </w:style>
  <w:style w:type="character" w:customStyle="1" w:styleId="WW-Absatz-Standardschriftart">
    <w:name w:val="WW-Absatz-Standardschriftart"/>
    <w:rsid w:val="00A243F9"/>
  </w:style>
  <w:style w:type="character" w:customStyle="1" w:styleId="WW-Absatz-Standardschriftart1">
    <w:name w:val="WW-Absatz-Standardschriftart1"/>
    <w:rsid w:val="00A243F9"/>
  </w:style>
  <w:style w:type="character" w:customStyle="1" w:styleId="WW8Num2z0">
    <w:name w:val="WW8Num2z0"/>
    <w:rsid w:val="00A243F9"/>
    <w:rPr>
      <w:rFonts w:ascii="Symbol" w:hAnsi="Symbol" w:cs="Times New Roman" w:hint="default"/>
    </w:rPr>
  </w:style>
  <w:style w:type="character" w:customStyle="1" w:styleId="WW8Num2z2">
    <w:name w:val="WW8Num2z2"/>
    <w:rsid w:val="00A243F9"/>
    <w:rPr>
      <w:rFonts w:ascii="Wingdings" w:hAnsi="Wingdings" w:cs="Wingdings" w:hint="default"/>
    </w:rPr>
  </w:style>
  <w:style w:type="character" w:customStyle="1" w:styleId="WW8Num2z3">
    <w:name w:val="WW8Num2z3"/>
    <w:rsid w:val="00A243F9"/>
    <w:rPr>
      <w:rFonts w:ascii="Symbol" w:hAnsi="Symbol" w:cs="Symbol" w:hint="default"/>
    </w:rPr>
  </w:style>
  <w:style w:type="character" w:customStyle="1" w:styleId="WW8Num2z4">
    <w:name w:val="WW8Num2z4"/>
    <w:rsid w:val="00A243F9"/>
    <w:rPr>
      <w:rFonts w:ascii="Courier New" w:hAnsi="Courier New" w:cs="Courier New" w:hint="default"/>
    </w:rPr>
  </w:style>
  <w:style w:type="character" w:customStyle="1" w:styleId="WW8Num10z0">
    <w:name w:val="WW8Num10z0"/>
    <w:rsid w:val="00A243F9"/>
    <w:rPr>
      <w:rFonts w:ascii="Symbol" w:hAnsi="Symbol" w:cs="Times New Roman" w:hint="default"/>
    </w:rPr>
  </w:style>
  <w:style w:type="character" w:customStyle="1" w:styleId="WW8Num12z1">
    <w:name w:val="WW8Num12z1"/>
    <w:rsid w:val="00A243F9"/>
    <w:rPr>
      <w:b w:val="0"/>
      <w:bCs w:val="0"/>
    </w:rPr>
  </w:style>
  <w:style w:type="character" w:customStyle="1" w:styleId="1c">
    <w:name w:val="Основной шрифт абзаца1"/>
    <w:rsid w:val="00A243F9"/>
  </w:style>
  <w:style w:type="character" w:customStyle="1" w:styleId="1d">
    <w:name w:val="Номер страницы1"/>
    <w:basedOn w:val="1c"/>
    <w:rsid w:val="00A243F9"/>
  </w:style>
  <w:style w:type="character" w:customStyle="1" w:styleId="sd-abs-pos">
    <w:name w:val="sd-abs-pos"/>
    <w:basedOn w:val="1c"/>
    <w:rsid w:val="00A243F9"/>
  </w:style>
  <w:style w:type="character" w:customStyle="1" w:styleId="apple-converted-space">
    <w:name w:val="apple-converted-space"/>
    <w:rsid w:val="00A243F9"/>
  </w:style>
  <w:style w:type="character" w:customStyle="1" w:styleId="ListLabel7">
    <w:name w:val="ListLabel 7"/>
    <w:rsid w:val="00A243F9"/>
    <w:rPr>
      <w:rFonts w:ascii="Times New Roman" w:hAnsi="Times New Roman" w:cs="Times New Roman" w:hint="default"/>
    </w:rPr>
  </w:style>
  <w:style w:type="character" w:customStyle="1" w:styleId="ListLabel8">
    <w:name w:val="ListLabel 8"/>
    <w:rsid w:val="00A243F9"/>
    <w:rPr>
      <w:rFonts w:ascii="Wingdings" w:hAnsi="Wingdings" w:cs="Wingdings" w:hint="default"/>
    </w:rPr>
  </w:style>
  <w:style w:type="character" w:customStyle="1" w:styleId="ListLabel9">
    <w:name w:val="ListLabel 9"/>
    <w:rsid w:val="00A243F9"/>
    <w:rPr>
      <w:rFonts w:ascii="Symbol" w:hAnsi="Symbol" w:cs="Symbol" w:hint="default"/>
    </w:rPr>
  </w:style>
  <w:style w:type="character" w:customStyle="1" w:styleId="ListLabel10">
    <w:name w:val="ListLabel 10"/>
    <w:rsid w:val="00A243F9"/>
    <w:rPr>
      <w:rFonts w:ascii="Courier New" w:hAnsi="Courier New" w:cs="Courier New" w:hint="default"/>
    </w:rPr>
  </w:style>
  <w:style w:type="character" w:customStyle="1" w:styleId="affa">
    <w:name w:val="Символ нумерации"/>
    <w:rsid w:val="00A243F9"/>
  </w:style>
  <w:style w:type="character" w:customStyle="1" w:styleId="affb">
    <w:name w:val="Подзаголовок Знак"/>
    <w:rsid w:val="00A243F9"/>
    <w:rPr>
      <w:rFonts w:ascii="Arial" w:eastAsia="Andale Sans UI" w:hAnsi="Arial" w:cs="Tahoma" w:hint="default"/>
      <w:i/>
      <w:iCs/>
      <w:kern w:val="2"/>
      <w:sz w:val="28"/>
      <w:szCs w:val="28"/>
    </w:rPr>
  </w:style>
  <w:style w:type="character" w:customStyle="1" w:styleId="12">
    <w:name w:val="Основной текст Знак1"/>
    <w:basedOn w:val="a2"/>
    <w:link w:val="a1"/>
    <w:uiPriority w:val="99"/>
    <w:locked/>
    <w:rsid w:val="00A243F9"/>
    <w:rPr>
      <w:rFonts w:ascii="Times New Roman" w:eastAsia="Andale Sans UI" w:hAnsi="Times New Roman" w:cs="Times New Roman"/>
      <w:kern w:val="2"/>
      <w:sz w:val="24"/>
      <w:szCs w:val="24"/>
      <w:lang w:eastAsia="zh-CN"/>
    </w:rPr>
  </w:style>
  <w:style w:type="character" w:customStyle="1" w:styleId="1e">
    <w:name w:val="Текст выноски Знак1"/>
    <w:basedOn w:val="a2"/>
    <w:uiPriority w:val="99"/>
    <w:semiHidden/>
    <w:locked/>
    <w:rsid w:val="00A243F9"/>
    <w:rPr>
      <w:rFonts w:ascii="Tahoma" w:eastAsia="Andale Sans UI" w:hAnsi="Tahoma" w:cs="Tahoma"/>
      <w:kern w:val="2"/>
      <w:sz w:val="16"/>
      <w:szCs w:val="16"/>
      <w:lang w:eastAsia="zh-CN"/>
    </w:rPr>
  </w:style>
  <w:style w:type="paragraph" w:styleId="affc">
    <w:name w:val="Subtitle"/>
    <w:basedOn w:val="a0"/>
    <w:next w:val="a0"/>
    <w:link w:val="1f"/>
    <w:qFormat/>
    <w:rsid w:val="00A243F9"/>
    <w:pPr>
      <w:widowControl w:val="0"/>
      <w:numPr>
        <w:ilvl w:val="1"/>
      </w:numPr>
      <w:suppressAutoHyphens/>
      <w:spacing w:after="160"/>
    </w:pPr>
    <w:rPr>
      <w:rFonts w:asciiTheme="minorHAnsi" w:eastAsiaTheme="minorEastAsia" w:hAnsiTheme="minorHAnsi" w:cstheme="minorBidi"/>
      <w:color w:val="5A5A5A" w:themeColor="text1" w:themeTint="A5"/>
      <w:spacing w:val="15"/>
      <w:kern w:val="2"/>
      <w:sz w:val="22"/>
      <w:szCs w:val="22"/>
      <w:lang w:eastAsia="zh-CN"/>
    </w:rPr>
  </w:style>
  <w:style w:type="character" w:customStyle="1" w:styleId="1f">
    <w:name w:val="Подзаголовок Знак1"/>
    <w:basedOn w:val="a2"/>
    <w:link w:val="affc"/>
    <w:rsid w:val="00A243F9"/>
    <w:rPr>
      <w:rFonts w:eastAsiaTheme="minorEastAsia"/>
      <w:color w:val="5A5A5A" w:themeColor="text1" w:themeTint="A5"/>
      <w:spacing w:val="15"/>
      <w:kern w:val="2"/>
      <w:lang w:eastAsia="zh-CN"/>
    </w:rPr>
  </w:style>
  <w:style w:type="character" w:customStyle="1" w:styleId="WW-WW8Num6ztrue123456">
    <w:name w:val="WW-WW8Num6ztrue123456"/>
    <w:rsid w:val="00A243F9"/>
  </w:style>
  <w:style w:type="character" w:customStyle="1" w:styleId="1f0">
    <w:name w:val="Заголовок Знак1"/>
    <w:basedOn w:val="a2"/>
    <w:uiPriority w:val="10"/>
    <w:rsid w:val="00A243F9"/>
    <w:rPr>
      <w:rFonts w:asciiTheme="majorHAnsi" w:eastAsiaTheme="majorEastAsia" w:hAnsiTheme="majorHAnsi" w:cstheme="majorBidi" w:hint="default"/>
      <w:spacing w:val="-10"/>
      <w:kern w:val="28"/>
      <w:sz w:val="56"/>
      <w:szCs w:val="56"/>
      <w:lang w:eastAsia="zh-CN"/>
    </w:rPr>
  </w:style>
  <w:style w:type="character" w:customStyle="1" w:styleId="1f1">
    <w:name w:val="Название Знак1"/>
    <w:basedOn w:val="a2"/>
    <w:uiPriority w:val="10"/>
    <w:rsid w:val="00A243F9"/>
    <w:rPr>
      <w:rFonts w:asciiTheme="majorHAnsi" w:eastAsiaTheme="majorEastAsia" w:hAnsiTheme="majorHAnsi" w:cstheme="majorBidi" w:hint="default"/>
      <w:color w:val="323E4F" w:themeColor="text2" w:themeShade="BF"/>
      <w:spacing w:val="5"/>
      <w:kern w:val="28"/>
      <w:sz w:val="52"/>
      <w:szCs w:val="52"/>
      <w:lang w:eastAsia="zh-CN"/>
    </w:rPr>
  </w:style>
  <w:style w:type="character" w:customStyle="1" w:styleId="affd">
    <w:name w:val="Основной текст + Полужирный"/>
    <w:rsid w:val="00A243F9"/>
    <w:rPr>
      <w:rFonts w:ascii="Times New Roman" w:eastAsia="Times New Roman" w:hAnsi="Times New Roman" w:cs="Times New Roman" w:hint="default"/>
      <w:b/>
      <w:bCs/>
      <w:color w:val="000000"/>
      <w:spacing w:val="1"/>
      <w:w w:val="100"/>
      <w:position w:val="0"/>
      <w:shd w:val="clear" w:color="auto" w:fill="FFFFFF"/>
      <w:lang w:val="ru-RU"/>
    </w:rPr>
  </w:style>
  <w:style w:type="character" w:customStyle="1" w:styleId="layout">
    <w:name w:val="layout"/>
    <w:basedOn w:val="a2"/>
    <w:rsid w:val="00A243F9"/>
  </w:style>
  <w:style w:type="table" w:styleId="-1">
    <w:name w:val="Light List Accent 1"/>
    <w:basedOn w:val="a3"/>
    <w:uiPriority w:val="61"/>
    <w:semiHidden/>
    <w:unhideWhenUsed/>
    <w:rsid w:val="00A243F9"/>
    <w:pPr>
      <w:spacing w:after="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Lines="0" w:before="0" w:beforeAutospacing="0" w:afterLines="0" w:after="0" w:afterAutospacing="0" w:line="240" w:lineRule="auto"/>
      </w:pPr>
      <w:rPr>
        <w:b/>
        <w:bCs/>
        <w:color w:val="FFFFFF" w:themeColor="background1"/>
      </w:rPr>
      <w:tblPr/>
      <w:tcPr>
        <w:shd w:val="clear" w:color="auto" w:fill="5B9BD5" w:themeFill="accent1"/>
      </w:tcPr>
    </w:tblStylePr>
    <w:tblStylePr w:type="lastRow">
      <w:pPr>
        <w:spacing w:beforeLines="0" w:before="0" w:beforeAutospacing="0" w:afterLines="0" w:after="0" w:afterAutospacing="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customStyle="1" w:styleId="27">
    <w:name w:val="Сетка таблицы2"/>
    <w:basedOn w:val="a3"/>
    <w:next w:val="a5"/>
    <w:uiPriority w:val="59"/>
    <w:rsid w:val="00316BF9"/>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f2">
    <w:name w:val="Нет списка1"/>
    <w:next w:val="a4"/>
    <w:uiPriority w:val="99"/>
    <w:semiHidden/>
    <w:unhideWhenUsed/>
    <w:rsid w:val="008601D9"/>
  </w:style>
  <w:style w:type="table" w:customStyle="1" w:styleId="34">
    <w:name w:val="Сетка таблицы3"/>
    <w:basedOn w:val="a3"/>
    <w:next w:val="a5"/>
    <w:uiPriority w:val="59"/>
    <w:rsid w:val="008601D9"/>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12">
    <w:name w:val="Font Style12"/>
    <w:uiPriority w:val="99"/>
    <w:rsid w:val="008601D9"/>
    <w:rPr>
      <w:rFonts w:ascii="Times New Roman" w:hAnsi="Times New Roman"/>
      <w:b/>
      <w:sz w:val="22"/>
    </w:rPr>
  </w:style>
  <w:style w:type="paragraph" w:styleId="a">
    <w:name w:val="List Bullet"/>
    <w:basedOn w:val="a0"/>
    <w:uiPriority w:val="99"/>
    <w:unhideWhenUsed/>
    <w:rsid w:val="008601D9"/>
    <w:pPr>
      <w:widowControl w:val="0"/>
      <w:numPr>
        <w:numId w:val="26"/>
      </w:numPr>
      <w:autoSpaceDE w:val="0"/>
      <w:autoSpaceDN w:val="0"/>
      <w:adjustRightInd w:val="0"/>
      <w:contextualSpacing/>
    </w:pPr>
    <w:rPr>
      <w:sz w:val="20"/>
      <w:szCs w:val="20"/>
    </w:rPr>
  </w:style>
  <w:style w:type="numbering" w:customStyle="1" w:styleId="28">
    <w:name w:val="Нет списка2"/>
    <w:next w:val="a4"/>
    <w:uiPriority w:val="99"/>
    <w:semiHidden/>
    <w:unhideWhenUsed/>
    <w:rsid w:val="00777DE2"/>
  </w:style>
  <w:style w:type="table" w:customStyle="1" w:styleId="42">
    <w:name w:val="Сетка таблицы4"/>
    <w:basedOn w:val="a3"/>
    <w:next w:val="a5"/>
    <w:uiPriority w:val="59"/>
    <w:rsid w:val="00777DE2"/>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5">
    <w:name w:val="Нет списка3"/>
    <w:next w:val="a4"/>
    <w:uiPriority w:val="99"/>
    <w:semiHidden/>
    <w:unhideWhenUsed/>
    <w:rsid w:val="004E0F87"/>
  </w:style>
  <w:style w:type="table" w:customStyle="1" w:styleId="52">
    <w:name w:val="Сетка таблицы5"/>
    <w:basedOn w:val="a3"/>
    <w:next w:val="a5"/>
    <w:uiPriority w:val="59"/>
    <w:rsid w:val="004E0F87"/>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
    <w:name w:val="Нет списка4"/>
    <w:next w:val="a4"/>
    <w:uiPriority w:val="99"/>
    <w:semiHidden/>
    <w:unhideWhenUsed/>
    <w:rsid w:val="00E21BB6"/>
  </w:style>
  <w:style w:type="table" w:customStyle="1" w:styleId="62">
    <w:name w:val="Сетка таблицы6"/>
    <w:basedOn w:val="a3"/>
    <w:next w:val="a5"/>
    <w:uiPriority w:val="59"/>
    <w:rsid w:val="00E21BB6"/>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6812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40</Pages>
  <Words>18331</Words>
  <Characters>104489</Characters>
  <Application>Microsoft Office Word</Application>
  <DocSecurity>0</DocSecurity>
  <Lines>870</Lines>
  <Paragraphs>245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Angelina Yevdokimova</dc:creator>
  <cp:keywords/>
  <dc:description/>
  <cp:lastModifiedBy>Елизавета</cp:lastModifiedBy>
  <cp:revision>8</cp:revision>
  <cp:lastPrinted>2024-02-01T07:05:00Z</cp:lastPrinted>
  <dcterms:created xsi:type="dcterms:W3CDTF">2023-12-01T00:16:00Z</dcterms:created>
  <dcterms:modified xsi:type="dcterms:W3CDTF">2024-02-01T07:05:00Z</dcterms:modified>
</cp:coreProperties>
</file>